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543" w:rsidRPr="00391543" w:rsidRDefault="00391543" w:rsidP="00391543">
      <w:pPr>
        <w:ind w:left="3686" w:hanging="3686"/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Приложение </w:t>
      </w:r>
      <w:r w:rsidR="008320FA">
        <w:rPr>
          <w:color w:val="000000" w:themeColor="text1"/>
          <w:szCs w:val="28"/>
        </w:rPr>
        <w:t>1</w:t>
      </w:r>
    </w:p>
    <w:p w:rsidR="00391543" w:rsidRPr="00391543" w:rsidRDefault="00391543" w:rsidP="00391543">
      <w:pPr>
        <w:ind w:left="3686" w:hanging="3686"/>
        <w:jc w:val="right"/>
        <w:rPr>
          <w:color w:val="000000" w:themeColor="text1"/>
          <w:szCs w:val="28"/>
        </w:rPr>
      </w:pPr>
      <w:r w:rsidRPr="00391543">
        <w:rPr>
          <w:color w:val="000000" w:themeColor="text1"/>
          <w:szCs w:val="28"/>
        </w:rPr>
        <w:t xml:space="preserve">                                                            к постановлению Администрации   </w:t>
      </w:r>
      <w:r>
        <w:rPr>
          <w:color w:val="000000" w:themeColor="text1"/>
          <w:szCs w:val="28"/>
        </w:rPr>
        <w:t>округа</w:t>
      </w:r>
    </w:p>
    <w:p w:rsidR="00391543" w:rsidRPr="00391543" w:rsidRDefault="00391543" w:rsidP="00391543">
      <w:pPr>
        <w:ind w:left="3686" w:hanging="3686"/>
        <w:jc w:val="right"/>
        <w:rPr>
          <w:color w:val="000000" w:themeColor="text1"/>
          <w:szCs w:val="28"/>
        </w:rPr>
      </w:pPr>
      <w:r w:rsidRPr="00391543">
        <w:rPr>
          <w:color w:val="000000" w:themeColor="text1"/>
          <w:szCs w:val="28"/>
        </w:rPr>
        <w:t xml:space="preserve">                                                                            от </w:t>
      </w:r>
      <w:r w:rsidR="00A503BE">
        <w:rPr>
          <w:color w:val="000000" w:themeColor="text1"/>
          <w:szCs w:val="28"/>
        </w:rPr>
        <w:t>02.04.2024 № 361</w:t>
      </w:r>
    </w:p>
    <w:p w:rsidR="00391543" w:rsidRPr="00391543" w:rsidRDefault="00391543" w:rsidP="00391543">
      <w:pPr>
        <w:ind w:left="3686" w:hanging="3686"/>
        <w:jc w:val="right"/>
        <w:rPr>
          <w:color w:val="000000" w:themeColor="text1"/>
          <w:szCs w:val="28"/>
        </w:rPr>
      </w:pPr>
      <w:r w:rsidRPr="00391543">
        <w:rPr>
          <w:color w:val="000000" w:themeColor="text1"/>
          <w:szCs w:val="28"/>
        </w:rPr>
        <w:t xml:space="preserve">                                                </w:t>
      </w:r>
      <w:r w:rsidR="008320FA">
        <w:rPr>
          <w:color w:val="000000" w:themeColor="text1"/>
          <w:szCs w:val="28"/>
        </w:rPr>
        <w:t>«</w:t>
      </w:r>
      <w:r w:rsidRPr="00391543">
        <w:rPr>
          <w:color w:val="000000" w:themeColor="text1"/>
          <w:szCs w:val="28"/>
        </w:rPr>
        <w:t>Приложе</w:t>
      </w:r>
      <w:r>
        <w:rPr>
          <w:color w:val="000000" w:themeColor="text1"/>
          <w:szCs w:val="28"/>
        </w:rPr>
        <w:t>ние 3</w:t>
      </w:r>
    </w:p>
    <w:p w:rsidR="00D8144B" w:rsidRPr="00D8144B" w:rsidRDefault="00D8144B" w:rsidP="00D8144B">
      <w:pPr>
        <w:ind w:left="3686" w:hanging="3686"/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УТВЕРЖДЕН</w:t>
      </w:r>
      <w:r>
        <w:rPr>
          <w:color w:val="000000" w:themeColor="text1"/>
          <w:szCs w:val="28"/>
        </w:rPr>
        <w:t>Ы</w:t>
      </w:r>
    </w:p>
    <w:p w:rsidR="00D8144B" w:rsidRPr="00D8144B" w:rsidRDefault="00D8144B" w:rsidP="00D8144B">
      <w:pPr>
        <w:ind w:left="3686" w:hanging="3686"/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</w:p>
    <w:p w:rsidR="0065280A" w:rsidRPr="00EC1F8A" w:rsidRDefault="00391543" w:rsidP="00391543">
      <w:pPr>
        <w:ind w:left="3686" w:hanging="3686"/>
        <w:jc w:val="right"/>
        <w:rPr>
          <w:color w:val="000000" w:themeColor="text1"/>
          <w:szCs w:val="28"/>
        </w:rPr>
      </w:pPr>
      <w:r w:rsidRPr="00391543">
        <w:rPr>
          <w:color w:val="000000" w:themeColor="text1"/>
          <w:szCs w:val="28"/>
        </w:rPr>
        <w:t xml:space="preserve">           </w:t>
      </w:r>
      <w:r w:rsidR="00824779">
        <w:rPr>
          <w:color w:val="000000" w:themeColor="text1"/>
          <w:szCs w:val="28"/>
        </w:rPr>
        <w:t>от 19.04.2023 № 534</w:t>
      </w:r>
    </w:p>
    <w:p w:rsidR="00BB3774" w:rsidRPr="00EC1F8A" w:rsidRDefault="00BB3774" w:rsidP="00BB3774">
      <w:pPr>
        <w:ind w:left="4956"/>
        <w:rPr>
          <w:color w:val="FF0000"/>
          <w:szCs w:val="28"/>
        </w:rPr>
      </w:pPr>
    </w:p>
    <w:p w:rsidR="003A2A6A" w:rsidRPr="003A2A6A" w:rsidRDefault="003A2A6A" w:rsidP="003A2A6A">
      <w:pPr>
        <w:jc w:val="center"/>
        <w:rPr>
          <w:color w:val="000000" w:themeColor="text1"/>
          <w:szCs w:val="28"/>
        </w:rPr>
      </w:pPr>
      <w:r w:rsidRPr="003A2A6A">
        <w:rPr>
          <w:color w:val="000000" w:themeColor="text1"/>
          <w:szCs w:val="28"/>
        </w:rPr>
        <w:t xml:space="preserve">Мероприятия по организации отдыха, оздоровления и занятости </w:t>
      </w:r>
    </w:p>
    <w:p w:rsidR="00BB3774" w:rsidRDefault="003A2A6A" w:rsidP="003A2A6A">
      <w:pPr>
        <w:jc w:val="center"/>
        <w:rPr>
          <w:color w:val="000000" w:themeColor="text1"/>
          <w:szCs w:val="28"/>
        </w:rPr>
      </w:pPr>
      <w:r w:rsidRPr="003A2A6A">
        <w:rPr>
          <w:color w:val="000000" w:themeColor="text1"/>
          <w:szCs w:val="28"/>
        </w:rPr>
        <w:t>детей и подростков в 2024 году</w:t>
      </w:r>
    </w:p>
    <w:p w:rsidR="003A2A6A" w:rsidRPr="00EC1F8A" w:rsidRDefault="003A2A6A" w:rsidP="003A2A6A">
      <w:pPr>
        <w:jc w:val="center"/>
        <w:rPr>
          <w:color w:val="000000" w:themeColor="text1"/>
          <w:szCs w:val="28"/>
        </w:rPr>
      </w:pP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3118"/>
        <w:gridCol w:w="1985"/>
      </w:tblGrid>
      <w:tr w:rsidR="00BB3774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3774" w:rsidRPr="00147CD1" w:rsidRDefault="00BB3774">
            <w:pPr>
              <w:snapToGrid w:val="0"/>
              <w:jc w:val="center"/>
              <w:rPr>
                <w:szCs w:val="28"/>
              </w:rPr>
            </w:pPr>
            <w:r w:rsidRPr="00147CD1">
              <w:rPr>
                <w:szCs w:val="28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3774" w:rsidRPr="00147CD1" w:rsidRDefault="00BB3774">
            <w:pPr>
              <w:snapToGrid w:val="0"/>
              <w:jc w:val="center"/>
              <w:rPr>
                <w:szCs w:val="28"/>
              </w:rPr>
            </w:pPr>
            <w:r w:rsidRPr="00147CD1">
              <w:rPr>
                <w:szCs w:val="28"/>
              </w:rPr>
              <w:t>Мероприятие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3774" w:rsidRPr="00147CD1" w:rsidRDefault="00BB3774">
            <w:pPr>
              <w:snapToGrid w:val="0"/>
              <w:jc w:val="center"/>
              <w:rPr>
                <w:szCs w:val="28"/>
              </w:rPr>
            </w:pPr>
            <w:r w:rsidRPr="00147CD1">
              <w:rPr>
                <w:szCs w:val="28"/>
              </w:rPr>
              <w:t>Ответственные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774" w:rsidRPr="00147CD1" w:rsidRDefault="00BB3774">
            <w:pPr>
              <w:snapToGrid w:val="0"/>
              <w:jc w:val="center"/>
              <w:rPr>
                <w:szCs w:val="28"/>
              </w:rPr>
            </w:pPr>
            <w:r w:rsidRPr="00147CD1">
              <w:rPr>
                <w:szCs w:val="28"/>
              </w:rPr>
              <w:t xml:space="preserve">Срок </w:t>
            </w:r>
          </w:p>
          <w:p w:rsidR="00BB3774" w:rsidRPr="00147CD1" w:rsidRDefault="00BB3774">
            <w:pPr>
              <w:snapToGrid w:val="0"/>
              <w:jc w:val="center"/>
              <w:rPr>
                <w:szCs w:val="28"/>
              </w:rPr>
            </w:pPr>
            <w:r w:rsidRPr="00147CD1">
              <w:rPr>
                <w:szCs w:val="28"/>
              </w:rPr>
              <w:t>исполнения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Информационно-методическое и аналитическое обеспечение работы по организации отдыха, оздоровления и занятости детей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БУ СО ВО «Ком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плексный центр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циального обслужи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 населения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кольского района» (по согласованию)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В течение года</w:t>
            </w:r>
          </w:p>
          <w:p w:rsidR="003A2A6A" w:rsidRPr="000B354B" w:rsidRDefault="003A2A6A" w:rsidP="00616758">
            <w:pPr>
              <w:jc w:val="center"/>
              <w:rPr>
                <w:szCs w:val="28"/>
              </w:rPr>
            </w:pP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Разработка</w:t>
            </w:r>
            <w:r w:rsidR="003358E6">
              <w:rPr>
                <w:szCs w:val="28"/>
              </w:rPr>
              <w:t> </w:t>
            </w:r>
            <w:r w:rsidRPr="000B354B">
              <w:rPr>
                <w:szCs w:val="28"/>
              </w:rPr>
              <w:t>районной</w:t>
            </w:r>
            <w:r w:rsidR="003358E6">
              <w:rPr>
                <w:szCs w:val="28"/>
              </w:rPr>
              <w:t> </w:t>
            </w:r>
            <w:r w:rsidRPr="000B354B">
              <w:rPr>
                <w:szCs w:val="28"/>
              </w:rPr>
              <w:t>норматив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но-правовой базы  летнего отдыха, оздоровления и занятости детей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БУ СО ВО «Ком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плексный центр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циального обслужи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 населения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кольского района» (по согласованию)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Январь-</w:t>
            </w:r>
          </w:p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апрель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Организация  лагерей с днев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ным пребыванием для детей, находящихся в трудной жиз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ненной ситуации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БУ СО ВО «Ком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плексный центр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циального обслужи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 населения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кольского района» (по согласованию)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Март,</w:t>
            </w:r>
            <w:r w:rsidR="00CF53FF">
              <w:rPr>
                <w:szCs w:val="28"/>
              </w:rPr>
              <w:t xml:space="preserve"> июнь,</w:t>
            </w:r>
            <w:r w:rsidRPr="000B354B">
              <w:rPr>
                <w:szCs w:val="28"/>
              </w:rPr>
              <w:t xml:space="preserve"> июль, октябрь</w:t>
            </w:r>
            <w:r>
              <w:rPr>
                <w:szCs w:val="28"/>
              </w:rPr>
              <w:t>-ноябрь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color w:val="FF0000"/>
                <w:szCs w:val="28"/>
              </w:rPr>
            </w:pPr>
            <w:r w:rsidRPr="000B354B">
              <w:rPr>
                <w:szCs w:val="28"/>
              </w:rPr>
              <w:t>4</w:t>
            </w:r>
            <w:r w:rsidRPr="000B354B">
              <w:rPr>
                <w:color w:val="FF0000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Организация лагеря с дневным пребыванием для детей-инва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лидов и детей с ограниченными возможностями здоровья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БУ СО ВО «Ком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плексный центр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циального обслужи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 населения Со</w:t>
            </w:r>
            <w:r w:rsidR="00A503BE">
              <w:rPr>
                <w:szCs w:val="28"/>
              </w:rPr>
              <w:t>-</w:t>
            </w:r>
            <w:r w:rsidRPr="000B354B">
              <w:rPr>
                <w:szCs w:val="28"/>
              </w:rPr>
              <w:t>кольского района» (по согласованию)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Июнь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Организация и проведение лагерей с дневным пребыва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нием на базе учреждений образования</w:t>
            </w:r>
            <w:r>
              <w:rPr>
                <w:szCs w:val="28"/>
              </w:rPr>
              <w:t xml:space="preserve">, культуры </w:t>
            </w:r>
            <w:r w:rsidRPr="000B354B">
              <w:rPr>
                <w:szCs w:val="28"/>
              </w:rPr>
              <w:t xml:space="preserve">и </w:t>
            </w:r>
            <w:r>
              <w:rPr>
                <w:szCs w:val="28"/>
              </w:rPr>
              <w:t>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Управление образо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</w:t>
            </w:r>
            <w:r w:rsidR="00A503BE">
              <w:rPr>
                <w:szCs w:val="28"/>
              </w:rPr>
              <w:t xml:space="preserve"> Сокольского му</w:t>
            </w:r>
            <w:r w:rsidR="003358E6">
              <w:rPr>
                <w:szCs w:val="28"/>
              </w:rPr>
              <w:t>-</w:t>
            </w:r>
            <w:r w:rsidR="00A503BE">
              <w:rPr>
                <w:szCs w:val="28"/>
              </w:rPr>
              <w:t>ниципального округа</w:t>
            </w:r>
            <w:r w:rsidRPr="000B354B">
              <w:rPr>
                <w:szCs w:val="28"/>
              </w:rPr>
              <w:t>, Упр</w:t>
            </w:r>
            <w:r w:rsidR="00151E83">
              <w:rPr>
                <w:szCs w:val="28"/>
              </w:rPr>
              <w:t>авление культуры, спорта, молодё</w:t>
            </w:r>
            <w:r w:rsidRPr="000B354B">
              <w:rPr>
                <w:szCs w:val="28"/>
              </w:rPr>
              <w:t xml:space="preserve">жной политики и туризма </w:t>
            </w:r>
            <w:r w:rsidR="00A503BE">
              <w:rPr>
                <w:szCs w:val="28"/>
              </w:rPr>
              <w:lastRenderedPageBreak/>
              <w:t>Сокольского муници</w:t>
            </w:r>
            <w:r w:rsidR="003358E6">
              <w:rPr>
                <w:szCs w:val="28"/>
              </w:rPr>
              <w:t>-</w:t>
            </w:r>
            <w:r w:rsidR="00A503BE">
              <w:rPr>
                <w:szCs w:val="28"/>
              </w:rPr>
              <w:t>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lastRenderedPageBreak/>
              <w:t>Июнь</w:t>
            </w:r>
            <w:r>
              <w:rPr>
                <w:szCs w:val="28"/>
              </w:rPr>
              <w:t>,</w:t>
            </w:r>
            <w:r w:rsidR="00142338">
              <w:rPr>
                <w:szCs w:val="28"/>
              </w:rPr>
              <w:t xml:space="preserve"> июль, </w:t>
            </w:r>
            <w:r>
              <w:rPr>
                <w:szCs w:val="28"/>
              </w:rPr>
              <w:t xml:space="preserve"> август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CF53FF" w:rsidP="003358E6">
            <w:pPr>
              <w:snapToGrid w:val="0"/>
              <w:jc w:val="both"/>
              <w:rPr>
                <w:szCs w:val="28"/>
              </w:rPr>
            </w:pPr>
            <w:r w:rsidRPr="00CF53FF">
              <w:rPr>
                <w:szCs w:val="28"/>
              </w:rPr>
              <w:t>Организация и проведение профильных сборов на базе учреждений образования, куль</w:t>
            </w:r>
            <w:r w:rsidR="003358E6">
              <w:rPr>
                <w:szCs w:val="28"/>
              </w:rPr>
              <w:t>-</w:t>
            </w:r>
            <w:r w:rsidRPr="00CF53FF">
              <w:rPr>
                <w:szCs w:val="28"/>
              </w:rPr>
              <w:t>туры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Управление образо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</w:t>
            </w:r>
            <w:r w:rsidR="00A503BE">
              <w:rPr>
                <w:szCs w:val="28"/>
              </w:rPr>
              <w:t xml:space="preserve"> Сокольского му</w:t>
            </w:r>
            <w:r w:rsidR="003358E6">
              <w:rPr>
                <w:szCs w:val="28"/>
              </w:rPr>
              <w:t>-</w:t>
            </w:r>
            <w:r w:rsidR="00A503BE">
              <w:rPr>
                <w:szCs w:val="28"/>
              </w:rPr>
              <w:t>ниципального округа</w:t>
            </w:r>
            <w:r w:rsidRPr="000B354B">
              <w:rPr>
                <w:szCs w:val="28"/>
              </w:rPr>
              <w:t>, Упр</w:t>
            </w:r>
            <w:r w:rsidR="00151E83">
              <w:rPr>
                <w:szCs w:val="28"/>
              </w:rPr>
              <w:t>авление культуры, спорта, молодё</w:t>
            </w:r>
            <w:r w:rsidRPr="000B354B">
              <w:rPr>
                <w:szCs w:val="28"/>
              </w:rPr>
              <w:t xml:space="preserve">жной политики и туризма </w:t>
            </w:r>
            <w:r w:rsidR="00A503BE">
              <w:rPr>
                <w:szCs w:val="28"/>
              </w:rPr>
              <w:t>Сокольского муници</w:t>
            </w:r>
            <w:r w:rsidR="003358E6">
              <w:rPr>
                <w:szCs w:val="28"/>
              </w:rPr>
              <w:t>-</w:t>
            </w:r>
            <w:r w:rsidR="00A503BE">
              <w:rPr>
                <w:szCs w:val="28"/>
              </w:rPr>
              <w:t>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CF53FF" w:rsidP="00616758">
            <w:pPr>
              <w:snapToGrid w:val="0"/>
              <w:jc w:val="center"/>
              <w:rPr>
                <w:szCs w:val="28"/>
              </w:rPr>
            </w:pPr>
            <w:r w:rsidRPr="00CF53FF">
              <w:rPr>
                <w:szCs w:val="28"/>
              </w:rPr>
              <w:t>Май, июнь, июль, август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Организация культурн</w:t>
            </w:r>
            <w:r>
              <w:rPr>
                <w:szCs w:val="28"/>
              </w:rPr>
              <w:t>о-мас</w:t>
            </w:r>
            <w:r w:rsidR="003358E6">
              <w:rPr>
                <w:szCs w:val="28"/>
              </w:rPr>
              <w:t>-</w:t>
            </w:r>
            <w:r>
              <w:rPr>
                <w:szCs w:val="28"/>
              </w:rPr>
              <w:t xml:space="preserve">совых и спортивных </w:t>
            </w:r>
            <w:r w:rsidRPr="000B354B">
              <w:rPr>
                <w:szCs w:val="28"/>
              </w:rPr>
              <w:t>меропри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ятий с детьми в период оздоровительной кампании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Упра</w:t>
            </w:r>
            <w:r w:rsidR="00151E83">
              <w:rPr>
                <w:szCs w:val="28"/>
              </w:rPr>
              <w:t>вление  культуры, спорта, молодё</w:t>
            </w:r>
            <w:r w:rsidRPr="000B354B">
              <w:rPr>
                <w:szCs w:val="28"/>
              </w:rPr>
              <w:t xml:space="preserve">жной политики и туризма </w:t>
            </w:r>
            <w:r w:rsidR="00A503BE">
              <w:rPr>
                <w:szCs w:val="28"/>
              </w:rPr>
              <w:t>Сокольского муници</w:t>
            </w:r>
            <w:r w:rsidR="003358E6">
              <w:rPr>
                <w:szCs w:val="28"/>
              </w:rPr>
              <w:t>-</w:t>
            </w:r>
            <w:r w:rsidR="00A503BE">
              <w:rPr>
                <w:szCs w:val="28"/>
              </w:rPr>
              <w:t>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Июнь, июль, август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Организация охраны общест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венного порядка</w:t>
            </w:r>
            <w:r>
              <w:rPr>
                <w:szCs w:val="28"/>
              </w:rPr>
              <w:t xml:space="preserve">, </w:t>
            </w:r>
            <w:r w:rsidRPr="000B354B">
              <w:rPr>
                <w:szCs w:val="28"/>
              </w:rPr>
              <w:t xml:space="preserve">личной безопасности детей </w:t>
            </w:r>
            <w:r>
              <w:rPr>
                <w:szCs w:val="28"/>
              </w:rPr>
              <w:t xml:space="preserve">при проведении массовых </w:t>
            </w:r>
            <w:r w:rsidRPr="000B354B">
              <w:rPr>
                <w:szCs w:val="28"/>
              </w:rPr>
              <w:t>меропри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ятий с детьми в период оздоровительной кампании, сопровождения организованных групп детей в пути следования к месту отдыха и обратно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МО МВД России «Со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кольский» (по согласо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Июнь, июль,</w:t>
            </w:r>
          </w:p>
          <w:p w:rsidR="003A2A6A" w:rsidRPr="000B354B" w:rsidRDefault="003A2A6A" w:rsidP="00616758">
            <w:pPr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август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Проведение совещаний по ос</w:t>
            </w:r>
            <w:r>
              <w:rPr>
                <w:szCs w:val="28"/>
              </w:rPr>
              <w:t>новным направлениям ЛОК-2024</w:t>
            </w:r>
            <w:r w:rsidRPr="000B354B">
              <w:rPr>
                <w:szCs w:val="28"/>
              </w:rPr>
              <w:t xml:space="preserve"> г.</w:t>
            </w:r>
            <w:r>
              <w:rPr>
                <w:szCs w:val="28"/>
              </w:rPr>
              <w:t>,</w:t>
            </w:r>
            <w:r w:rsidRPr="000B354B">
              <w:rPr>
                <w:szCs w:val="28"/>
              </w:rPr>
              <w:t xml:space="preserve"> по охране жизни и </w:t>
            </w:r>
            <w:r>
              <w:rPr>
                <w:szCs w:val="28"/>
              </w:rPr>
              <w:t>здоровья детей в период ЛОК-2024</w:t>
            </w:r>
            <w:r w:rsidRPr="000B354B">
              <w:rPr>
                <w:szCs w:val="28"/>
              </w:rPr>
              <w:t xml:space="preserve"> г. и школьных каникул:</w:t>
            </w:r>
          </w:p>
          <w:p w:rsidR="003A2A6A" w:rsidRPr="000B354B" w:rsidRDefault="003A2A6A" w:rsidP="003358E6">
            <w:pPr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-</w:t>
            </w:r>
            <w:r w:rsidR="00616758">
              <w:rPr>
                <w:szCs w:val="28"/>
              </w:rPr>
              <w:t> </w:t>
            </w:r>
            <w:r w:rsidRPr="000B354B">
              <w:rPr>
                <w:szCs w:val="28"/>
              </w:rPr>
              <w:t>руководителей</w:t>
            </w:r>
            <w:r w:rsidR="00616758">
              <w:rPr>
                <w:szCs w:val="28"/>
              </w:rPr>
              <w:t xml:space="preserve"> </w:t>
            </w:r>
            <w:r w:rsidRPr="000B354B">
              <w:rPr>
                <w:szCs w:val="28"/>
              </w:rPr>
              <w:t>общеобразова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тельных учреждений, учреж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дений дополнительного образо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вания, учреждений культуры  и спорта;</w:t>
            </w:r>
          </w:p>
          <w:p w:rsidR="003A2A6A" w:rsidRPr="000B354B" w:rsidRDefault="003A2A6A" w:rsidP="00616758">
            <w:pPr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-</w:t>
            </w:r>
            <w:r w:rsidR="00616758">
              <w:rPr>
                <w:szCs w:val="28"/>
              </w:rPr>
              <w:t> </w:t>
            </w:r>
            <w:r w:rsidRPr="000B354B">
              <w:rPr>
                <w:szCs w:val="28"/>
              </w:rPr>
              <w:t>начальников лагерей с дневным пребыванием детей и профильных сборов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Управление образо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вания</w:t>
            </w:r>
            <w:r w:rsidR="00A503BE">
              <w:rPr>
                <w:szCs w:val="28"/>
              </w:rPr>
              <w:t xml:space="preserve"> Сокольского му</w:t>
            </w:r>
            <w:r w:rsidR="003358E6">
              <w:rPr>
                <w:szCs w:val="28"/>
              </w:rPr>
              <w:t>-</w:t>
            </w:r>
            <w:r w:rsidR="00A503BE">
              <w:rPr>
                <w:szCs w:val="28"/>
              </w:rPr>
              <w:t>ниципального округа</w:t>
            </w:r>
            <w:r w:rsidRPr="000B354B">
              <w:rPr>
                <w:szCs w:val="28"/>
              </w:rPr>
              <w:t>,</w:t>
            </w:r>
          </w:p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Упр</w:t>
            </w:r>
            <w:r w:rsidR="00151E83">
              <w:rPr>
                <w:szCs w:val="28"/>
              </w:rPr>
              <w:t>авление культуры, спорта, молодё</w:t>
            </w:r>
            <w:r w:rsidRPr="000B354B">
              <w:rPr>
                <w:szCs w:val="28"/>
              </w:rPr>
              <w:t xml:space="preserve">жной политики и туризма </w:t>
            </w:r>
            <w:r w:rsidR="00A503BE">
              <w:rPr>
                <w:szCs w:val="28"/>
              </w:rPr>
              <w:t>Сокольского муници</w:t>
            </w:r>
            <w:r w:rsidR="003358E6">
              <w:rPr>
                <w:szCs w:val="28"/>
              </w:rPr>
              <w:t>-</w:t>
            </w:r>
            <w:r w:rsidR="00A503BE">
              <w:rPr>
                <w:szCs w:val="28"/>
              </w:rPr>
              <w:t>пального округа,</w:t>
            </w:r>
            <w:r w:rsidR="003358E6">
              <w:rPr>
                <w:szCs w:val="28"/>
              </w:rPr>
              <w:t> </w:t>
            </w:r>
            <w:r w:rsidRPr="000B354B">
              <w:rPr>
                <w:szCs w:val="28"/>
              </w:rPr>
              <w:t xml:space="preserve">ОНД </w:t>
            </w:r>
            <w:r>
              <w:rPr>
                <w:szCs w:val="28"/>
              </w:rPr>
              <w:t xml:space="preserve">и ПР </w:t>
            </w:r>
            <w:r w:rsidRPr="000B354B">
              <w:rPr>
                <w:szCs w:val="28"/>
              </w:rPr>
              <w:t>по Сокольскому округу</w:t>
            </w:r>
            <w:r w:rsidR="003358E6">
              <w:rPr>
                <w:szCs w:val="28"/>
              </w:rPr>
              <w:t> </w:t>
            </w:r>
            <w:r w:rsidRPr="000B354B">
              <w:rPr>
                <w:szCs w:val="28"/>
              </w:rPr>
              <w:t>и</w:t>
            </w:r>
            <w:r w:rsidR="003358E6">
              <w:rPr>
                <w:szCs w:val="28"/>
              </w:rPr>
              <w:t> </w:t>
            </w:r>
            <w:r w:rsidRPr="000B354B">
              <w:rPr>
                <w:szCs w:val="28"/>
              </w:rPr>
              <w:t>Усть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Кубинс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 xml:space="preserve">кому </w:t>
            </w:r>
            <w:r>
              <w:rPr>
                <w:szCs w:val="28"/>
              </w:rPr>
              <w:t>район</w:t>
            </w:r>
            <w:r w:rsidRPr="000B354B">
              <w:rPr>
                <w:szCs w:val="28"/>
              </w:rPr>
              <w:t>ам (по согласованию),</w:t>
            </w:r>
            <w:r w:rsidR="003358E6">
              <w:rPr>
                <w:szCs w:val="28"/>
              </w:rPr>
              <w:t xml:space="preserve">  </w:t>
            </w:r>
            <w:r w:rsidRPr="000B354B">
              <w:rPr>
                <w:szCs w:val="28"/>
              </w:rPr>
              <w:t>терри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ториальный отдел Управления Роспотреб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надзора (по согласо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ванию),</w:t>
            </w:r>
            <w:r w:rsidR="003358E6">
              <w:rPr>
                <w:szCs w:val="28"/>
              </w:rPr>
              <w:t> </w:t>
            </w:r>
            <w:r w:rsidRPr="000B354B">
              <w:rPr>
                <w:szCs w:val="28"/>
              </w:rPr>
              <w:t>БУ СО ВО «</w:t>
            </w:r>
            <w:r>
              <w:rPr>
                <w:szCs w:val="28"/>
              </w:rPr>
              <w:t xml:space="preserve">КЦСОН </w:t>
            </w:r>
            <w:r w:rsidRPr="000B354B">
              <w:rPr>
                <w:szCs w:val="28"/>
              </w:rPr>
              <w:t>Сокольского района»</w:t>
            </w:r>
            <w:r w:rsidR="003358E6">
              <w:rPr>
                <w:szCs w:val="28"/>
              </w:rPr>
              <w:t xml:space="preserve">  </w:t>
            </w:r>
            <w:r w:rsidRPr="000B354B">
              <w:rPr>
                <w:szCs w:val="28"/>
              </w:rPr>
              <w:t>(по</w:t>
            </w:r>
            <w:r w:rsidR="003358E6">
              <w:rPr>
                <w:szCs w:val="28"/>
              </w:rPr>
              <w:t> </w:t>
            </w:r>
            <w:r w:rsidRPr="000B354B">
              <w:rPr>
                <w:szCs w:val="28"/>
              </w:rPr>
              <w:t>согласова</w:t>
            </w:r>
            <w:r w:rsidR="003358E6">
              <w:rPr>
                <w:szCs w:val="28"/>
              </w:rPr>
              <w:t>-</w:t>
            </w:r>
            <w:r w:rsidRPr="000B354B">
              <w:rPr>
                <w:szCs w:val="28"/>
              </w:rPr>
              <w:t>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В течение года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lastRenderedPageBreak/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Организация временной заня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тости несовершеннолетних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</w:t>
            </w:r>
            <w:r>
              <w:rPr>
                <w:szCs w:val="28"/>
              </w:rPr>
              <w:t>ЗН</w:t>
            </w:r>
            <w:r w:rsidRPr="000B354B">
              <w:rPr>
                <w:szCs w:val="28"/>
              </w:rPr>
              <w:t xml:space="preserve"> по Сокольскому округу КУ ВО «Ц</w:t>
            </w:r>
            <w:r>
              <w:rPr>
                <w:szCs w:val="28"/>
              </w:rPr>
              <w:t>ЗН</w:t>
            </w:r>
            <w:r w:rsidRPr="000B354B">
              <w:rPr>
                <w:szCs w:val="28"/>
              </w:rPr>
              <w:t xml:space="preserve"> Вологодской области» (по согласованию)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В течение года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 xml:space="preserve">Участие в областном конкурсе «Горизонты лета»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Районная межведом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ственная комиссия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А</w:t>
            </w:r>
            <w:r>
              <w:rPr>
                <w:szCs w:val="28"/>
              </w:rPr>
              <w:t>вгуст</w:t>
            </w:r>
            <w:r w:rsidRPr="000B354B">
              <w:rPr>
                <w:szCs w:val="28"/>
              </w:rPr>
              <w:t xml:space="preserve"> –</w:t>
            </w:r>
          </w:p>
          <w:p w:rsidR="003A2A6A" w:rsidRPr="000B354B" w:rsidRDefault="003A2A6A" w:rsidP="00616758">
            <w:pPr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ноябрь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Организация работы по профилактике дорожно-транс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портного травматизма детей в летний период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Начальники оздоро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вительных учреждений (по согласованию), МО МВД России «Сокольс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кий» (по согласованию)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Июнь –</w:t>
            </w:r>
          </w:p>
          <w:p w:rsidR="003A2A6A" w:rsidRPr="000B354B" w:rsidRDefault="003A2A6A" w:rsidP="00616758">
            <w:pPr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август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Освещение хода оздоро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вительной кампании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 xml:space="preserve">АНО «Редакция газеты «Сокольская правда» </w:t>
            </w:r>
          </w:p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(по согласованию),</w:t>
            </w:r>
          </w:p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Пресс-служба Администрации СМО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В течение года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Подготовка аналитической справки о проведении оздоро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>вительной кампании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БУ СО ВО «</w:t>
            </w:r>
            <w:r>
              <w:rPr>
                <w:szCs w:val="28"/>
              </w:rPr>
              <w:t xml:space="preserve">КЦСОН </w:t>
            </w:r>
            <w:r w:rsidRPr="000B354B">
              <w:rPr>
                <w:szCs w:val="28"/>
              </w:rPr>
              <w:t>Сокольского района» (по согласованию)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октябрь</w:t>
            </w:r>
          </w:p>
        </w:tc>
      </w:tr>
      <w:tr w:rsidR="003A2A6A" w:rsidRPr="00EC1F8A" w:rsidTr="003358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A2A6A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3358E6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Проведение итогового сове</w:t>
            </w:r>
            <w:r w:rsidR="00616758">
              <w:rPr>
                <w:szCs w:val="28"/>
              </w:rPr>
              <w:t>-</w:t>
            </w:r>
            <w:r w:rsidRPr="000B354B">
              <w:rPr>
                <w:szCs w:val="28"/>
              </w:rPr>
              <w:t xml:space="preserve">щания по оздоровительной кампании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2A6A" w:rsidRPr="000B354B" w:rsidRDefault="003A2A6A" w:rsidP="00A503BE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Районная межведомственная комиссия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6A" w:rsidRPr="000B354B" w:rsidRDefault="003A2A6A" w:rsidP="00616758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октябрь</w:t>
            </w:r>
          </w:p>
        </w:tc>
      </w:tr>
    </w:tbl>
    <w:p w:rsidR="00BB3774" w:rsidRPr="008320FA" w:rsidRDefault="00BB3774" w:rsidP="00BB3774">
      <w:pPr>
        <w:rPr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    </w:t>
      </w:r>
      <w:r w:rsidR="008320FA">
        <w:rPr>
          <w:color w:val="FF0000"/>
          <w:szCs w:val="28"/>
        </w:rPr>
        <w:t xml:space="preserve">                                                     </w:t>
      </w:r>
      <w:r w:rsidR="008320FA" w:rsidRPr="008320FA">
        <w:rPr>
          <w:szCs w:val="28"/>
        </w:rPr>
        <w:t>»</w:t>
      </w:r>
    </w:p>
    <w:p w:rsidR="00852855" w:rsidRPr="00726A0F" w:rsidRDefault="00BF3388" w:rsidP="00144F5C">
      <w:pPr>
        <w:jc w:val="both"/>
        <w:rPr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                                                 </w:t>
      </w: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A2A6A" w:rsidRDefault="003A2A6A" w:rsidP="00144F5C">
      <w:pPr>
        <w:jc w:val="both"/>
        <w:rPr>
          <w:color w:val="FF0000"/>
          <w:szCs w:val="28"/>
        </w:rPr>
      </w:pPr>
    </w:p>
    <w:p w:rsidR="00391543" w:rsidRPr="00391543" w:rsidRDefault="00391543" w:rsidP="00391543">
      <w:pPr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8320FA">
        <w:rPr>
          <w:szCs w:val="28"/>
        </w:rPr>
        <w:t>2</w:t>
      </w:r>
    </w:p>
    <w:p w:rsidR="00391543" w:rsidRPr="00391543" w:rsidRDefault="00391543" w:rsidP="00391543">
      <w:pPr>
        <w:jc w:val="right"/>
        <w:rPr>
          <w:szCs w:val="28"/>
        </w:rPr>
      </w:pPr>
      <w:r w:rsidRPr="00391543">
        <w:rPr>
          <w:szCs w:val="28"/>
        </w:rPr>
        <w:t xml:space="preserve">                                                            к постановлению Администрации   </w:t>
      </w:r>
      <w:r>
        <w:rPr>
          <w:szCs w:val="28"/>
        </w:rPr>
        <w:t>округа</w:t>
      </w:r>
      <w:r w:rsidRPr="00391543">
        <w:rPr>
          <w:szCs w:val="28"/>
        </w:rPr>
        <w:t xml:space="preserve"> </w:t>
      </w:r>
    </w:p>
    <w:p w:rsidR="00391543" w:rsidRPr="00391543" w:rsidRDefault="00391543" w:rsidP="00391543">
      <w:pPr>
        <w:jc w:val="right"/>
        <w:rPr>
          <w:szCs w:val="28"/>
        </w:rPr>
      </w:pPr>
      <w:r w:rsidRPr="00391543">
        <w:rPr>
          <w:szCs w:val="28"/>
        </w:rPr>
        <w:t xml:space="preserve">                                                                            от </w:t>
      </w:r>
      <w:r w:rsidR="001D4AFC">
        <w:rPr>
          <w:szCs w:val="28"/>
        </w:rPr>
        <w:t>02.04.2024 № 361</w:t>
      </w:r>
    </w:p>
    <w:p w:rsidR="00391543" w:rsidRPr="00391543" w:rsidRDefault="00391543" w:rsidP="00391543">
      <w:pPr>
        <w:jc w:val="right"/>
        <w:rPr>
          <w:szCs w:val="28"/>
        </w:rPr>
      </w:pPr>
      <w:r w:rsidRPr="00391543">
        <w:rPr>
          <w:szCs w:val="28"/>
        </w:rPr>
        <w:t xml:space="preserve">                            </w:t>
      </w:r>
      <w:r>
        <w:rPr>
          <w:szCs w:val="28"/>
        </w:rPr>
        <w:t xml:space="preserve">                    </w:t>
      </w:r>
      <w:r w:rsidR="008320FA">
        <w:rPr>
          <w:szCs w:val="28"/>
        </w:rPr>
        <w:t>«</w:t>
      </w:r>
      <w:r>
        <w:rPr>
          <w:szCs w:val="28"/>
        </w:rPr>
        <w:t>Приложение 4</w:t>
      </w:r>
    </w:p>
    <w:p w:rsidR="00D8144B" w:rsidRPr="00D8144B" w:rsidRDefault="00D8144B" w:rsidP="00D8144B">
      <w:pPr>
        <w:jc w:val="right"/>
        <w:rPr>
          <w:szCs w:val="28"/>
        </w:rPr>
      </w:pPr>
      <w:r w:rsidRPr="00D8144B">
        <w:rPr>
          <w:szCs w:val="28"/>
        </w:rPr>
        <w:t>УТВЕРЖДЕНА</w:t>
      </w:r>
    </w:p>
    <w:p w:rsidR="00D8144B" w:rsidRPr="00D8144B" w:rsidRDefault="00D8144B" w:rsidP="00D8144B">
      <w:pPr>
        <w:jc w:val="right"/>
        <w:rPr>
          <w:szCs w:val="28"/>
        </w:rPr>
      </w:pPr>
      <w:r w:rsidRPr="00D8144B">
        <w:rPr>
          <w:szCs w:val="28"/>
        </w:rPr>
        <w:t>постановлением Администрации округа</w:t>
      </w:r>
    </w:p>
    <w:p w:rsidR="00391543" w:rsidRDefault="00391543" w:rsidP="00391543">
      <w:pPr>
        <w:jc w:val="right"/>
        <w:rPr>
          <w:szCs w:val="28"/>
        </w:rPr>
      </w:pPr>
      <w:r w:rsidRPr="00391543">
        <w:rPr>
          <w:szCs w:val="28"/>
        </w:rPr>
        <w:t xml:space="preserve">           </w:t>
      </w:r>
      <w:r w:rsidR="00824779">
        <w:rPr>
          <w:szCs w:val="28"/>
        </w:rPr>
        <w:t>от 19.04.2023 № 534</w:t>
      </w:r>
    </w:p>
    <w:p w:rsidR="00732BE3" w:rsidRPr="00EC1F8A" w:rsidRDefault="00732BE3" w:rsidP="00391543">
      <w:pPr>
        <w:jc w:val="right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</w:t>
      </w:r>
    </w:p>
    <w:p w:rsidR="0023776D" w:rsidRPr="0023776D" w:rsidRDefault="0023776D" w:rsidP="0023776D">
      <w:pPr>
        <w:jc w:val="center"/>
        <w:rPr>
          <w:szCs w:val="28"/>
        </w:rPr>
      </w:pPr>
      <w:r w:rsidRPr="0023776D">
        <w:rPr>
          <w:szCs w:val="28"/>
        </w:rPr>
        <w:t>Организация лагерей с дневным пребыванием для детей, находящихся в трудной жизненной ситуации, в Сокольском муниципальном округе</w:t>
      </w:r>
    </w:p>
    <w:p w:rsidR="00732BE3" w:rsidRDefault="0023776D" w:rsidP="0023776D">
      <w:pPr>
        <w:jc w:val="center"/>
        <w:rPr>
          <w:szCs w:val="28"/>
        </w:rPr>
      </w:pPr>
      <w:r w:rsidRPr="0023776D">
        <w:rPr>
          <w:szCs w:val="28"/>
        </w:rPr>
        <w:t>в 2024 году</w:t>
      </w:r>
    </w:p>
    <w:p w:rsidR="0023776D" w:rsidRPr="00EC1F8A" w:rsidRDefault="0023776D" w:rsidP="0023776D">
      <w:pPr>
        <w:jc w:val="center"/>
        <w:rPr>
          <w:color w:val="FF0000"/>
          <w:szCs w:val="28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1843"/>
        <w:gridCol w:w="1701"/>
        <w:gridCol w:w="2977"/>
      </w:tblGrid>
      <w:tr w:rsidR="0023776D" w:rsidRPr="00EC1F8A" w:rsidTr="00EB69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18290B" w:rsidRDefault="0023776D" w:rsidP="0023776D">
            <w:pPr>
              <w:snapToGrid w:val="0"/>
              <w:ind w:right="72"/>
              <w:jc w:val="center"/>
              <w:rPr>
                <w:color w:val="000000" w:themeColor="text1"/>
                <w:szCs w:val="28"/>
              </w:rPr>
            </w:pPr>
            <w:r w:rsidRPr="0018290B">
              <w:rPr>
                <w:color w:val="000000" w:themeColor="text1"/>
                <w:szCs w:val="28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Лагерь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Количество</w:t>
            </w:r>
          </w:p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 xml:space="preserve"> детей в смене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 xml:space="preserve">Сроки </w:t>
            </w:r>
          </w:p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проведения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Учреждение</w:t>
            </w:r>
            <w:r>
              <w:rPr>
                <w:color w:val="000000"/>
                <w:szCs w:val="28"/>
              </w:rPr>
              <w:t>,</w:t>
            </w:r>
            <w:r w:rsidRPr="000B354B">
              <w:rPr>
                <w:color w:val="000000"/>
                <w:szCs w:val="28"/>
              </w:rPr>
              <w:t xml:space="preserve"> на базе  которого функционирует лагерь</w:t>
            </w:r>
          </w:p>
        </w:tc>
      </w:tr>
      <w:tr w:rsidR="0023776D" w:rsidRPr="00EC1F8A" w:rsidTr="00EB6985">
        <w:trPr>
          <w:trHeight w:val="9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EC1F8A" w:rsidRDefault="0023776D" w:rsidP="0023776D">
            <w:pPr>
              <w:numPr>
                <w:ilvl w:val="0"/>
                <w:numId w:val="1"/>
              </w:numPr>
              <w:snapToGrid w:val="0"/>
              <w:ind w:left="540" w:hanging="360"/>
              <w:jc w:val="center"/>
              <w:rPr>
                <w:color w:val="FF0000"/>
                <w:szCs w:val="28"/>
              </w:rPr>
            </w:pPr>
            <w:r w:rsidRPr="00EC1F8A">
              <w:rPr>
                <w:color w:val="FF0000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1D4AFC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Лагерь для под</w:t>
            </w:r>
            <w:r w:rsidR="001D4AFC">
              <w:rPr>
                <w:szCs w:val="28"/>
              </w:rPr>
              <w:t>-</w:t>
            </w:r>
            <w:r w:rsidRPr="000B354B">
              <w:rPr>
                <w:szCs w:val="28"/>
              </w:rPr>
              <w:t>ростков, находя</w:t>
            </w:r>
            <w:r w:rsidR="001D4AFC">
              <w:rPr>
                <w:szCs w:val="28"/>
              </w:rPr>
              <w:t>-</w:t>
            </w:r>
            <w:r w:rsidRPr="000B354B">
              <w:rPr>
                <w:szCs w:val="28"/>
              </w:rPr>
              <w:t>щихся в трудной жизненной ситу</w:t>
            </w:r>
            <w:r w:rsidR="001D4AFC">
              <w:rPr>
                <w:szCs w:val="28"/>
              </w:rPr>
              <w:t>-</w:t>
            </w:r>
            <w:r w:rsidRPr="000B354B">
              <w:rPr>
                <w:szCs w:val="28"/>
              </w:rPr>
              <w:t>ации, «Солнышко»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25</w:t>
            </w: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25</w:t>
            </w: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март</w:t>
            </w: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июль</w:t>
            </w: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октябрь</w:t>
            </w:r>
            <w:r>
              <w:rPr>
                <w:szCs w:val="28"/>
              </w:rPr>
              <w:t>-ноябрь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776D" w:rsidRPr="000B354B" w:rsidRDefault="0023776D" w:rsidP="0023776D">
            <w:pPr>
              <w:snapToGrid w:val="0"/>
              <w:rPr>
                <w:szCs w:val="28"/>
              </w:rPr>
            </w:pPr>
            <w:r w:rsidRPr="000B354B">
              <w:rPr>
                <w:szCs w:val="28"/>
              </w:rPr>
              <w:t>БУ СО ВО «КЦСОН Сокольского района»</w:t>
            </w: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</w:p>
        </w:tc>
      </w:tr>
      <w:tr w:rsidR="0023776D" w:rsidRPr="00EC1F8A" w:rsidTr="00EB6985">
        <w:trPr>
          <w:trHeight w:val="19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EC1F8A" w:rsidRDefault="0023776D" w:rsidP="0023776D">
            <w:pPr>
              <w:numPr>
                <w:ilvl w:val="0"/>
                <w:numId w:val="1"/>
              </w:numPr>
              <w:snapToGrid w:val="0"/>
              <w:ind w:left="540" w:hanging="360"/>
              <w:jc w:val="center"/>
              <w:rPr>
                <w:color w:val="FF0000"/>
                <w:szCs w:val="28"/>
              </w:rPr>
            </w:pPr>
            <w:r w:rsidRPr="00EC1F8A">
              <w:rPr>
                <w:color w:val="FF0000"/>
                <w:szCs w:val="28"/>
              </w:rPr>
              <w:t>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1D4AFC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Лагерь для детей инвалидов и детей с ограниченными возможностями здоровья Улыбка»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БУ СО ВО «КЦСОН Сокольского</w:t>
            </w:r>
            <w:r>
              <w:rPr>
                <w:szCs w:val="28"/>
              </w:rPr>
              <w:t xml:space="preserve"> </w:t>
            </w:r>
            <w:r w:rsidRPr="000B354B">
              <w:rPr>
                <w:szCs w:val="28"/>
              </w:rPr>
              <w:t>района»</w:t>
            </w:r>
          </w:p>
        </w:tc>
      </w:tr>
      <w:tr w:rsidR="0023776D" w:rsidRPr="00EC1F8A" w:rsidTr="00EB6985">
        <w:trPr>
          <w:trHeight w:val="41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EC1F8A" w:rsidRDefault="0023776D" w:rsidP="0023776D">
            <w:pPr>
              <w:numPr>
                <w:ilvl w:val="0"/>
                <w:numId w:val="1"/>
              </w:numPr>
              <w:snapToGrid w:val="0"/>
              <w:ind w:left="540" w:hanging="360"/>
              <w:jc w:val="center"/>
              <w:rPr>
                <w:color w:val="FF0000"/>
                <w:szCs w:val="28"/>
              </w:rPr>
            </w:pPr>
            <w:r w:rsidRPr="00EC1F8A">
              <w:rPr>
                <w:color w:val="FF0000"/>
                <w:szCs w:val="28"/>
              </w:rPr>
              <w:t>3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1D4AFC">
            <w:pPr>
              <w:snapToGrid w:val="0"/>
              <w:jc w:val="both"/>
              <w:rPr>
                <w:szCs w:val="28"/>
              </w:rPr>
            </w:pPr>
            <w:r w:rsidRPr="000B354B">
              <w:rPr>
                <w:szCs w:val="28"/>
              </w:rPr>
              <w:t>Лагерь труда и отдыха для под</w:t>
            </w:r>
            <w:r w:rsidR="001D4AFC">
              <w:rPr>
                <w:szCs w:val="28"/>
              </w:rPr>
              <w:t>-</w:t>
            </w:r>
            <w:r w:rsidRPr="000B354B">
              <w:rPr>
                <w:szCs w:val="28"/>
              </w:rPr>
              <w:t>ростков, нахо</w:t>
            </w:r>
            <w:r w:rsidR="001D4AFC">
              <w:rPr>
                <w:szCs w:val="28"/>
              </w:rPr>
              <w:t>-</w:t>
            </w:r>
            <w:r w:rsidRPr="000B354B">
              <w:rPr>
                <w:szCs w:val="28"/>
              </w:rPr>
              <w:t>дящихся в трудной</w:t>
            </w:r>
            <w:r w:rsidR="001D4AFC">
              <w:rPr>
                <w:szCs w:val="28"/>
              </w:rPr>
              <w:t xml:space="preserve"> жизненной ситу-ации, «Меридиан»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июнь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76D" w:rsidRPr="000B354B" w:rsidRDefault="0023776D" w:rsidP="0023776D">
            <w:pPr>
              <w:snapToGrid w:val="0"/>
              <w:jc w:val="center"/>
              <w:rPr>
                <w:color w:val="FF0000"/>
                <w:szCs w:val="28"/>
              </w:rPr>
            </w:pPr>
            <w:r w:rsidRPr="000B354B">
              <w:rPr>
                <w:szCs w:val="28"/>
              </w:rPr>
              <w:t>БУ СО ВО «КЦСОН Сокольского района»</w:t>
            </w:r>
          </w:p>
        </w:tc>
      </w:tr>
      <w:tr w:rsidR="0023776D" w:rsidRPr="00EC1F8A" w:rsidTr="00EB69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EC1F8A" w:rsidRDefault="0023776D" w:rsidP="0023776D">
            <w:pPr>
              <w:snapToGrid w:val="0"/>
              <w:ind w:left="180"/>
              <w:rPr>
                <w:color w:val="FF0000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szCs w:val="28"/>
              </w:rPr>
            </w:pPr>
            <w:r w:rsidRPr="000B354B">
              <w:rPr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szCs w:val="28"/>
              </w:rPr>
            </w:pPr>
            <w:r w:rsidRPr="000B354B">
              <w:rPr>
                <w:szCs w:val="28"/>
              </w:rPr>
              <w:t>105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color w:val="FF0000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76D" w:rsidRPr="000B354B" w:rsidRDefault="0023776D" w:rsidP="0023776D">
            <w:pPr>
              <w:snapToGrid w:val="0"/>
              <w:rPr>
                <w:color w:val="FF0000"/>
                <w:szCs w:val="28"/>
              </w:rPr>
            </w:pPr>
          </w:p>
        </w:tc>
      </w:tr>
    </w:tbl>
    <w:p w:rsidR="00732BE3" w:rsidRPr="008320FA" w:rsidRDefault="008320FA" w:rsidP="00732BE3">
      <w:r>
        <w:rPr>
          <w:color w:val="FF0000"/>
        </w:rPr>
        <w:t xml:space="preserve">                                                                                                                                   </w:t>
      </w:r>
      <w:r w:rsidRPr="008320FA">
        <w:t>»</w:t>
      </w:r>
    </w:p>
    <w:p w:rsidR="00732BE3" w:rsidRPr="00374F82" w:rsidRDefault="00CE154E" w:rsidP="00732BE3">
      <w:pPr>
        <w:jc w:val="center"/>
      </w:pPr>
      <w:r w:rsidRPr="00EC1F8A">
        <w:rPr>
          <w:color w:val="FF0000"/>
        </w:rPr>
        <w:t xml:space="preserve">                                                                                                                                   </w:t>
      </w:r>
    </w:p>
    <w:p w:rsidR="00732BE3" w:rsidRPr="00EC1F8A" w:rsidRDefault="00732BE3" w:rsidP="00732BE3">
      <w:pPr>
        <w:rPr>
          <w:b/>
          <w:color w:val="FF0000"/>
          <w:szCs w:val="28"/>
        </w:rPr>
      </w:pPr>
    </w:p>
    <w:p w:rsidR="00732BE3" w:rsidRPr="00EC1F8A" w:rsidRDefault="00732BE3" w:rsidP="00732BE3">
      <w:pPr>
        <w:rPr>
          <w:b/>
          <w:color w:val="FF0000"/>
          <w:szCs w:val="28"/>
        </w:rPr>
      </w:pPr>
    </w:p>
    <w:p w:rsidR="00732BE3" w:rsidRDefault="00732BE3" w:rsidP="00732BE3">
      <w:pPr>
        <w:rPr>
          <w:b/>
          <w:color w:val="FF0000"/>
          <w:szCs w:val="28"/>
        </w:rPr>
      </w:pPr>
    </w:p>
    <w:p w:rsidR="001D4AFC" w:rsidRDefault="001D4AFC" w:rsidP="00EF0724">
      <w:pPr>
        <w:ind w:left="4956"/>
        <w:jc w:val="right"/>
        <w:rPr>
          <w:color w:val="000000" w:themeColor="text1"/>
          <w:szCs w:val="28"/>
        </w:rPr>
      </w:pPr>
    </w:p>
    <w:p w:rsidR="001D4AFC" w:rsidRDefault="001D4AFC" w:rsidP="00EF0724">
      <w:pPr>
        <w:ind w:left="4956"/>
        <w:jc w:val="right"/>
        <w:rPr>
          <w:color w:val="000000" w:themeColor="text1"/>
          <w:szCs w:val="28"/>
        </w:rPr>
      </w:pPr>
    </w:p>
    <w:p w:rsidR="001D4AFC" w:rsidRDefault="001D4AFC" w:rsidP="00EF0724">
      <w:pPr>
        <w:ind w:left="4956"/>
        <w:jc w:val="right"/>
        <w:rPr>
          <w:color w:val="000000" w:themeColor="text1"/>
          <w:szCs w:val="28"/>
        </w:rPr>
      </w:pPr>
    </w:p>
    <w:p w:rsidR="008320FA" w:rsidRDefault="00EF0724" w:rsidP="00EF0724">
      <w:pPr>
        <w:ind w:left="4956"/>
        <w:jc w:val="right"/>
        <w:rPr>
          <w:color w:val="000000" w:themeColor="text1"/>
          <w:szCs w:val="28"/>
        </w:rPr>
      </w:pPr>
      <w:r w:rsidRPr="00BA0FCF">
        <w:rPr>
          <w:color w:val="000000" w:themeColor="text1"/>
          <w:szCs w:val="28"/>
        </w:rPr>
        <w:t xml:space="preserve">   </w:t>
      </w:r>
    </w:p>
    <w:p w:rsidR="00EF0724" w:rsidRPr="00BA0FCF" w:rsidRDefault="00EF0724" w:rsidP="00EF0724">
      <w:pPr>
        <w:ind w:left="4956"/>
        <w:jc w:val="right"/>
        <w:rPr>
          <w:color w:val="000000" w:themeColor="text1"/>
          <w:szCs w:val="28"/>
        </w:rPr>
      </w:pPr>
      <w:r w:rsidRPr="00BA0FCF">
        <w:rPr>
          <w:color w:val="000000" w:themeColor="text1"/>
          <w:szCs w:val="28"/>
        </w:rPr>
        <w:lastRenderedPageBreak/>
        <w:t xml:space="preserve">Приложение </w:t>
      </w:r>
      <w:r w:rsidR="008320FA">
        <w:rPr>
          <w:color w:val="000000" w:themeColor="text1"/>
          <w:szCs w:val="28"/>
        </w:rPr>
        <w:t>3</w:t>
      </w:r>
    </w:p>
    <w:p w:rsidR="00EF0724" w:rsidRPr="00BA0FCF" w:rsidRDefault="009435C7" w:rsidP="009435C7">
      <w:pPr>
        <w:rPr>
          <w:color w:val="000000" w:themeColor="text1"/>
          <w:szCs w:val="28"/>
        </w:rPr>
      </w:pPr>
      <w:r w:rsidRPr="00BA0FCF">
        <w:rPr>
          <w:color w:val="000000" w:themeColor="text1"/>
          <w:szCs w:val="28"/>
        </w:rPr>
        <w:t xml:space="preserve">                                                            </w:t>
      </w:r>
      <w:r w:rsidR="001D4AFC">
        <w:rPr>
          <w:color w:val="000000" w:themeColor="text1"/>
          <w:szCs w:val="28"/>
        </w:rPr>
        <w:t xml:space="preserve">  </w:t>
      </w:r>
      <w:r w:rsidRPr="00BA0FCF">
        <w:rPr>
          <w:color w:val="000000" w:themeColor="text1"/>
          <w:szCs w:val="28"/>
        </w:rPr>
        <w:t xml:space="preserve"> к</w:t>
      </w:r>
      <w:r w:rsidR="00EF0724" w:rsidRPr="00BA0FCF">
        <w:rPr>
          <w:color w:val="000000" w:themeColor="text1"/>
          <w:szCs w:val="28"/>
        </w:rPr>
        <w:t xml:space="preserve"> постановлению Администрации</w:t>
      </w:r>
      <w:r w:rsidRPr="00BA0FCF">
        <w:rPr>
          <w:color w:val="000000" w:themeColor="text1"/>
          <w:szCs w:val="28"/>
        </w:rPr>
        <w:t xml:space="preserve"> </w:t>
      </w:r>
      <w:r w:rsidR="00391543">
        <w:rPr>
          <w:color w:val="000000" w:themeColor="text1"/>
          <w:szCs w:val="28"/>
        </w:rPr>
        <w:t>округа</w:t>
      </w:r>
      <w:r w:rsidR="001D4AFC">
        <w:rPr>
          <w:color w:val="000000" w:themeColor="text1"/>
          <w:szCs w:val="28"/>
        </w:rPr>
        <w:t xml:space="preserve"> </w:t>
      </w:r>
      <w:r w:rsidR="00EF0724" w:rsidRPr="00BA0FCF">
        <w:rPr>
          <w:color w:val="000000" w:themeColor="text1"/>
          <w:szCs w:val="28"/>
        </w:rPr>
        <w:t xml:space="preserve">              </w:t>
      </w:r>
    </w:p>
    <w:p w:rsidR="00EF0724" w:rsidRPr="00BA0FCF" w:rsidRDefault="009435C7" w:rsidP="001D4AFC">
      <w:pPr>
        <w:ind w:left="4956"/>
        <w:jc w:val="right"/>
        <w:rPr>
          <w:color w:val="000000" w:themeColor="text1"/>
          <w:szCs w:val="28"/>
        </w:rPr>
      </w:pPr>
      <w:r w:rsidRPr="00BA0FCF">
        <w:rPr>
          <w:color w:val="000000" w:themeColor="text1"/>
          <w:szCs w:val="28"/>
        </w:rPr>
        <w:t xml:space="preserve">   </w:t>
      </w:r>
      <w:r w:rsidR="00EF0724" w:rsidRPr="00BA0FCF">
        <w:rPr>
          <w:color w:val="000000" w:themeColor="text1"/>
          <w:szCs w:val="28"/>
        </w:rPr>
        <w:t xml:space="preserve"> от </w:t>
      </w:r>
      <w:r w:rsidR="001D4AFC">
        <w:rPr>
          <w:color w:val="000000" w:themeColor="text1"/>
          <w:szCs w:val="28"/>
        </w:rPr>
        <w:t>02.04.2024 № 361</w:t>
      </w:r>
    </w:p>
    <w:p w:rsidR="00EF0724" w:rsidRPr="00BA0FCF" w:rsidRDefault="00EF0724" w:rsidP="00EF0724">
      <w:pPr>
        <w:ind w:left="4956"/>
        <w:rPr>
          <w:color w:val="000000" w:themeColor="text1"/>
          <w:szCs w:val="28"/>
        </w:rPr>
      </w:pPr>
      <w:r w:rsidRPr="00BA0FCF">
        <w:rPr>
          <w:color w:val="000000" w:themeColor="text1"/>
          <w:szCs w:val="28"/>
        </w:rPr>
        <w:t xml:space="preserve">   </w:t>
      </w:r>
      <w:r w:rsidR="009435C7" w:rsidRPr="00BA0FCF">
        <w:rPr>
          <w:color w:val="000000" w:themeColor="text1"/>
          <w:szCs w:val="28"/>
        </w:rPr>
        <w:t xml:space="preserve">                                </w:t>
      </w:r>
      <w:r w:rsidRPr="00BA0FCF">
        <w:rPr>
          <w:color w:val="000000" w:themeColor="text1"/>
          <w:szCs w:val="28"/>
        </w:rPr>
        <w:t xml:space="preserve"> </w:t>
      </w:r>
      <w:r w:rsidR="009435C7" w:rsidRPr="00BA0FCF">
        <w:rPr>
          <w:color w:val="000000" w:themeColor="text1"/>
          <w:szCs w:val="28"/>
        </w:rPr>
        <w:t>«</w:t>
      </w:r>
      <w:r w:rsidRPr="00BA0FCF">
        <w:rPr>
          <w:color w:val="000000" w:themeColor="text1"/>
          <w:szCs w:val="28"/>
        </w:rPr>
        <w:t>Приложение 5</w:t>
      </w:r>
    </w:p>
    <w:p w:rsidR="00D8144B" w:rsidRPr="00D8144B" w:rsidRDefault="00D8144B" w:rsidP="00D8144B">
      <w:pPr>
        <w:ind w:left="4956"/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УТВЕРЖДЕНА</w:t>
      </w:r>
    </w:p>
    <w:p w:rsidR="00EF0724" w:rsidRPr="00EC1F8A" w:rsidRDefault="00D8144B" w:rsidP="001D4AFC">
      <w:pPr>
        <w:jc w:val="right"/>
        <w:rPr>
          <w:color w:val="FF0000"/>
        </w:rPr>
      </w:pPr>
      <w:r>
        <w:rPr>
          <w:color w:val="000000" w:themeColor="text1"/>
          <w:szCs w:val="28"/>
        </w:rPr>
        <w:t xml:space="preserve">                                                                постановлением Администрации </w:t>
      </w:r>
      <w:r w:rsidRPr="00D8144B">
        <w:rPr>
          <w:color w:val="000000" w:themeColor="text1"/>
          <w:szCs w:val="28"/>
        </w:rPr>
        <w:t>округа</w:t>
      </w:r>
      <w:r w:rsidR="00391543" w:rsidRPr="00391543">
        <w:rPr>
          <w:color w:val="000000" w:themeColor="text1"/>
          <w:szCs w:val="28"/>
        </w:rPr>
        <w:t xml:space="preserve">           </w:t>
      </w:r>
      <w:r w:rsidR="00824779">
        <w:rPr>
          <w:color w:val="000000" w:themeColor="text1"/>
          <w:szCs w:val="28"/>
        </w:rPr>
        <w:t>от 19.04.2023 № 534</w:t>
      </w:r>
    </w:p>
    <w:p w:rsidR="00391543" w:rsidRDefault="00391543" w:rsidP="00EF0724">
      <w:pPr>
        <w:jc w:val="center"/>
        <w:rPr>
          <w:color w:val="000000" w:themeColor="text1"/>
          <w:szCs w:val="28"/>
        </w:rPr>
      </w:pPr>
    </w:p>
    <w:p w:rsidR="0023776D" w:rsidRPr="0023776D" w:rsidRDefault="0023776D" w:rsidP="001D4AFC">
      <w:pPr>
        <w:jc w:val="center"/>
        <w:rPr>
          <w:color w:val="000000" w:themeColor="text1"/>
          <w:szCs w:val="28"/>
        </w:rPr>
      </w:pPr>
      <w:r w:rsidRPr="0023776D">
        <w:rPr>
          <w:color w:val="000000" w:themeColor="text1"/>
          <w:szCs w:val="28"/>
        </w:rPr>
        <w:t>Организация лагерей с дневным пребыванием, лагерей труда и отдыха, профильных сборов, трудовых бригад на б</w:t>
      </w:r>
      <w:r>
        <w:rPr>
          <w:color w:val="000000" w:themeColor="text1"/>
          <w:szCs w:val="28"/>
        </w:rPr>
        <w:t>азе образовательных учре</w:t>
      </w:r>
      <w:r w:rsidRPr="0023776D">
        <w:rPr>
          <w:color w:val="000000" w:themeColor="text1"/>
          <w:szCs w:val="28"/>
        </w:rPr>
        <w:t>ждений Сокольского муниципального округа в 2024 году</w:t>
      </w:r>
    </w:p>
    <w:p w:rsidR="0023776D" w:rsidRPr="0023776D" w:rsidRDefault="0023776D" w:rsidP="0023776D">
      <w:pPr>
        <w:jc w:val="both"/>
        <w:rPr>
          <w:color w:val="000000" w:themeColor="text1"/>
          <w:szCs w:val="28"/>
        </w:rPr>
      </w:pPr>
    </w:p>
    <w:p w:rsidR="00EF0724" w:rsidRDefault="0023776D" w:rsidP="0023776D">
      <w:pPr>
        <w:jc w:val="both"/>
        <w:rPr>
          <w:color w:val="000000" w:themeColor="text1"/>
          <w:szCs w:val="28"/>
        </w:rPr>
      </w:pPr>
      <w:r w:rsidRPr="0023776D">
        <w:rPr>
          <w:color w:val="000000" w:themeColor="text1"/>
          <w:szCs w:val="28"/>
        </w:rPr>
        <w:tab/>
        <w:t>I.</w:t>
      </w:r>
      <w:r w:rsidR="001D4AFC">
        <w:rPr>
          <w:color w:val="000000" w:themeColor="text1"/>
          <w:szCs w:val="28"/>
        </w:rPr>
        <w:t> </w:t>
      </w:r>
      <w:r w:rsidRPr="0023776D">
        <w:rPr>
          <w:color w:val="000000" w:themeColor="text1"/>
          <w:szCs w:val="28"/>
        </w:rPr>
        <w:t>Список оздоровительных лагерей с дневным пребыванием несовершеннолетних на базе образовательных учреждений с организацией   2-х разового питания</w:t>
      </w:r>
      <w:r w:rsidR="00EF0724" w:rsidRPr="005822D0">
        <w:rPr>
          <w:color w:val="000000" w:themeColor="text1"/>
          <w:szCs w:val="28"/>
        </w:rPr>
        <w:t xml:space="preserve"> </w:t>
      </w:r>
    </w:p>
    <w:p w:rsidR="0023776D" w:rsidRPr="005822D0" w:rsidRDefault="0023776D" w:rsidP="0023776D">
      <w:pPr>
        <w:jc w:val="both"/>
        <w:rPr>
          <w:color w:val="000000" w:themeColor="text1"/>
          <w:szCs w:val="28"/>
        </w:rPr>
      </w:pP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4111"/>
        <w:gridCol w:w="1701"/>
        <w:gridCol w:w="3118"/>
      </w:tblGrid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ind w:right="72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Образовательная организация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Количество детей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Сроки проведения</w:t>
            </w:r>
          </w:p>
        </w:tc>
      </w:tr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ind w:right="72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БОУ СМО «ООШ №</w:t>
            </w:r>
            <w:r w:rsidR="001D4AF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2»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июнь</w:t>
            </w:r>
          </w:p>
        </w:tc>
      </w:tr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ind w:right="72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БОУ СМО «СОШ №</w:t>
            </w:r>
            <w:r w:rsidR="001D4AF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3»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7348F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7348F">
              <w:rPr>
                <w:color w:val="000000"/>
                <w:szCs w:val="28"/>
              </w:rPr>
              <w:t>77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июнь</w:t>
            </w:r>
          </w:p>
        </w:tc>
      </w:tr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ind w:right="72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БОУ СМО «СОШ №</w:t>
            </w:r>
            <w:r w:rsidR="001D4AF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5»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июль</w:t>
            </w:r>
          </w:p>
        </w:tc>
      </w:tr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ind w:right="72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МАОУ «СОШ №</w:t>
            </w:r>
            <w:r w:rsidR="001D4AF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9»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B5496C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май, </w:t>
            </w:r>
            <w:r w:rsidR="0023776D">
              <w:rPr>
                <w:color w:val="000000"/>
                <w:szCs w:val="28"/>
              </w:rPr>
              <w:t>июнь</w:t>
            </w:r>
          </w:p>
        </w:tc>
      </w:tr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ind w:right="72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БОУ СМО «ООШ №</w:t>
            </w:r>
            <w:r w:rsidR="001D4AF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10»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июнь</w:t>
            </w:r>
          </w:p>
        </w:tc>
      </w:tr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ind w:right="72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БОУ СМО «Кадниковская СОШ»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7348F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7348F">
              <w:rPr>
                <w:color w:val="000000"/>
                <w:szCs w:val="28"/>
              </w:rPr>
              <w:t>85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июнь</w:t>
            </w:r>
          </w:p>
        </w:tc>
      </w:tr>
      <w:tr w:rsidR="0023776D" w:rsidRPr="005822D0" w:rsidTr="002424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tabs>
                <w:tab w:val="left" w:pos="175"/>
              </w:tabs>
              <w:snapToGrid w:val="0"/>
              <w:ind w:right="72"/>
              <w:jc w:val="both"/>
              <w:rPr>
                <w:color w:val="000000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07348F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  <w:r w:rsidRPr="0007348F">
              <w:rPr>
                <w:color w:val="000000"/>
                <w:szCs w:val="28"/>
              </w:rPr>
              <w:t>452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0B354B" w:rsidRDefault="0023776D" w:rsidP="0023776D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</w:tr>
    </w:tbl>
    <w:p w:rsidR="00EF0724" w:rsidRDefault="00EF0724" w:rsidP="00EF0724">
      <w:pPr>
        <w:pStyle w:val="a7"/>
        <w:spacing w:before="0" w:after="0"/>
        <w:rPr>
          <w:color w:val="FF0000"/>
        </w:rPr>
      </w:pPr>
    </w:p>
    <w:p w:rsidR="00837CDB" w:rsidRDefault="0023776D" w:rsidP="0023776D">
      <w:pPr>
        <w:pStyle w:val="a7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  <w:lang w:val="en-US"/>
        </w:rPr>
        <w:t>II</w:t>
      </w:r>
      <w:r w:rsidRPr="00726A0F">
        <w:rPr>
          <w:bCs/>
          <w:color w:val="000000" w:themeColor="text1"/>
          <w:szCs w:val="28"/>
        </w:rPr>
        <w:t>.   Список профильных сборов на базе образовательных учреждений</w:t>
      </w:r>
    </w:p>
    <w:p w:rsidR="00D8144B" w:rsidRDefault="00D8144B" w:rsidP="0023776D">
      <w:pPr>
        <w:pStyle w:val="a7"/>
        <w:rPr>
          <w:bCs/>
          <w:color w:val="000000" w:themeColor="text1"/>
          <w:szCs w:val="28"/>
        </w:rPr>
      </w:pPr>
    </w:p>
    <w:tbl>
      <w:tblPr>
        <w:tblW w:w="992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3118"/>
        <w:gridCol w:w="1843"/>
        <w:gridCol w:w="1701"/>
      </w:tblGrid>
      <w:tr w:rsidR="0023776D" w:rsidRPr="0023776D" w:rsidTr="001D4AF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0F291B">
            <w:pPr>
              <w:pStyle w:val="a7"/>
              <w:spacing w:before="0" w:after="0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/>
                <w:bCs/>
                <w:color w:val="000000" w:themeColor="text1"/>
                <w:szCs w:val="28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0F291B">
            <w:pPr>
              <w:pStyle w:val="a7"/>
              <w:spacing w:before="0" w:after="0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/>
                <w:bCs/>
                <w:color w:val="000000" w:themeColor="text1"/>
                <w:szCs w:val="28"/>
              </w:rPr>
              <w:t>Учреждение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0F291B">
            <w:pPr>
              <w:pStyle w:val="a7"/>
              <w:spacing w:before="0" w:after="0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/>
                <w:bCs/>
                <w:color w:val="000000" w:themeColor="text1"/>
                <w:szCs w:val="28"/>
              </w:rPr>
              <w:t>Профиль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0F291B">
            <w:pPr>
              <w:pStyle w:val="a7"/>
              <w:spacing w:before="0" w:after="0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/>
                <w:bCs/>
                <w:color w:val="000000" w:themeColor="text1"/>
                <w:szCs w:val="28"/>
              </w:rPr>
              <w:t>Количество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0F291B">
            <w:pPr>
              <w:pStyle w:val="a7"/>
              <w:spacing w:before="0" w:after="0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/>
                <w:bCs/>
                <w:color w:val="000000" w:themeColor="text1"/>
                <w:szCs w:val="28"/>
              </w:rPr>
              <w:t>Сроки</w:t>
            </w:r>
          </w:p>
          <w:p w:rsidR="0023776D" w:rsidRPr="0023776D" w:rsidRDefault="0023776D" w:rsidP="000F291B">
            <w:pPr>
              <w:pStyle w:val="a7"/>
              <w:spacing w:before="0" w:after="0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/>
                <w:bCs/>
                <w:color w:val="000000" w:themeColor="text1"/>
                <w:szCs w:val="28"/>
              </w:rPr>
              <w:t>провед</w:t>
            </w:r>
            <w:r w:rsidRPr="008320FA">
              <w:rPr>
                <w:bCs/>
                <w:color w:val="000000" w:themeColor="text1"/>
                <w:szCs w:val="28"/>
              </w:rPr>
              <w:t>е</w:t>
            </w:r>
            <w:r w:rsidRPr="0023776D">
              <w:rPr>
                <w:b/>
                <w:bCs/>
                <w:color w:val="000000" w:themeColor="text1"/>
                <w:szCs w:val="28"/>
              </w:rPr>
              <w:t>ния</w:t>
            </w:r>
          </w:p>
        </w:tc>
      </w:tr>
      <w:tr w:rsidR="0023776D" w:rsidRPr="0023776D" w:rsidTr="001D4AF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«СОШ №</w:t>
            </w:r>
            <w:r w:rsidR="001D4AFC">
              <w:rPr>
                <w:bCs/>
                <w:color w:val="000000" w:themeColor="text1"/>
                <w:szCs w:val="28"/>
              </w:rPr>
              <w:t xml:space="preserve"> </w:t>
            </w:r>
            <w:r w:rsidRPr="0023776D">
              <w:rPr>
                <w:bCs/>
                <w:color w:val="000000" w:themeColor="text1"/>
                <w:szCs w:val="28"/>
              </w:rPr>
              <w:t>1»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Туристическое лето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май-июнь</w:t>
            </w:r>
          </w:p>
        </w:tc>
      </w:tr>
      <w:tr w:rsidR="0023776D" w:rsidRPr="0023776D" w:rsidTr="001D4AF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«ООШ №</w:t>
            </w:r>
            <w:r w:rsidR="001D4AFC">
              <w:rPr>
                <w:bCs/>
                <w:color w:val="000000" w:themeColor="text1"/>
                <w:szCs w:val="28"/>
              </w:rPr>
              <w:t xml:space="preserve"> </w:t>
            </w:r>
            <w:r w:rsidRPr="0023776D">
              <w:rPr>
                <w:bCs/>
                <w:color w:val="000000" w:themeColor="text1"/>
                <w:szCs w:val="28"/>
              </w:rPr>
              <w:t>2»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«Дружба» социально -психологическое направление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август</w:t>
            </w:r>
          </w:p>
        </w:tc>
      </w:tr>
      <w:tr w:rsidR="0023776D" w:rsidRPr="0023776D" w:rsidTr="001D4AFC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 Друзья природы» экологическое направление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август</w:t>
            </w:r>
          </w:p>
        </w:tc>
      </w:tr>
      <w:tr w:rsidR="0023776D" w:rsidRPr="0023776D" w:rsidTr="001D4AF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«СОШ №</w:t>
            </w:r>
            <w:r w:rsidR="001D4AFC">
              <w:rPr>
                <w:bCs/>
                <w:color w:val="000000" w:themeColor="text1"/>
                <w:szCs w:val="28"/>
              </w:rPr>
              <w:t xml:space="preserve"> </w:t>
            </w:r>
            <w:r w:rsidRPr="0023776D">
              <w:rPr>
                <w:bCs/>
                <w:color w:val="000000" w:themeColor="text1"/>
                <w:szCs w:val="28"/>
              </w:rPr>
              <w:t>3»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Роботенок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Школа юного вожатого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Математический эрудит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Юный зарничник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 Я- дизайнер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  Палитра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Почемучка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Английский в дорогу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Здоровая лужайка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Кукольный театр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 Литературная гостиная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Хозяюшка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Друзья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Орлята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Исторический десант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«СОШ №</w:t>
            </w:r>
            <w:r w:rsidR="001D4AFC">
              <w:rPr>
                <w:bCs/>
                <w:color w:val="000000" w:themeColor="text1"/>
                <w:szCs w:val="28"/>
              </w:rPr>
              <w:t xml:space="preserve"> </w:t>
            </w:r>
            <w:r w:rsidRPr="0023776D">
              <w:rPr>
                <w:bCs/>
                <w:color w:val="000000" w:themeColor="text1"/>
                <w:szCs w:val="28"/>
              </w:rPr>
              <w:t>5»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Кадетский профильный сбор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51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Гаврош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12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Академия звёзд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Вожатский профильный сбор «Следуй за мной»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17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Профильный сбор 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«Я - создатель»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30 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МАОУ «СОШ №</w:t>
            </w:r>
            <w:r w:rsidR="000F291B">
              <w:rPr>
                <w:bCs/>
                <w:color w:val="000000" w:themeColor="text1"/>
                <w:szCs w:val="28"/>
              </w:rPr>
              <w:t xml:space="preserve"> </w:t>
            </w:r>
            <w:r w:rsidRPr="0023776D">
              <w:rPr>
                <w:bCs/>
                <w:color w:val="000000" w:themeColor="text1"/>
                <w:szCs w:val="28"/>
              </w:rPr>
              <w:t>9»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«Юнармейские каникулы»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«Радуга творчества»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июль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«Традиция»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«Спортивный»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август</w:t>
            </w:r>
          </w:p>
        </w:tc>
      </w:tr>
      <w:tr w:rsidR="0023776D" w:rsidRPr="0023776D" w:rsidTr="000F291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«ООШ №</w:t>
            </w:r>
            <w:r w:rsidR="000F291B">
              <w:rPr>
                <w:bCs/>
                <w:color w:val="000000" w:themeColor="text1"/>
                <w:szCs w:val="28"/>
              </w:rPr>
              <w:t xml:space="preserve"> </w:t>
            </w:r>
            <w:r w:rsidRPr="0023776D">
              <w:rPr>
                <w:bCs/>
                <w:color w:val="000000" w:themeColor="text1"/>
                <w:szCs w:val="28"/>
              </w:rPr>
              <w:t>10»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Юнармейское лето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КОМПЬЮТЕРиЯ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Зелёный дозор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Память 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август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Спортивное лето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Творческое лето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август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Импульс 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(дети «группы риска»)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Правнуки Пифагора 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Школа волонтёра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август</w:t>
            </w:r>
          </w:p>
        </w:tc>
      </w:tr>
      <w:tr w:rsidR="0023776D" w:rsidRPr="0023776D" w:rsidTr="00726A0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БОУ СМО «Кадниковская СОШ»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Юный турист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Педкласс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Юные театралы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Волонтёрство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Спортивный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Правовик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Эрудит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Мастерская чудес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БОУ СМО </w:t>
            </w:r>
            <w:r w:rsidRPr="0023776D">
              <w:rPr>
                <w:bCs/>
                <w:color w:val="000000" w:themeColor="text1"/>
                <w:szCs w:val="28"/>
              </w:rPr>
              <w:lastRenderedPageBreak/>
              <w:t>«Общеобразовательная школа для обучающихся с ОВЗ»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lastRenderedPageBreak/>
              <w:t>Спортивно-</w:t>
            </w:r>
            <w:r w:rsidRPr="0023776D">
              <w:rPr>
                <w:bCs/>
                <w:color w:val="000000" w:themeColor="text1"/>
                <w:szCs w:val="28"/>
              </w:rPr>
              <w:lastRenderedPageBreak/>
              <w:t>оздоровительный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Экологический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«Архангельская ООШ»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экологический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краеведческий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CF53FF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«Боровецкая ООШ»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Спортивно - оздоровительный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386760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БОУ СМО </w:t>
            </w:r>
            <w:r w:rsidR="0023776D" w:rsidRPr="0023776D">
              <w:rPr>
                <w:bCs/>
                <w:color w:val="000000" w:themeColor="text1"/>
                <w:szCs w:val="28"/>
              </w:rPr>
              <w:t>«Биряковская СОШ»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Спортивный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Эколого - краеведческий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Трудовой десант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«Воробьевская ООШ»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Краеведческий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«Двиницкая ООШ»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 «Олимпик»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386760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386760">
              <w:rPr>
                <w:bCs/>
                <w:color w:val="000000" w:themeColor="text1"/>
                <w:szCs w:val="28"/>
              </w:rPr>
              <w:t>БОУ СМО «М</w:t>
            </w:r>
            <w:r w:rsidR="00386760" w:rsidRPr="00386760">
              <w:rPr>
                <w:bCs/>
                <w:color w:val="000000" w:themeColor="text1"/>
                <w:szCs w:val="28"/>
              </w:rPr>
              <w:t>а</w:t>
            </w:r>
            <w:r w:rsidRPr="00386760">
              <w:rPr>
                <w:bCs/>
                <w:color w:val="000000" w:themeColor="text1"/>
                <w:szCs w:val="28"/>
              </w:rPr>
              <w:t>рковская ООШ»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«Спортивный»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«Экологический»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20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«Рабангская ООШ»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Профильный сбор «Экологический клуб»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Профильный сбор «Спортивная радуга»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Профильный сбор «Калейдоскоп творчества»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СМО «Чучковская ООШ»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Эколого-краеведческое направление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БОУ ДО СМО «ДДТ»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«Спортивное лето»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0F291B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 xml:space="preserve">«Лето в </w:t>
            </w:r>
            <w:r w:rsidRPr="0023776D">
              <w:rPr>
                <w:bCs/>
                <w:color w:val="000000" w:themeColor="text1"/>
                <w:szCs w:val="28"/>
                <w:lang w:val="en-US"/>
              </w:rPr>
              <w:t>IT</w:t>
            </w:r>
            <w:r w:rsidRPr="0023776D">
              <w:rPr>
                <w:bCs/>
                <w:color w:val="000000" w:themeColor="text1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/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июнь</w:t>
            </w:r>
          </w:p>
        </w:tc>
      </w:tr>
      <w:tr w:rsidR="0023776D" w:rsidRPr="0023776D" w:rsidTr="00726A0F">
        <w:trPr>
          <w:trHeight w:val="41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  <w:r w:rsidRPr="0023776D">
              <w:rPr>
                <w:bCs/>
                <w:color w:val="000000" w:themeColor="text1"/>
                <w:szCs w:val="28"/>
              </w:rPr>
              <w:t>1211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6D" w:rsidRPr="0023776D" w:rsidRDefault="0023776D" w:rsidP="0023776D">
            <w:pPr>
              <w:pStyle w:val="a7"/>
              <w:rPr>
                <w:bCs/>
                <w:color w:val="000000" w:themeColor="text1"/>
                <w:szCs w:val="28"/>
              </w:rPr>
            </w:pPr>
          </w:p>
        </w:tc>
      </w:tr>
    </w:tbl>
    <w:p w:rsidR="00EF0724" w:rsidRPr="00EC1F8A" w:rsidRDefault="00EF0724" w:rsidP="00EF0724">
      <w:pPr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</w:t>
      </w:r>
    </w:p>
    <w:p w:rsidR="00E7459A" w:rsidRDefault="00E7459A" w:rsidP="00EF0724">
      <w:pPr>
        <w:jc w:val="center"/>
        <w:rPr>
          <w:color w:val="FF0000"/>
          <w:szCs w:val="28"/>
        </w:rPr>
      </w:pPr>
    </w:p>
    <w:p w:rsidR="00EF0724" w:rsidRDefault="00726A0F" w:rsidP="00073FF6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lang w:val="en-US"/>
        </w:rPr>
        <w:t>III</w:t>
      </w:r>
      <w:r w:rsidR="00EF0724" w:rsidRPr="00726A0F">
        <w:rPr>
          <w:color w:val="000000" w:themeColor="text1"/>
          <w:szCs w:val="28"/>
        </w:rPr>
        <w:t>.</w:t>
      </w:r>
      <w:r w:rsidRPr="00726A0F">
        <w:rPr>
          <w:color w:val="000000" w:themeColor="text1"/>
          <w:szCs w:val="28"/>
        </w:rPr>
        <w:t xml:space="preserve"> </w:t>
      </w:r>
      <w:r w:rsidR="00EF0724" w:rsidRPr="00726A0F">
        <w:rPr>
          <w:color w:val="000000" w:themeColor="text1"/>
          <w:szCs w:val="28"/>
        </w:rPr>
        <w:t>Реализация мероприятий по трудоустройству несовершеннолетних граждан</w:t>
      </w:r>
    </w:p>
    <w:p w:rsidR="00386760" w:rsidRPr="008E1DC4" w:rsidRDefault="00386760" w:rsidP="00EF0724">
      <w:pPr>
        <w:jc w:val="center"/>
        <w:rPr>
          <w:color w:val="000000" w:themeColor="text1"/>
          <w:szCs w:val="28"/>
        </w:rPr>
      </w:pPr>
    </w:p>
    <w:tbl>
      <w:tblPr>
        <w:tblW w:w="9598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675"/>
        <w:gridCol w:w="3960"/>
        <w:gridCol w:w="3262"/>
        <w:gridCol w:w="1701"/>
      </w:tblGrid>
      <w:tr w:rsidR="0023776D" w:rsidRPr="0023776D" w:rsidTr="00152E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№ п/п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 xml:space="preserve">Учреждение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Сроки работы трудовой бригады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Количество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 xml:space="preserve"> человек</w:t>
            </w:r>
          </w:p>
        </w:tc>
      </w:tr>
      <w:tr w:rsidR="0023776D" w:rsidRPr="0023776D" w:rsidTr="00152E99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БОУ СМО «СОШ №</w:t>
            </w:r>
            <w:r w:rsidR="000F291B">
              <w:rPr>
                <w:color w:val="000000" w:themeColor="text1"/>
              </w:rPr>
              <w:t xml:space="preserve"> </w:t>
            </w:r>
            <w:r w:rsidRPr="0023776D">
              <w:rPr>
                <w:color w:val="000000" w:themeColor="text1"/>
              </w:rPr>
              <w:t>1»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июнь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июль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10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10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15</w:t>
            </w:r>
          </w:p>
        </w:tc>
      </w:tr>
      <w:tr w:rsidR="0023776D" w:rsidRPr="0023776D" w:rsidTr="00152E99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БОУ СМО «ООШ №</w:t>
            </w:r>
            <w:r w:rsidR="000F291B">
              <w:rPr>
                <w:color w:val="000000" w:themeColor="text1"/>
              </w:rPr>
              <w:t xml:space="preserve"> </w:t>
            </w:r>
            <w:r w:rsidRPr="0023776D">
              <w:rPr>
                <w:color w:val="000000" w:themeColor="text1"/>
              </w:rPr>
              <w:t>2»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10</w:t>
            </w:r>
          </w:p>
        </w:tc>
      </w:tr>
      <w:tr w:rsidR="0023776D" w:rsidRPr="0023776D" w:rsidTr="00152E99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БОУ СМО «СОШ №</w:t>
            </w:r>
            <w:r w:rsidR="000F291B">
              <w:rPr>
                <w:color w:val="000000" w:themeColor="text1"/>
              </w:rPr>
              <w:t xml:space="preserve"> </w:t>
            </w:r>
            <w:r w:rsidRPr="0023776D">
              <w:rPr>
                <w:color w:val="000000" w:themeColor="text1"/>
              </w:rPr>
              <w:t>3»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6</w:t>
            </w:r>
          </w:p>
        </w:tc>
      </w:tr>
      <w:tr w:rsidR="0023776D" w:rsidRPr="0023776D" w:rsidTr="00152E99">
        <w:trPr>
          <w:trHeight w:val="3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БОУ СМО «СОШ №</w:t>
            </w:r>
            <w:r w:rsidR="000F291B">
              <w:rPr>
                <w:color w:val="000000" w:themeColor="text1"/>
              </w:rPr>
              <w:t xml:space="preserve"> </w:t>
            </w:r>
            <w:r w:rsidRPr="0023776D">
              <w:rPr>
                <w:color w:val="000000" w:themeColor="text1"/>
              </w:rPr>
              <w:t>5»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15</w:t>
            </w:r>
          </w:p>
        </w:tc>
      </w:tr>
      <w:tr w:rsidR="0023776D" w:rsidRPr="0023776D" w:rsidTr="00152E99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БОУ СМО «Рабангская ООШ»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июнь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август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10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8</w:t>
            </w:r>
          </w:p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8</w:t>
            </w:r>
          </w:p>
        </w:tc>
      </w:tr>
      <w:tr w:rsidR="0023776D" w:rsidRPr="0023776D" w:rsidTr="00152E99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БОУ СМО «Кадниковская СОШ»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10</w:t>
            </w:r>
          </w:p>
        </w:tc>
      </w:tr>
      <w:tr w:rsidR="0023776D" w:rsidRPr="0023776D" w:rsidTr="00152E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 xml:space="preserve">Итого: 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76D" w:rsidRPr="0023776D" w:rsidRDefault="0023776D" w:rsidP="0023776D">
            <w:pPr>
              <w:jc w:val="center"/>
              <w:rPr>
                <w:color w:val="000000" w:themeColor="text1"/>
              </w:rPr>
            </w:pPr>
            <w:r w:rsidRPr="0023776D">
              <w:rPr>
                <w:color w:val="000000" w:themeColor="text1"/>
              </w:rPr>
              <w:t>102</w:t>
            </w:r>
          </w:p>
        </w:tc>
      </w:tr>
    </w:tbl>
    <w:p w:rsidR="0023776D" w:rsidRPr="0023776D" w:rsidRDefault="0023776D" w:rsidP="0023776D">
      <w:pPr>
        <w:jc w:val="center"/>
        <w:rPr>
          <w:color w:val="FF0000"/>
        </w:rPr>
      </w:pPr>
    </w:p>
    <w:p w:rsidR="00EF7A40" w:rsidRPr="00EC1F8A" w:rsidRDefault="00EF7A40" w:rsidP="00EF0724">
      <w:pPr>
        <w:ind w:right="-568"/>
        <w:rPr>
          <w:color w:val="FF0000"/>
          <w:szCs w:val="28"/>
        </w:rPr>
      </w:pPr>
    </w:p>
    <w:p w:rsidR="00EF0724" w:rsidRPr="0070522A" w:rsidRDefault="00726A0F" w:rsidP="00EF0724">
      <w:pPr>
        <w:ind w:right="-568"/>
        <w:rPr>
          <w:color w:val="000000" w:themeColor="text1"/>
          <w:szCs w:val="28"/>
        </w:rPr>
      </w:pPr>
      <w:r>
        <w:rPr>
          <w:color w:val="000000" w:themeColor="text1"/>
          <w:szCs w:val="28"/>
          <w:lang w:val="en-US"/>
        </w:rPr>
        <w:t>I</w:t>
      </w:r>
      <w:r w:rsidR="00EF0724" w:rsidRPr="0070522A">
        <w:rPr>
          <w:color w:val="000000" w:themeColor="text1"/>
          <w:szCs w:val="28"/>
          <w:lang w:val="en-US"/>
        </w:rPr>
        <w:t>V</w:t>
      </w:r>
      <w:r>
        <w:rPr>
          <w:color w:val="000000" w:themeColor="text1"/>
          <w:szCs w:val="28"/>
        </w:rPr>
        <w:t xml:space="preserve">. </w:t>
      </w:r>
      <w:r w:rsidR="00EF0724" w:rsidRPr="00726A0F">
        <w:rPr>
          <w:color w:val="000000" w:themeColor="text1"/>
          <w:szCs w:val="28"/>
        </w:rPr>
        <w:t>Список лагерей труда и отдыха с дневным пребывание</w:t>
      </w:r>
      <w:r w:rsidR="00386760">
        <w:rPr>
          <w:color w:val="000000" w:themeColor="text1"/>
          <w:szCs w:val="28"/>
        </w:rPr>
        <w:t>м</w:t>
      </w:r>
      <w:r w:rsidR="00EF0724" w:rsidRPr="00726A0F">
        <w:rPr>
          <w:color w:val="000000" w:themeColor="text1"/>
          <w:szCs w:val="28"/>
        </w:rPr>
        <w:t xml:space="preserve"> детей, созданных     на базе образовательных учреждений.</w:t>
      </w:r>
      <w:r w:rsidR="00EF0724" w:rsidRPr="0070522A">
        <w:rPr>
          <w:color w:val="000000" w:themeColor="text1"/>
          <w:szCs w:val="28"/>
        </w:rPr>
        <w:t xml:space="preserve"> </w:t>
      </w:r>
    </w:p>
    <w:p w:rsidR="00EF0724" w:rsidRPr="0070522A" w:rsidRDefault="00EF0724" w:rsidP="00EF0724">
      <w:pPr>
        <w:ind w:right="-568"/>
        <w:rPr>
          <w:b/>
          <w:color w:val="000000" w:themeColor="text1"/>
          <w:szCs w:val="28"/>
        </w:rPr>
      </w:pPr>
    </w:p>
    <w:p w:rsidR="00EF0724" w:rsidRPr="0070522A" w:rsidRDefault="00EF0724" w:rsidP="00EF0724">
      <w:pPr>
        <w:ind w:left="4956"/>
        <w:rPr>
          <w:color w:val="000000" w:themeColor="text1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869"/>
        <w:gridCol w:w="3459"/>
        <w:gridCol w:w="1748"/>
      </w:tblGrid>
      <w:tr w:rsidR="00EF0724" w:rsidRPr="0070522A" w:rsidTr="00582E74">
        <w:tc>
          <w:tcPr>
            <w:tcW w:w="706" w:type="dxa"/>
          </w:tcPr>
          <w:p w:rsidR="00EF0724" w:rsidRPr="0070522A" w:rsidRDefault="00EF0724" w:rsidP="003D262F">
            <w:pPr>
              <w:rPr>
                <w:b/>
                <w:color w:val="000000" w:themeColor="text1"/>
                <w:szCs w:val="28"/>
              </w:rPr>
            </w:pPr>
            <w:r w:rsidRPr="0070522A">
              <w:rPr>
                <w:b/>
                <w:color w:val="000000" w:themeColor="text1"/>
                <w:szCs w:val="28"/>
              </w:rPr>
              <w:t>№</w:t>
            </w:r>
          </w:p>
          <w:p w:rsidR="00EF0724" w:rsidRPr="0070522A" w:rsidRDefault="00EF0724" w:rsidP="003D262F">
            <w:pPr>
              <w:rPr>
                <w:b/>
                <w:color w:val="000000" w:themeColor="text1"/>
                <w:szCs w:val="28"/>
              </w:rPr>
            </w:pPr>
            <w:r w:rsidRPr="0070522A">
              <w:rPr>
                <w:b/>
                <w:color w:val="000000" w:themeColor="text1"/>
                <w:szCs w:val="28"/>
              </w:rPr>
              <w:t>п/п</w:t>
            </w:r>
          </w:p>
        </w:tc>
        <w:tc>
          <w:tcPr>
            <w:tcW w:w="3869" w:type="dxa"/>
          </w:tcPr>
          <w:p w:rsidR="00EF0724" w:rsidRPr="0070522A" w:rsidRDefault="00EF0724" w:rsidP="003D262F">
            <w:pPr>
              <w:jc w:val="center"/>
              <w:rPr>
                <w:b/>
                <w:color w:val="000000" w:themeColor="text1"/>
                <w:szCs w:val="28"/>
              </w:rPr>
            </w:pPr>
            <w:r w:rsidRPr="0070522A">
              <w:rPr>
                <w:b/>
                <w:color w:val="000000" w:themeColor="text1"/>
                <w:szCs w:val="28"/>
              </w:rPr>
              <w:t>Учреждение</w:t>
            </w:r>
          </w:p>
        </w:tc>
        <w:tc>
          <w:tcPr>
            <w:tcW w:w="3459" w:type="dxa"/>
          </w:tcPr>
          <w:p w:rsidR="00EF0724" w:rsidRPr="0070522A" w:rsidRDefault="00EF0724" w:rsidP="003D262F">
            <w:pPr>
              <w:jc w:val="center"/>
              <w:rPr>
                <w:b/>
                <w:color w:val="000000" w:themeColor="text1"/>
                <w:szCs w:val="28"/>
              </w:rPr>
            </w:pPr>
            <w:r w:rsidRPr="0070522A">
              <w:rPr>
                <w:b/>
                <w:color w:val="000000" w:themeColor="text1"/>
                <w:szCs w:val="28"/>
              </w:rPr>
              <w:t>Сроки проведения</w:t>
            </w:r>
          </w:p>
        </w:tc>
        <w:tc>
          <w:tcPr>
            <w:tcW w:w="1748" w:type="dxa"/>
          </w:tcPr>
          <w:p w:rsidR="00EF0724" w:rsidRPr="0070522A" w:rsidRDefault="00EF0724" w:rsidP="003D262F">
            <w:pPr>
              <w:jc w:val="center"/>
              <w:rPr>
                <w:b/>
                <w:color w:val="000000" w:themeColor="text1"/>
                <w:szCs w:val="28"/>
              </w:rPr>
            </w:pPr>
            <w:r w:rsidRPr="0070522A">
              <w:rPr>
                <w:b/>
                <w:color w:val="000000" w:themeColor="text1"/>
                <w:szCs w:val="28"/>
              </w:rPr>
              <w:t>Количество человек</w:t>
            </w:r>
          </w:p>
        </w:tc>
      </w:tr>
      <w:tr w:rsidR="00EF0724" w:rsidRPr="0070522A" w:rsidTr="00582E74">
        <w:tc>
          <w:tcPr>
            <w:tcW w:w="706" w:type="dxa"/>
          </w:tcPr>
          <w:p w:rsidR="00EF0724" w:rsidRPr="0070522A" w:rsidRDefault="0023776D" w:rsidP="003D262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869" w:type="dxa"/>
          </w:tcPr>
          <w:p w:rsidR="00EF0724" w:rsidRPr="0070522A" w:rsidRDefault="00160819" w:rsidP="003D262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МАОУ «СОШ № 9»</w:t>
            </w:r>
          </w:p>
        </w:tc>
        <w:tc>
          <w:tcPr>
            <w:tcW w:w="3459" w:type="dxa"/>
          </w:tcPr>
          <w:p w:rsidR="00EF0724" w:rsidRPr="0070522A" w:rsidRDefault="00160819" w:rsidP="003D262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июнь</w:t>
            </w:r>
          </w:p>
        </w:tc>
        <w:tc>
          <w:tcPr>
            <w:tcW w:w="1748" w:type="dxa"/>
          </w:tcPr>
          <w:p w:rsidR="00EF0724" w:rsidRPr="0070522A" w:rsidRDefault="0023776D" w:rsidP="003D262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15</w:t>
            </w:r>
          </w:p>
        </w:tc>
      </w:tr>
      <w:tr w:rsidR="00EF0724" w:rsidRPr="0070522A" w:rsidTr="00582E74">
        <w:tc>
          <w:tcPr>
            <w:tcW w:w="706" w:type="dxa"/>
          </w:tcPr>
          <w:p w:rsidR="00EF0724" w:rsidRPr="0070522A" w:rsidRDefault="00EF0724" w:rsidP="003D262F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869" w:type="dxa"/>
          </w:tcPr>
          <w:p w:rsidR="00EF0724" w:rsidRPr="0070522A" w:rsidRDefault="00EF0724" w:rsidP="003D262F">
            <w:pPr>
              <w:rPr>
                <w:color w:val="000000" w:themeColor="text1"/>
                <w:szCs w:val="28"/>
              </w:rPr>
            </w:pPr>
            <w:r w:rsidRPr="0070522A">
              <w:rPr>
                <w:color w:val="000000" w:themeColor="text1"/>
                <w:szCs w:val="28"/>
              </w:rPr>
              <w:t xml:space="preserve">Итого: </w:t>
            </w:r>
          </w:p>
        </w:tc>
        <w:tc>
          <w:tcPr>
            <w:tcW w:w="3459" w:type="dxa"/>
          </w:tcPr>
          <w:p w:rsidR="00EF0724" w:rsidRPr="0070522A" w:rsidRDefault="00EF0724" w:rsidP="003D262F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48" w:type="dxa"/>
          </w:tcPr>
          <w:p w:rsidR="00EF0724" w:rsidRPr="0070522A" w:rsidRDefault="0023776D" w:rsidP="003D262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15</w:t>
            </w:r>
          </w:p>
        </w:tc>
      </w:tr>
    </w:tbl>
    <w:p w:rsidR="00EF0724" w:rsidRPr="00386760" w:rsidRDefault="00726A0F" w:rsidP="00EF0724">
      <w:pPr>
        <w:ind w:left="4956"/>
        <w:rPr>
          <w:color w:val="000000" w:themeColor="text1"/>
          <w:szCs w:val="28"/>
        </w:rPr>
      </w:pPr>
      <w:r>
        <w:rPr>
          <w:color w:val="000000" w:themeColor="text1"/>
          <w:szCs w:val="28"/>
          <w:lang w:val="en-US"/>
        </w:rPr>
        <w:t xml:space="preserve">                                                        </w:t>
      </w:r>
      <w:r w:rsidR="00386760">
        <w:rPr>
          <w:color w:val="000000" w:themeColor="text1"/>
          <w:szCs w:val="28"/>
        </w:rPr>
        <w:t xml:space="preserve">  »</w:t>
      </w:r>
    </w:p>
    <w:p w:rsidR="00CF53FF" w:rsidRDefault="00386760" w:rsidP="00386760">
      <w:pPr>
        <w:ind w:left="4956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  </w:t>
      </w:r>
      <w:r w:rsidR="00EF7A40" w:rsidRPr="0070522A">
        <w:rPr>
          <w:color w:val="000000" w:themeColor="text1"/>
          <w:szCs w:val="28"/>
        </w:rPr>
        <w:t xml:space="preserve">                        </w:t>
      </w:r>
    </w:p>
    <w:p w:rsidR="000F291B" w:rsidRDefault="000F291B" w:rsidP="00386760">
      <w:pPr>
        <w:ind w:left="4956"/>
        <w:rPr>
          <w:color w:val="000000" w:themeColor="text1"/>
          <w:szCs w:val="28"/>
        </w:rPr>
      </w:pPr>
    </w:p>
    <w:p w:rsidR="000F291B" w:rsidRDefault="000F291B" w:rsidP="00386760">
      <w:pPr>
        <w:ind w:left="4956"/>
        <w:rPr>
          <w:color w:val="000000" w:themeColor="text1"/>
          <w:szCs w:val="28"/>
        </w:rPr>
      </w:pPr>
    </w:p>
    <w:p w:rsidR="00677E79" w:rsidRPr="00677E79" w:rsidRDefault="00CF53FF" w:rsidP="00386760">
      <w:pPr>
        <w:ind w:left="4956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                                   </w:t>
      </w:r>
      <w:r w:rsidR="00EF7A40" w:rsidRPr="0070522A">
        <w:rPr>
          <w:color w:val="000000" w:themeColor="text1"/>
          <w:szCs w:val="28"/>
        </w:rPr>
        <w:t xml:space="preserve"> </w:t>
      </w:r>
      <w:r w:rsidR="00677E79">
        <w:rPr>
          <w:color w:val="000000" w:themeColor="text1"/>
          <w:szCs w:val="28"/>
        </w:rPr>
        <w:t xml:space="preserve">  Приложение </w:t>
      </w:r>
      <w:r w:rsidR="00DC6B35">
        <w:rPr>
          <w:color w:val="000000" w:themeColor="text1"/>
          <w:szCs w:val="28"/>
        </w:rPr>
        <w:t>4</w:t>
      </w:r>
    </w:p>
    <w:p w:rsidR="00DC6B35" w:rsidRDefault="00677E79" w:rsidP="00677E7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</w:t>
      </w:r>
    </w:p>
    <w:p w:rsidR="00677E79" w:rsidRPr="00677E79" w:rsidRDefault="00677E79" w:rsidP="00677E7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от </w:t>
      </w:r>
      <w:r w:rsidR="000F291B">
        <w:rPr>
          <w:color w:val="000000" w:themeColor="text1"/>
          <w:szCs w:val="28"/>
        </w:rPr>
        <w:t>02.04.2024 № 361</w:t>
      </w:r>
    </w:p>
    <w:p w:rsidR="00677E79" w:rsidRPr="00677E79" w:rsidRDefault="00677E79" w:rsidP="00677E7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</w:t>
      </w:r>
      <w:r>
        <w:rPr>
          <w:color w:val="000000" w:themeColor="text1"/>
          <w:szCs w:val="28"/>
        </w:rPr>
        <w:t xml:space="preserve">                   «Приложение 6</w:t>
      </w:r>
    </w:p>
    <w:p w:rsidR="00D8144B" w:rsidRPr="00D8144B" w:rsidRDefault="00677E79" w:rsidP="00D8144B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="00D8144B" w:rsidRPr="00D8144B">
        <w:rPr>
          <w:color w:val="000000" w:themeColor="text1"/>
          <w:szCs w:val="28"/>
        </w:rPr>
        <w:t>УТВЕРЖДЕНА</w:t>
      </w:r>
    </w:p>
    <w:p w:rsidR="00677E79" w:rsidRPr="00677E79" w:rsidRDefault="00D8144B" w:rsidP="00D8144B">
      <w:pPr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  <w:r w:rsidR="00677E79" w:rsidRPr="00677E79">
        <w:rPr>
          <w:color w:val="000000" w:themeColor="text1"/>
          <w:szCs w:val="28"/>
        </w:rPr>
        <w:t xml:space="preserve">    </w:t>
      </w:r>
    </w:p>
    <w:p w:rsidR="00DF3763" w:rsidRDefault="00677E79" w:rsidP="00677E7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</w:t>
      </w:r>
      <w:r w:rsidR="00824779">
        <w:rPr>
          <w:color w:val="000000" w:themeColor="text1"/>
          <w:szCs w:val="28"/>
        </w:rPr>
        <w:t xml:space="preserve">      от 19.04.2023 № 534</w:t>
      </w:r>
    </w:p>
    <w:p w:rsidR="0023776D" w:rsidRPr="00EC1F8A" w:rsidRDefault="0023776D" w:rsidP="00677E79">
      <w:pPr>
        <w:jc w:val="right"/>
        <w:rPr>
          <w:color w:val="FF0000"/>
        </w:rPr>
      </w:pPr>
    </w:p>
    <w:p w:rsidR="0023776D" w:rsidRPr="0023776D" w:rsidRDefault="0023776D" w:rsidP="0023776D">
      <w:pPr>
        <w:jc w:val="center"/>
        <w:rPr>
          <w:color w:val="000000" w:themeColor="text1"/>
          <w:szCs w:val="28"/>
        </w:rPr>
      </w:pPr>
      <w:r w:rsidRPr="0023776D">
        <w:rPr>
          <w:color w:val="000000" w:themeColor="text1"/>
          <w:szCs w:val="28"/>
        </w:rPr>
        <w:t xml:space="preserve">Организация лагерей с дневным пребыванием, профильных сборов, </w:t>
      </w:r>
    </w:p>
    <w:p w:rsidR="0023776D" w:rsidRPr="0023776D" w:rsidRDefault="0023776D" w:rsidP="0023776D">
      <w:pPr>
        <w:jc w:val="center"/>
        <w:rPr>
          <w:bCs/>
          <w:color w:val="000000" w:themeColor="text1"/>
          <w:szCs w:val="28"/>
        </w:rPr>
      </w:pPr>
      <w:r w:rsidRPr="0023776D">
        <w:rPr>
          <w:bCs/>
          <w:color w:val="000000" w:themeColor="text1"/>
          <w:szCs w:val="28"/>
        </w:rPr>
        <w:t xml:space="preserve">проводимых учреждениями, подведомственными </w:t>
      </w:r>
    </w:p>
    <w:p w:rsidR="0023776D" w:rsidRPr="0023776D" w:rsidRDefault="0023776D" w:rsidP="0023776D">
      <w:pPr>
        <w:jc w:val="center"/>
        <w:rPr>
          <w:color w:val="000000" w:themeColor="text1"/>
          <w:szCs w:val="28"/>
        </w:rPr>
      </w:pPr>
      <w:r w:rsidRPr="0023776D">
        <w:rPr>
          <w:bCs/>
          <w:color w:val="000000" w:themeColor="text1"/>
          <w:szCs w:val="28"/>
        </w:rPr>
        <w:t>Управлению культуры</w:t>
      </w:r>
      <w:r w:rsidRPr="0023776D">
        <w:rPr>
          <w:color w:val="000000" w:themeColor="text1"/>
          <w:szCs w:val="28"/>
        </w:rPr>
        <w:t xml:space="preserve">, спорта, молодёжной политики и туризма </w:t>
      </w:r>
    </w:p>
    <w:p w:rsidR="0023776D" w:rsidRPr="0023776D" w:rsidRDefault="0023776D" w:rsidP="0023776D">
      <w:pPr>
        <w:jc w:val="center"/>
        <w:rPr>
          <w:color w:val="000000" w:themeColor="text1"/>
          <w:szCs w:val="28"/>
        </w:rPr>
      </w:pPr>
      <w:r w:rsidRPr="0023776D">
        <w:rPr>
          <w:color w:val="000000" w:themeColor="text1"/>
          <w:szCs w:val="28"/>
        </w:rPr>
        <w:t>Сокольского муниципального округа в 2024 году</w:t>
      </w:r>
    </w:p>
    <w:p w:rsidR="0023776D" w:rsidRPr="0023776D" w:rsidRDefault="0023776D" w:rsidP="000F291B">
      <w:pPr>
        <w:jc w:val="center"/>
        <w:rPr>
          <w:color w:val="000000" w:themeColor="text1"/>
          <w:szCs w:val="28"/>
        </w:rPr>
      </w:pPr>
    </w:p>
    <w:p w:rsidR="0023776D" w:rsidRPr="0023776D" w:rsidRDefault="0023776D" w:rsidP="000F291B">
      <w:pPr>
        <w:numPr>
          <w:ilvl w:val="0"/>
          <w:numId w:val="12"/>
        </w:numPr>
        <w:jc w:val="center"/>
        <w:rPr>
          <w:color w:val="000000" w:themeColor="text1"/>
          <w:szCs w:val="28"/>
        </w:rPr>
      </w:pPr>
      <w:r w:rsidRPr="0023776D">
        <w:rPr>
          <w:color w:val="000000" w:themeColor="text1"/>
          <w:szCs w:val="28"/>
        </w:rPr>
        <w:t>Список оздоровительных лагерей с дневным пребыванием</w:t>
      </w:r>
    </w:p>
    <w:p w:rsidR="00DF3763" w:rsidRPr="00EC1F8A" w:rsidRDefault="00DF3763" w:rsidP="00DF3763">
      <w:pPr>
        <w:jc w:val="center"/>
        <w:rPr>
          <w:color w:val="FF0000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5"/>
        <w:gridCol w:w="3692"/>
        <w:gridCol w:w="1913"/>
        <w:gridCol w:w="3116"/>
      </w:tblGrid>
      <w:tr w:rsidR="00D1682F" w:rsidTr="00ED067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763" w:rsidRPr="00CB62B9" w:rsidRDefault="00DF3763" w:rsidP="003D262F">
            <w:pPr>
              <w:pStyle w:val="a8"/>
              <w:snapToGrid w:val="0"/>
              <w:jc w:val="center"/>
              <w:rPr>
                <w:color w:val="000000" w:themeColor="text1"/>
              </w:rPr>
            </w:pPr>
            <w:r w:rsidRPr="00CB62B9">
              <w:rPr>
                <w:color w:val="000000" w:themeColor="text1"/>
              </w:rPr>
              <w:t>№ п/п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763" w:rsidRPr="00CB62B9" w:rsidRDefault="00DF3763" w:rsidP="003D262F">
            <w:pPr>
              <w:pStyle w:val="a8"/>
              <w:snapToGrid w:val="0"/>
              <w:jc w:val="center"/>
              <w:rPr>
                <w:color w:val="000000" w:themeColor="text1"/>
              </w:rPr>
            </w:pPr>
            <w:r w:rsidRPr="00CB62B9">
              <w:rPr>
                <w:color w:val="000000" w:themeColor="text1"/>
              </w:rPr>
              <w:t>Учреждение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763" w:rsidRPr="00CB62B9" w:rsidRDefault="00DF3763" w:rsidP="003D262F">
            <w:pPr>
              <w:pStyle w:val="a8"/>
              <w:snapToGrid w:val="0"/>
              <w:jc w:val="center"/>
              <w:rPr>
                <w:color w:val="000000" w:themeColor="text1"/>
              </w:rPr>
            </w:pPr>
            <w:r w:rsidRPr="00CB62B9">
              <w:rPr>
                <w:color w:val="000000" w:themeColor="text1"/>
              </w:rPr>
              <w:t>Количество детей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763" w:rsidRPr="00CB62B9" w:rsidRDefault="00DF3763" w:rsidP="003D262F">
            <w:pPr>
              <w:pStyle w:val="a8"/>
              <w:snapToGrid w:val="0"/>
              <w:jc w:val="center"/>
              <w:rPr>
                <w:color w:val="000000" w:themeColor="text1"/>
              </w:rPr>
            </w:pPr>
            <w:r w:rsidRPr="00CB62B9">
              <w:rPr>
                <w:color w:val="000000" w:themeColor="text1"/>
              </w:rPr>
              <w:t>Сроки проведения</w:t>
            </w:r>
          </w:p>
        </w:tc>
      </w:tr>
      <w:tr w:rsidR="00152E99" w:rsidTr="00ED067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CB62B9" w:rsidRDefault="00152E99" w:rsidP="00152E99">
            <w:pPr>
              <w:pStyle w:val="a8"/>
              <w:snapToGrid w:val="0"/>
              <w:jc w:val="center"/>
              <w:rPr>
                <w:color w:val="000000" w:themeColor="text1"/>
              </w:rPr>
            </w:pPr>
            <w:r w:rsidRPr="00CB62B9">
              <w:rPr>
                <w:color w:val="000000" w:themeColor="text1"/>
              </w:rPr>
              <w:t>1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Default="00152E99" w:rsidP="00152E99">
            <w:pPr>
              <w:suppressLineNumbers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БУ ДО СМО </w:t>
            </w:r>
          </w:p>
          <w:p w:rsidR="00152E99" w:rsidRPr="000B354B" w:rsidRDefault="00152E99" w:rsidP="000F291B">
            <w:pPr>
              <w:suppressLineNumbers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СШ № 1 </w:t>
            </w:r>
            <w:r w:rsidR="000F291B">
              <w:rPr>
                <w:color w:val="000000"/>
                <w:szCs w:val="28"/>
              </w:rPr>
              <w:t>«</w:t>
            </w:r>
            <w:r w:rsidRPr="000B354B">
              <w:rPr>
                <w:color w:val="000000"/>
                <w:szCs w:val="28"/>
              </w:rPr>
              <w:t>Сухона</w:t>
            </w:r>
            <w:r w:rsidR="000F291B">
              <w:rPr>
                <w:color w:val="000000"/>
                <w:szCs w:val="28"/>
              </w:rPr>
              <w:t>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152E99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0B354B">
              <w:rPr>
                <w:color w:val="000000"/>
                <w:szCs w:val="28"/>
              </w:rPr>
              <w:t>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152E99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03</w:t>
            </w:r>
            <w:r w:rsidRPr="000B354B">
              <w:rPr>
                <w:color w:val="000000"/>
                <w:szCs w:val="28"/>
              </w:rPr>
              <w:t>.06.202</w:t>
            </w:r>
            <w:r>
              <w:rPr>
                <w:color w:val="000000"/>
                <w:szCs w:val="28"/>
              </w:rPr>
              <w:t>4 – 27.06.2024</w:t>
            </w:r>
          </w:p>
        </w:tc>
      </w:tr>
      <w:tr w:rsidR="00152E99" w:rsidTr="00ED067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CB62B9" w:rsidRDefault="00152E99" w:rsidP="00152E99">
            <w:pPr>
              <w:pStyle w:val="a8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0F291B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МАУ </w:t>
            </w:r>
            <w:r w:rsidR="000F291B">
              <w:rPr>
                <w:color w:val="000000"/>
                <w:szCs w:val="28"/>
              </w:rPr>
              <w:t>«</w:t>
            </w:r>
            <w:r w:rsidRPr="000B354B">
              <w:rPr>
                <w:color w:val="000000"/>
                <w:szCs w:val="28"/>
              </w:rPr>
              <w:t>СЦ-Сокол</w:t>
            </w:r>
            <w:r w:rsidR="000F291B">
              <w:rPr>
                <w:color w:val="000000"/>
                <w:szCs w:val="28"/>
              </w:rPr>
              <w:t>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152E99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152E99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10.06.2024 – 03.07.2024</w:t>
            </w:r>
          </w:p>
        </w:tc>
      </w:tr>
      <w:tr w:rsidR="00152E99" w:rsidTr="00ED067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CB62B9" w:rsidRDefault="00152E99" w:rsidP="00152E99">
            <w:pPr>
              <w:pStyle w:val="a8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Default="00152E99" w:rsidP="000F291B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МАУ </w:t>
            </w:r>
            <w:r w:rsidR="000F291B">
              <w:rPr>
                <w:color w:val="000000"/>
                <w:szCs w:val="28"/>
              </w:rPr>
              <w:t>«</w:t>
            </w:r>
            <w:r w:rsidRPr="000B354B">
              <w:rPr>
                <w:color w:val="000000"/>
                <w:szCs w:val="28"/>
              </w:rPr>
              <w:t>СЦ-Сокол</w:t>
            </w:r>
            <w:r w:rsidR="000F291B">
              <w:rPr>
                <w:color w:val="000000"/>
                <w:szCs w:val="28"/>
              </w:rPr>
              <w:t>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Default="00152E99" w:rsidP="00152E99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Default="00152E99" w:rsidP="00152E99">
            <w:pPr>
              <w:suppressLineNumbers/>
              <w:snapToGrid w:val="0"/>
              <w:jc w:val="center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>01.08.2024 – 24.08.2024</w:t>
            </w:r>
          </w:p>
        </w:tc>
      </w:tr>
      <w:tr w:rsidR="00152E99" w:rsidTr="00ED067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CB62B9" w:rsidRDefault="00152E99" w:rsidP="00152E99">
            <w:pPr>
              <w:pStyle w:val="a8"/>
              <w:snapToGrid w:val="0"/>
              <w:rPr>
                <w:color w:val="000000" w:themeColor="text1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152E99">
            <w:pPr>
              <w:suppressLineNumbers/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Итого: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152E99">
            <w:pPr>
              <w:suppressLineNumbers/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0B354B" w:rsidRDefault="00152E99" w:rsidP="00152E99">
            <w:pPr>
              <w:suppressLineNumbers/>
              <w:snapToGrid w:val="0"/>
              <w:rPr>
                <w:color w:val="000000"/>
                <w:szCs w:val="28"/>
              </w:rPr>
            </w:pPr>
          </w:p>
        </w:tc>
      </w:tr>
    </w:tbl>
    <w:p w:rsidR="00DF3763" w:rsidRPr="00EC1F8A" w:rsidRDefault="00DF3763" w:rsidP="00DF3763">
      <w:pPr>
        <w:ind w:left="4956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</w:t>
      </w:r>
    </w:p>
    <w:p w:rsidR="00DF3763" w:rsidRPr="00EC1F8A" w:rsidRDefault="00DF3763" w:rsidP="000F291B">
      <w:pPr>
        <w:pStyle w:val="a7"/>
        <w:spacing w:before="0" w:after="0"/>
        <w:jc w:val="center"/>
        <w:rPr>
          <w:b/>
          <w:bCs/>
          <w:color w:val="FF0000"/>
          <w:szCs w:val="28"/>
        </w:rPr>
      </w:pPr>
      <w:r w:rsidRPr="000F291B">
        <w:rPr>
          <w:bCs/>
          <w:color w:val="000000" w:themeColor="text1"/>
          <w:szCs w:val="28"/>
        </w:rPr>
        <w:t>II</w:t>
      </w:r>
      <w:r w:rsidR="00152E99" w:rsidRPr="000F291B">
        <w:t>.</w:t>
      </w:r>
      <w:r w:rsidR="000F291B">
        <w:t> </w:t>
      </w:r>
      <w:r w:rsidR="00152E99" w:rsidRPr="00152E99">
        <w:rPr>
          <w:bCs/>
          <w:color w:val="000000" w:themeColor="text1"/>
          <w:szCs w:val="28"/>
        </w:rPr>
        <w:t>Список профильных сборов</w:t>
      </w:r>
    </w:p>
    <w:p w:rsidR="00D2418F" w:rsidRDefault="00996689" w:rsidP="00DF3763">
      <w:pPr>
        <w:spacing w:line="100" w:lineRule="atLeast"/>
        <w:jc w:val="center"/>
        <w:rPr>
          <w:color w:val="000000" w:themeColor="text1"/>
          <w:szCs w:val="28"/>
        </w:rPr>
      </w:pPr>
      <w:r w:rsidRPr="009E05C8">
        <w:rPr>
          <w:color w:val="000000" w:themeColor="text1"/>
          <w:szCs w:val="28"/>
        </w:rPr>
        <w:t xml:space="preserve">                                                                                   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2835"/>
        <w:gridCol w:w="1417"/>
        <w:gridCol w:w="1843"/>
      </w:tblGrid>
      <w:tr w:rsidR="00152E99" w:rsidRPr="00152E99" w:rsidTr="00152E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Учреждение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Профиль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Кол-во 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Сроки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проведения</w:t>
            </w:r>
          </w:p>
        </w:tc>
      </w:tr>
      <w:tr w:rsidR="00152E99" w:rsidRPr="00152E99" w:rsidTr="00152E99">
        <w:trPr>
          <w:trHeight w:val="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БУ СМО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МИГ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>, на базе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Твоё время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 xml:space="preserve"> 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(спортивно-развлекательная 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смена)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17.06.2024 – 28.06.2024</w:t>
            </w:r>
          </w:p>
        </w:tc>
      </w:tr>
      <w:tr w:rsidR="00152E99" w:rsidRPr="00152E99" w:rsidTr="00152E99">
        <w:trPr>
          <w:trHeight w:val="9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БУ СМО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МИГ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>,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на базе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 xml:space="preserve">Невозможное </w:t>
            </w:r>
          </w:p>
          <w:p w:rsidR="00152E99" w:rsidRPr="00152E99" w:rsidRDefault="000F291B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В</w:t>
            </w:r>
            <w:r w:rsidR="00152E99" w:rsidRPr="00152E99">
              <w:rPr>
                <w:color w:val="000000" w:themeColor="text1"/>
                <w:szCs w:val="28"/>
              </w:rPr>
              <w:t>озможно</w:t>
            </w:r>
            <w:r>
              <w:rPr>
                <w:color w:val="000000" w:themeColor="text1"/>
                <w:szCs w:val="28"/>
              </w:rPr>
              <w:t>»</w:t>
            </w:r>
            <w:r w:rsidR="00152E99" w:rsidRPr="00152E99">
              <w:rPr>
                <w:color w:val="000000" w:themeColor="text1"/>
                <w:szCs w:val="28"/>
              </w:rPr>
              <w:t xml:space="preserve"> (патриотическое воспитание)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15.07.2024 – 26.07.2024</w:t>
            </w:r>
          </w:p>
        </w:tc>
      </w:tr>
      <w:tr w:rsidR="00152E99" w:rsidRPr="00152E99" w:rsidTr="00152E9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БУ СМО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МИГ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>,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на базе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Невозможное возможно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 xml:space="preserve"> (духовно-нравственное 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развитие)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05.08.2024 –16.08.2024</w:t>
            </w:r>
          </w:p>
        </w:tc>
      </w:tr>
      <w:tr w:rsidR="00152E99" w:rsidRPr="00152E99" w:rsidTr="00152E99">
        <w:trPr>
          <w:trHeight w:val="10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БУК СМО ДК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Солдек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>, на базе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нравственно-эстетический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01.07.2024 –12.07.2024</w:t>
            </w:r>
          </w:p>
        </w:tc>
      </w:tr>
      <w:tr w:rsidR="00152E99" w:rsidRPr="00152E99" w:rsidTr="00152E9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БУК СМО ЦНКиХР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Сокольский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>, на базе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традиционная 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народная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01.07.2024 –12.07.2024</w:t>
            </w:r>
          </w:p>
        </w:tc>
      </w:tr>
      <w:tr w:rsidR="00152E99" w:rsidRPr="00152E99" w:rsidTr="00152E99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Двиницкий Дом культуры, филиал БУК СМО ЦНКиХР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Сокольский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>, на базе филиала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познавательный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15.07.2024 – 26.07.2024</w:t>
            </w:r>
          </w:p>
        </w:tc>
      </w:tr>
      <w:tr w:rsidR="00152E99" w:rsidRPr="00152E99" w:rsidTr="00152E9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БУК СМО КЦ</w:t>
            </w:r>
          </w:p>
          <w:p w:rsidR="00152E99" w:rsidRPr="00152E99" w:rsidRDefault="000F291B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«</w:t>
            </w:r>
            <w:r w:rsidR="00152E99" w:rsidRPr="00152E99">
              <w:rPr>
                <w:color w:val="000000" w:themeColor="text1"/>
                <w:szCs w:val="28"/>
              </w:rPr>
              <w:t>Сухонский</w:t>
            </w:r>
            <w:r>
              <w:rPr>
                <w:color w:val="000000" w:themeColor="text1"/>
                <w:szCs w:val="28"/>
              </w:rPr>
              <w:t>»</w:t>
            </w:r>
            <w:r w:rsidR="00152E99" w:rsidRPr="00152E99">
              <w:rPr>
                <w:color w:val="000000" w:themeColor="text1"/>
                <w:szCs w:val="28"/>
              </w:rPr>
              <w:t>, на базе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экологический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01.07.2024 –12.07.2024</w:t>
            </w:r>
          </w:p>
        </w:tc>
      </w:tr>
      <w:tr w:rsidR="00152E99" w:rsidRPr="00152E99" w:rsidTr="00152E9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БУК СМО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Сокольская ЦБС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>, на базе филиалов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художественно-эстетический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19.08.2024 –30.08.2024</w:t>
            </w:r>
          </w:p>
        </w:tc>
      </w:tr>
      <w:tr w:rsidR="00152E99" w:rsidRPr="00152E99" w:rsidTr="00152E9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3"/>
              </w:num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БУ ДО СМО </w:t>
            </w:r>
          </w:p>
          <w:p w:rsidR="00152E99" w:rsidRPr="00152E99" w:rsidRDefault="00152E99" w:rsidP="000F291B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СШ № 1 </w:t>
            </w:r>
            <w:r w:rsidR="000F291B">
              <w:rPr>
                <w:color w:val="000000" w:themeColor="text1"/>
                <w:szCs w:val="28"/>
              </w:rPr>
              <w:t>«</w:t>
            </w:r>
            <w:r w:rsidRPr="00152E99">
              <w:rPr>
                <w:color w:val="000000" w:themeColor="text1"/>
                <w:szCs w:val="28"/>
              </w:rPr>
              <w:t>Сухона</w:t>
            </w:r>
            <w:r w:rsidR="000F291B">
              <w:rPr>
                <w:color w:val="000000" w:themeColor="text1"/>
                <w:szCs w:val="28"/>
              </w:rPr>
              <w:t>»</w:t>
            </w:r>
            <w:r w:rsidRPr="00152E99">
              <w:rPr>
                <w:color w:val="000000" w:themeColor="text1"/>
                <w:szCs w:val="28"/>
              </w:rPr>
              <w:t xml:space="preserve"> (выездной)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спортивный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август </w:t>
            </w:r>
          </w:p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2024 года</w:t>
            </w: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DC6B35" w:rsidP="00DC6B35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                                             </w:t>
            </w:r>
            <w:r w:rsidR="00152E99" w:rsidRPr="00152E99">
              <w:rPr>
                <w:color w:val="000000" w:themeColor="text1"/>
                <w:szCs w:val="28"/>
              </w:rPr>
              <w:t xml:space="preserve">Итого: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152E99" w:rsidRPr="00152E99" w:rsidRDefault="00152E99" w:rsidP="00152E99">
      <w:pPr>
        <w:spacing w:line="100" w:lineRule="atLeast"/>
        <w:jc w:val="center"/>
        <w:rPr>
          <w:color w:val="000000" w:themeColor="text1"/>
          <w:szCs w:val="28"/>
        </w:rPr>
      </w:pPr>
      <w:r w:rsidRPr="00152E99">
        <w:rPr>
          <w:color w:val="000000" w:themeColor="text1"/>
          <w:szCs w:val="28"/>
        </w:rPr>
        <w:t xml:space="preserve">                                     </w:t>
      </w:r>
      <w:r w:rsidR="00DC6B35">
        <w:rPr>
          <w:color w:val="000000" w:themeColor="text1"/>
          <w:szCs w:val="28"/>
        </w:rPr>
        <w:t xml:space="preserve">                                                                                       »</w:t>
      </w:r>
      <w:r w:rsidRPr="00152E99">
        <w:rPr>
          <w:color w:val="000000" w:themeColor="text1"/>
          <w:szCs w:val="28"/>
        </w:rPr>
        <w:t xml:space="preserve">      </w:t>
      </w:r>
    </w:p>
    <w:p w:rsidR="00D2418F" w:rsidRDefault="00D2418F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D2418F" w:rsidRDefault="00D2418F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D2418F" w:rsidRDefault="00D2418F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D2418F" w:rsidRDefault="00D2418F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D2418F" w:rsidRDefault="00D2418F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D2418F" w:rsidRDefault="00D2418F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D2418F" w:rsidP="00DF3763">
      <w:pPr>
        <w:spacing w:line="100" w:lineRule="atLeast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                                                                           </w:t>
      </w:r>
      <w:r w:rsidR="00996689" w:rsidRPr="009E05C8">
        <w:rPr>
          <w:color w:val="000000" w:themeColor="text1"/>
          <w:szCs w:val="28"/>
        </w:rPr>
        <w:t xml:space="preserve">            </w:t>
      </w: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EC06B8" w:rsidRDefault="00EC06B8" w:rsidP="00DF3763">
      <w:pPr>
        <w:spacing w:line="100" w:lineRule="atLeast"/>
        <w:jc w:val="center"/>
        <w:rPr>
          <w:color w:val="000000" w:themeColor="text1"/>
          <w:szCs w:val="28"/>
        </w:rPr>
      </w:pPr>
    </w:p>
    <w:p w:rsidR="00677E79" w:rsidRPr="00677E79" w:rsidRDefault="000F291B" w:rsidP="00DC6B35">
      <w:pPr>
        <w:spacing w:line="100" w:lineRule="atLeast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 </w:t>
      </w:r>
      <w:r w:rsidR="00EC06B8">
        <w:rPr>
          <w:color w:val="000000" w:themeColor="text1"/>
          <w:szCs w:val="28"/>
        </w:rPr>
        <w:t xml:space="preserve">                                                       </w:t>
      </w:r>
      <w:r w:rsidR="00DC6B35">
        <w:rPr>
          <w:color w:val="000000" w:themeColor="text1"/>
          <w:szCs w:val="28"/>
        </w:rPr>
        <w:t xml:space="preserve">                                               </w:t>
      </w:r>
      <w:r w:rsidR="00677E79">
        <w:rPr>
          <w:color w:val="000000" w:themeColor="text1"/>
          <w:szCs w:val="28"/>
        </w:rPr>
        <w:t xml:space="preserve"> </w:t>
      </w:r>
      <w:r w:rsidR="00DC6B35">
        <w:rPr>
          <w:color w:val="000000" w:themeColor="text1"/>
          <w:szCs w:val="28"/>
        </w:rPr>
        <w:t xml:space="preserve">   </w:t>
      </w:r>
      <w:r w:rsidR="00677E79">
        <w:rPr>
          <w:color w:val="000000" w:themeColor="text1"/>
          <w:szCs w:val="28"/>
        </w:rPr>
        <w:t xml:space="preserve">Приложение </w:t>
      </w:r>
      <w:r w:rsidR="00DC6B35">
        <w:rPr>
          <w:color w:val="000000" w:themeColor="text1"/>
          <w:szCs w:val="28"/>
        </w:rPr>
        <w:t>5</w:t>
      </w:r>
    </w:p>
    <w:p w:rsidR="00677E79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677E79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0F291B">
        <w:rPr>
          <w:color w:val="000000" w:themeColor="text1"/>
          <w:szCs w:val="28"/>
        </w:rPr>
        <w:t>02.04.2024 № 361</w:t>
      </w:r>
    </w:p>
    <w:p w:rsidR="00677E79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</w:t>
      </w:r>
      <w:r>
        <w:rPr>
          <w:color w:val="000000" w:themeColor="text1"/>
          <w:szCs w:val="28"/>
        </w:rPr>
        <w:t xml:space="preserve">                   «Приложение 7</w:t>
      </w:r>
    </w:p>
    <w:p w:rsidR="00D8144B" w:rsidRPr="00D8144B" w:rsidRDefault="00677E79" w:rsidP="00D8144B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="00D8144B" w:rsidRPr="00D8144B">
        <w:rPr>
          <w:color w:val="000000" w:themeColor="text1"/>
          <w:szCs w:val="28"/>
        </w:rPr>
        <w:t>УТВЕРЖДЕНА</w:t>
      </w:r>
    </w:p>
    <w:p w:rsidR="00677E79" w:rsidRPr="00677E79" w:rsidRDefault="00D8144B" w:rsidP="00D8144B">
      <w:pPr>
        <w:spacing w:line="100" w:lineRule="atLeast"/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  <w:r w:rsidR="00677E79" w:rsidRPr="00677E79">
        <w:rPr>
          <w:color w:val="000000" w:themeColor="text1"/>
          <w:szCs w:val="28"/>
        </w:rPr>
        <w:t xml:space="preserve">       </w:t>
      </w:r>
    </w:p>
    <w:p w:rsidR="00996689" w:rsidRPr="00EC1F8A" w:rsidRDefault="00677E79" w:rsidP="00677E79">
      <w:pPr>
        <w:spacing w:line="100" w:lineRule="atLeast"/>
        <w:jc w:val="right"/>
        <w:rPr>
          <w:color w:val="FF0000"/>
          <w:szCs w:val="28"/>
        </w:rPr>
      </w:pPr>
      <w:r w:rsidRPr="00677E79">
        <w:rPr>
          <w:color w:val="000000" w:themeColor="text1"/>
          <w:szCs w:val="28"/>
        </w:rPr>
        <w:t xml:space="preserve">     </w:t>
      </w:r>
      <w:r w:rsidR="00824779">
        <w:rPr>
          <w:color w:val="000000" w:themeColor="text1"/>
          <w:szCs w:val="28"/>
        </w:rPr>
        <w:t xml:space="preserve">      от 19.04.2023 № 534</w:t>
      </w:r>
    </w:p>
    <w:p w:rsidR="00677E79" w:rsidRDefault="00677E79" w:rsidP="009E05C8">
      <w:pPr>
        <w:jc w:val="center"/>
        <w:rPr>
          <w:bCs/>
          <w:color w:val="000000" w:themeColor="text1"/>
          <w:szCs w:val="28"/>
        </w:rPr>
      </w:pPr>
    </w:p>
    <w:p w:rsidR="00152E99" w:rsidRPr="00152E99" w:rsidRDefault="00152E99" w:rsidP="00DC6B35">
      <w:pPr>
        <w:jc w:val="center"/>
        <w:rPr>
          <w:bCs/>
          <w:color w:val="000000" w:themeColor="text1"/>
          <w:szCs w:val="28"/>
        </w:rPr>
      </w:pPr>
      <w:r w:rsidRPr="00152E99">
        <w:rPr>
          <w:bCs/>
          <w:color w:val="000000" w:themeColor="text1"/>
          <w:szCs w:val="28"/>
        </w:rPr>
        <w:t>Смета лагеря с дневным пребыванием детей с организацией двухразового  питания на базе общеобразовательных учреждений города Сокола и города  Кадникова в период летних каникул 2024 года</w:t>
      </w:r>
    </w:p>
    <w:p w:rsidR="00152E99" w:rsidRPr="00152E99" w:rsidRDefault="00152E99" w:rsidP="00152E99">
      <w:pPr>
        <w:rPr>
          <w:b/>
          <w:bCs/>
          <w:color w:val="000000" w:themeColor="text1"/>
          <w:szCs w:val="28"/>
        </w:rPr>
      </w:pPr>
    </w:p>
    <w:p w:rsidR="00152E99" w:rsidRPr="00152E99" w:rsidRDefault="00152E99" w:rsidP="00152E99">
      <w:pPr>
        <w:rPr>
          <w:bCs/>
          <w:color w:val="000000" w:themeColor="text1"/>
          <w:szCs w:val="28"/>
        </w:rPr>
      </w:pPr>
    </w:p>
    <w:p w:rsidR="00152E99" w:rsidRPr="00152E99" w:rsidRDefault="00152E99" w:rsidP="00152E99">
      <w:pPr>
        <w:rPr>
          <w:bCs/>
          <w:color w:val="000000" w:themeColor="text1"/>
          <w:szCs w:val="28"/>
        </w:rPr>
      </w:pPr>
      <w:r w:rsidRPr="00152E99">
        <w:rPr>
          <w:bCs/>
          <w:color w:val="000000" w:themeColor="text1"/>
          <w:szCs w:val="28"/>
        </w:rPr>
        <w:t xml:space="preserve">       Стоимость одной путевки на 21 календарный день (18 рабочих дней) – 8471,60 рублей, из них родительская плата – 2600 рублей.</w:t>
      </w:r>
    </w:p>
    <w:p w:rsidR="00996689" w:rsidRPr="00EC1F8A" w:rsidRDefault="00996689" w:rsidP="00996689">
      <w:pPr>
        <w:rPr>
          <w:color w:val="FF0000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4666"/>
        <w:gridCol w:w="2295"/>
        <w:gridCol w:w="1856"/>
      </w:tblGrid>
      <w:tr w:rsidR="00152E99" w:rsidRPr="00EC1F8A" w:rsidTr="0099668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№</w:t>
            </w:r>
          </w:p>
          <w:p w:rsidR="00152E99" w:rsidRPr="000B354B" w:rsidRDefault="00152E99" w:rsidP="00152E99">
            <w:pPr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п/п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Статьи расходов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На 1 день</w:t>
            </w:r>
          </w:p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(руб.)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Итого</w:t>
            </w:r>
          </w:p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(руб.)</w:t>
            </w:r>
          </w:p>
        </w:tc>
      </w:tr>
      <w:tr w:rsidR="00152E99" w:rsidRPr="00EC1F8A" w:rsidTr="00996689">
        <w:trPr>
          <w:cantSplit/>
        </w:trPr>
        <w:tc>
          <w:tcPr>
            <w:tcW w:w="52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Стоимость 1 путевки всего (руб.):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*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DC6B35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8471,60 </w:t>
            </w:r>
          </w:p>
        </w:tc>
      </w:tr>
      <w:tr w:rsidR="00152E99" w:rsidRPr="00EC1F8A" w:rsidTr="00996689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Питание, в том числе: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*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DC6B35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5871,60 </w:t>
            </w:r>
          </w:p>
        </w:tc>
      </w:tr>
      <w:tr w:rsidR="00152E99" w:rsidRPr="00EC1F8A" w:rsidTr="00996689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AF4B16" w:rsidRDefault="00152E99" w:rsidP="00152E99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2F2DC7" w:rsidRDefault="00152E99" w:rsidP="00152E99">
            <w:pPr>
              <w:snapToGrid w:val="0"/>
              <w:rPr>
                <w:color w:val="000000" w:themeColor="text1"/>
                <w:szCs w:val="28"/>
              </w:rPr>
            </w:pPr>
            <w:r w:rsidRPr="000B354B">
              <w:rPr>
                <w:color w:val="000000"/>
                <w:szCs w:val="28"/>
              </w:rPr>
              <w:t xml:space="preserve">стоимость набора продуктов питания (при двухразовом питании)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2F2DC7" w:rsidRDefault="00152E99" w:rsidP="00152E99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 w:rsidRPr="00DA21D6">
              <w:t>233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2F2DC7" w:rsidRDefault="00152E99" w:rsidP="00DC6B35">
            <w:pPr>
              <w:tabs>
                <w:tab w:val="left" w:pos="511"/>
              </w:tabs>
              <w:snapToGrid w:val="0"/>
              <w:jc w:val="center"/>
              <w:rPr>
                <w:color w:val="000000" w:themeColor="text1"/>
                <w:szCs w:val="28"/>
              </w:rPr>
            </w:pPr>
            <w:r>
              <w:t xml:space="preserve">4194 </w:t>
            </w:r>
          </w:p>
        </w:tc>
      </w:tr>
      <w:tr w:rsidR="00152E99" w:rsidRPr="00EC1F8A" w:rsidTr="00996689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AF4B16" w:rsidRDefault="00152E99" w:rsidP="00152E99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2F2DC7" w:rsidRDefault="00152E99" w:rsidP="00152E99">
            <w:pPr>
              <w:snapToGrid w:val="0"/>
              <w:rPr>
                <w:color w:val="000000" w:themeColor="text1"/>
                <w:szCs w:val="28"/>
              </w:rPr>
            </w:pPr>
            <w:r w:rsidRPr="000B354B">
              <w:rPr>
                <w:color w:val="000000"/>
                <w:szCs w:val="28"/>
              </w:rPr>
              <w:t>наценка на приготовление пищи (40%)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2F2DC7" w:rsidRDefault="00142338" w:rsidP="00152E99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93,20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2F2DC7" w:rsidRDefault="00152E99" w:rsidP="00DC6B35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>
              <w:t xml:space="preserve">1677,60 </w:t>
            </w:r>
          </w:p>
        </w:tc>
      </w:tr>
      <w:tr w:rsidR="00152E99" w:rsidRPr="00EC1F8A" w:rsidTr="00996689">
        <w:tc>
          <w:tcPr>
            <w:tcW w:w="5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2.</w:t>
            </w:r>
          </w:p>
        </w:tc>
        <w:tc>
          <w:tcPr>
            <w:tcW w:w="4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Медикаменты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152E99" w:rsidRPr="00EC1F8A" w:rsidTr="0099668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3.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Страхование (в пути и в период нахождения в учреждении)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</w:t>
            </w:r>
          </w:p>
        </w:tc>
      </w:tr>
      <w:tr w:rsidR="00152E99" w:rsidRPr="00EC1F8A" w:rsidTr="0099668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4.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Зарплата с начислениями обслуживающему персоналу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-</w:t>
            </w:r>
          </w:p>
        </w:tc>
      </w:tr>
      <w:tr w:rsidR="00152E99" w:rsidRPr="00EC1F8A" w:rsidTr="0099668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5.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 xml:space="preserve">Услуги органов надзора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640</w:t>
            </w:r>
          </w:p>
        </w:tc>
      </w:tr>
      <w:tr w:rsidR="00152E99" w:rsidRPr="00EC1F8A" w:rsidTr="00996689">
        <w:tc>
          <w:tcPr>
            <w:tcW w:w="5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6.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Медицинское обслуживание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DC6B35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t xml:space="preserve">100 </w:t>
            </w:r>
          </w:p>
        </w:tc>
      </w:tr>
      <w:tr w:rsidR="00152E99" w:rsidRPr="00EC1F8A" w:rsidTr="0099668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7.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 xml:space="preserve">Хозяйственные расходы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DC6B35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t xml:space="preserve">600 </w:t>
            </w:r>
          </w:p>
        </w:tc>
      </w:tr>
      <w:tr w:rsidR="00152E99" w:rsidRPr="00EC1F8A" w:rsidTr="0099668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8.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Культобслуживание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DC6B35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t xml:space="preserve">900 </w:t>
            </w:r>
          </w:p>
        </w:tc>
      </w:tr>
      <w:tr w:rsidR="00152E99" w:rsidRPr="00EC1F8A" w:rsidTr="0099668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9.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 xml:space="preserve">Другие расходы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0B354B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0B354B" w:rsidRDefault="00152E99" w:rsidP="00DC6B35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t xml:space="preserve">200 </w:t>
            </w:r>
          </w:p>
        </w:tc>
      </w:tr>
    </w:tbl>
    <w:p w:rsidR="00996689" w:rsidRPr="00EC1F8A" w:rsidRDefault="00996689" w:rsidP="00996689">
      <w:pPr>
        <w:spacing w:line="100" w:lineRule="atLeast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152E99" w:rsidRPr="00152E99" w:rsidRDefault="00152E99" w:rsidP="00152E99">
      <w:pPr>
        <w:spacing w:line="100" w:lineRule="atLeast"/>
        <w:rPr>
          <w:color w:val="000000" w:themeColor="text1"/>
          <w:szCs w:val="28"/>
        </w:rPr>
      </w:pPr>
      <w:r w:rsidRPr="00152E99">
        <w:rPr>
          <w:color w:val="000000" w:themeColor="text1"/>
          <w:szCs w:val="28"/>
        </w:rPr>
        <w:t xml:space="preserve">Примечание: </w:t>
      </w:r>
    </w:p>
    <w:p w:rsidR="00152E99" w:rsidRDefault="00152E99" w:rsidP="00DA15AF">
      <w:pPr>
        <w:spacing w:line="100" w:lineRule="atLeast"/>
        <w:rPr>
          <w:color w:val="FF0000"/>
          <w:szCs w:val="28"/>
        </w:rPr>
      </w:pPr>
      <w:r w:rsidRPr="00152E99">
        <w:rPr>
          <w:color w:val="000000" w:themeColor="text1"/>
          <w:szCs w:val="28"/>
        </w:rPr>
        <w:t xml:space="preserve">сметная стоимость, указанная в п.п.2-9 может корректироваться без </w:t>
      </w:r>
      <w:r>
        <w:rPr>
          <w:color w:val="000000" w:themeColor="text1"/>
          <w:szCs w:val="28"/>
        </w:rPr>
        <w:t xml:space="preserve">             из</w:t>
      </w:r>
      <w:r w:rsidRPr="00152E99">
        <w:rPr>
          <w:color w:val="000000" w:themeColor="text1"/>
          <w:szCs w:val="28"/>
        </w:rPr>
        <w:t>менения общей стоимости путевки</w:t>
      </w:r>
      <w:r w:rsidRPr="00DA15AF">
        <w:rPr>
          <w:szCs w:val="28"/>
        </w:rPr>
        <w:t>.</w:t>
      </w:r>
      <w:r w:rsidRPr="00152E99">
        <w:rPr>
          <w:color w:val="FF0000"/>
          <w:szCs w:val="28"/>
        </w:rPr>
        <w:t xml:space="preserve">   </w:t>
      </w:r>
    </w:p>
    <w:p w:rsidR="00152E99" w:rsidRPr="00DA15AF" w:rsidRDefault="00DA15AF" w:rsidP="00996689">
      <w:pPr>
        <w:spacing w:line="100" w:lineRule="atLeast"/>
        <w:jc w:val="right"/>
        <w:rPr>
          <w:szCs w:val="28"/>
        </w:rPr>
      </w:pPr>
      <w:r w:rsidRPr="00DA15AF">
        <w:rPr>
          <w:szCs w:val="28"/>
        </w:rPr>
        <w:t>»</w:t>
      </w:r>
    </w:p>
    <w:p w:rsidR="00152E99" w:rsidRDefault="00152E99" w:rsidP="00996689">
      <w:pPr>
        <w:spacing w:line="100" w:lineRule="atLeast"/>
        <w:jc w:val="right"/>
        <w:rPr>
          <w:color w:val="FF0000"/>
          <w:szCs w:val="28"/>
        </w:rPr>
      </w:pPr>
    </w:p>
    <w:p w:rsidR="00EC06B8" w:rsidRDefault="00C22093" w:rsidP="00D8144B">
      <w:pPr>
        <w:spacing w:line="100" w:lineRule="atLeast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</w:t>
      </w:r>
    </w:p>
    <w:p w:rsidR="00EC06B8" w:rsidRDefault="00EC06B8" w:rsidP="00C22093">
      <w:pPr>
        <w:spacing w:line="100" w:lineRule="atLeast"/>
        <w:rPr>
          <w:color w:val="FF0000"/>
          <w:szCs w:val="28"/>
        </w:rPr>
      </w:pPr>
    </w:p>
    <w:p w:rsidR="00677E79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Приложение </w:t>
      </w:r>
      <w:r w:rsidR="00DC6B35">
        <w:rPr>
          <w:color w:val="000000" w:themeColor="text1"/>
          <w:szCs w:val="28"/>
        </w:rPr>
        <w:t>6</w:t>
      </w:r>
    </w:p>
    <w:p w:rsidR="00677E79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677E79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2B3DCA">
        <w:rPr>
          <w:color w:val="000000" w:themeColor="text1"/>
          <w:szCs w:val="28"/>
        </w:rPr>
        <w:t>02.04.2024 № 361</w:t>
      </w:r>
    </w:p>
    <w:p w:rsidR="00677E79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</w:t>
      </w:r>
      <w:r>
        <w:rPr>
          <w:color w:val="000000" w:themeColor="text1"/>
          <w:szCs w:val="28"/>
        </w:rPr>
        <w:t xml:space="preserve">                   «Приложение 8</w:t>
      </w:r>
    </w:p>
    <w:p w:rsidR="00D8144B" w:rsidRPr="00D8144B" w:rsidRDefault="00677E79" w:rsidP="00D8144B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="00D8144B" w:rsidRPr="00D8144B">
        <w:rPr>
          <w:color w:val="000000" w:themeColor="text1"/>
          <w:szCs w:val="28"/>
        </w:rPr>
        <w:t>УТВЕРЖДЕНА</w:t>
      </w:r>
    </w:p>
    <w:p w:rsidR="00677E79" w:rsidRPr="00677E79" w:rsidRDefault="00D8144B" w:rsidP="00D8144B">
      <w:pPr>
        <w:spacing w:line="100" w:lineRule="atLeast"/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  <w:r w:rsidR="00677E79" w:rsidRPr="00677E79">
        <w:rPr>
          <w:color w:val="000000" w:themeColor="text1"/>
          <w:szCs w:val="28"/>
        </w:rPr>
        <w:t xml:space="preserve">        </w:t>
      </w:r>
    </w:p>
    <w:p w:rsidR="00C22093" w:rsidRPr="00677E79" w:rsidRDefault="00677E79" w:rsidP="00677E7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</w:t>
      </w:r>
      <w:r w:rsidR="00824779">
        <w:rPr>
          <w:color w:val="000000" w:themeColor="text1"/>
          <w:szCs w:val="28"/>
        </w:rPr>
        <w:t xml:space="preserve">      от 19.04.2023 № 534</w:t>
      </w:r>
    </w:p>
    <w:p w:rsidR="00C22093" w:rsidRPr="00EC1F8A" w:rsidRDefault="00C22093" w:rsidP="00C22093">
      <w:pPr>
        <w:spacing w:line="100" w:lineRule="atLeast"/>
        <w:jc w:val="center"/>
        <w:rPr>
          <w:color w:val="FF0000"/>
          <w:szCs w:val="28"/>
        </w:rPr>
      </w:pPr>
    </w:p>
    <w:p w:rsidR="00D819F9" w:rsidRPr="000B354B" w:rsidRDefault="00D819F9" w:rsidP="00D819F9">
      <w:pPr>
        <w:jc w:val="center"/>
        <w:rPr>
          <w:bCs/>
          <w:color w:val="000000"/>
          <w:szCs w:val="28"/>
        </w:rPr>
      </w:pPr>
      <w:r w:rsidRPr="000B354B">
        <w:rPr>
          <w:bCs/>
          <w:color w:val="000000"/>
          <w:szCs w:val="28"/>
        </w:rPr>
        <w:t xml:space="preserve">Смета лагеря с дневным пребыванием детей на базе дошкольных </w:t>
      </w:r>
      <w:r w:rsidRPr="000B354B">
        <w:rPr>
          <w:color w:val="000000"/>
          <w:szCs w:val="28"/>
        </w:rPr>
        <w:t xml:space="preserve">образовательных </w:t>
      </w:r>
      <w:r>
        <w:rPr>
          <w:color w:val="000000"/>
          <w:szCs w:val="28"/>
        </w:rPr>
        <w:t>организаций</w:t>
      </w:r>
      <w:r w:rsidRPr="000B354B">
        <w:rPr>
          <w:bCs/>
          <w:color w:val="000000"/>
          <w:szCs w:val="28"/>
        </w:rPr>
        <w:t xml:space="preserve"> с организацией тр</w:t>
      </w:r>
      <w:r>
        <w:rPr>
          <w:bCs/>
          <w:color w:val="000000"/>
          <w:szCs w:val="28"/>
        </w:rPr>
        <w:t>ё</w:t>
      </w:r>
      <w:r w:rsidRPr="000B354B">
        <w:rPr>
          <w:bCs/>
          <w:color w:val="000000"/>
          <w:szCs w:val="28"/>
        </w:rPr>
        <w:t>хразового питания и дневного сна в период летних каникул 202</w:t>
      </w:r>
      <w:r>
        <w:rPr>
          <w:bCs/>
          <w:color w:val="000000"/>
          <w:szCs w:val="28"/>
        </w:rPr>
        <w:t>4</w:t>
      </w:r>
      <w:r w:rsidRPr="000B354B">
        <w:rPr>
          <w:bCs/>
          <w:color w:val="000000"/>
          <w:szCs w:val="28"/>
        </w:rPr>
        <w:t xml:space="preserve"> года.</w:t>
      </w:r>
    </w:p>
    <w:p w:rsidR="00D819F9" w:rsidRPr="000B354B" w:rsidRDefault="00D819F9" w:rsidP="00D819F9">
      <w:pPr>
        <w:jc w:val="center"/>
        <w:rPr>
          <w:bCs/>
          <w:color w:val="000000"/>
          <w:szCs w:val="28"/>
        </w:rPr>
      </w:pPr>
    </w:p>
    <w:p w:rsidR="00D819F9" w:rsidRPr="000B354B" w:rsidRDefault="00D819F9" w:rsidP="00D819F9">
      <w:pPr>
        <w:jc w:val="center"/>
        <w:rPr>
          <w:bCs/>
          <w:color w:val="000000"/>
          <w:szCs w:val="28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4666"/>
        <w:gridCol w:w="1883"/>
        <w:gridCol w:w="1984"/>
      </w:tblGrid>
      <w:tr w:rsidR="00D819F9" w:rsidRPr="000B354B" w:rsidTr="00CF53F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9F9" w:rsidRPr="000B354B" w:rsidRDefault="00D819F9" w:rsidP="00CF53FF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№</w:t>
            </w:r>
          </w:p>
          <w:p w:rsidR="00D819F9" w:rsidRPr="000B354B" w:rsidRDefault="00D819F9" w:rsidP="00CF53FF">
            <w:pPr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п/п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9F9" w:rsidRPr="000B354B" w:rsidRDefault="00D819F9" w:rsidP="00CF53FF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Статьи расходов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9F9" w:rsidRPr="000B354B" w:rsidRDefault="00D819F9" w:rsidP="00CF53FF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На 1 день</w:t>
            </w:r>
          </w:p>
          <w:p w:rsidR="00D819F9" w:rsidRPr="000B354B" w:rsidRDefault="00D819F9" w:rsidP="00CF53FF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9F9" w:rsidRPr="000B354B" w:rsidRDefault="00D819F9" w:rsidP="00CF53FF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Итого</w:t>
            </w:r>
          </w:p>
          <w:p w:rsidR="00D819F9" w:rsidRPr="000B354B" w:rsidRDefault="00D819F9" w:rsidP="00CF53FF">
            <w:pPr>
              <w:snapToGrid w:val="0"/>
              <w:jc w:val="center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(руб.)</w:t>
            </w:r>
          </w:p>
        </w:tc>
      </w:tr>
      <w:tr w:rsidR="00D819F9" w:rsidRPr="000B354B" w:rsidTr="00CF53FF">
        <w:trPr>
          <w:cantSplit/>
        </w:trPr>
        <w:tc>
          <w:tcPr>
            <w:tcW w:w="52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9F9" w:rsidRPr="000B354B" w:rsidRDefault="00D819F9" w:rsidP="00CF53FF">
            <w:pPr>
              <w:snapToGrid w:val="0"/>
              <w:rPr>
                <w:color w:val="000000"/>
                <w:szCs w:val="28"/>
              </w:rPr>
            </w:pPr>
            <w:r w:rsidRPr="000B354B">
              <w:rPr>
                <w:color w:val="000000"/>
                <w:szCs w:val="28"/>
              </w:rPr>
              <w:t>Стоимость 1 путевки всего (руб.)</w:t>
            </w:r>
            <w:r>
              <w:rPr>
                <w:color w:val="000000"/>
                <w:szCs w:val="28"/>
              </w:rPr>
              <w:t>*</w:t>
            </w:r>
            <w:r w:rsidRPr="000B354B">
              <w:rPr>
                <w:color w:val="000000"/>
                <w:szCs w:val="28"/>
              </w:rPr>
              <w:t>: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9F9" w:rsidRPr="000B354B" w:rsidRDefault="00D819F9" w:rsidP="00CF53FF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9F9" w:rsidRPr="000B354B" w:rsidRDefault="00D819F9" w:rsidP="00CF53FF">
            <w:pPr>
              <w:snapToGri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</w:tr>
    </w:tbl>
    <w:p w:rsidR="00D819F9" w:rsidRDefault="00D819F9" w:rsidP="00D819F9">
      <w:pPr>
        <w:jc w:val="center"/>
        <w:rPr>
          <w:color w:val="000000"/>
          <w:szCs w:val="28"/>
        </w:rPr>
      </w:pPr>
      <w:r w:rsidRPr="00021C7D">
        <w:rPr>
          <w:color w:val="000000"/>
          <w:szCs w:val="28"/>
        </w:rPr>
        <w:t xml:space="preserve">  </w:t>
      </w:r>
    </w:p>
    <w:p w:rsidR="00D819F9" w:rsidRDefault="00D819F9" w:rsidP="00D819F9">
      <w:pPr>
        <w:rPr>
          <w:color w:val="000000"/>
          <w:szCs w:val="28"/>
        </w:rPr>
      </w:pPr>
      <w:r>
        <w:rPr>
          <w:color w:val="000000"/>
          <w:szCs w:val="28"/>
        </w:rPr>
        <w:t>* в 2024 году такой формы лагерей к проведению не запланировано.</w:t>
      </w:r>
    </w:p>
    <w:p w:rsidR="006179A8" w:rsidRDefault="00D819F9" w:rsidP="00D819F9">
      <w:pPr>
        <w:rPr>
          <w:bCs/>
          <w:color w:val="000000" w:themeColor="text1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                                       »</w:t>
      </w: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D819F9" w:rsidRPr="00677E79" w:rsidRDefault="00D819F9" w:rsidP="00D819F9">
      <w:pPr>
        <w:spacing w:line="100" w:lineRule="atLeast"/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Приложение 7</w:t>
      </w:r>
    </w:p>
    <w:p w:rsidR="00D819F9" w:rsidRPr="00677E79" w:rsidRDefault="00D819F9" w:rsidP="00D819F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D819F9" w:rsidRPr="00677E79" w:rsidRDefault="00D819F9" w:rsidP="00D819F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6A1B20">
        <w:rPr>
          <w:color w:val="000000" w:themeColor="text1"/>
          <w:szCs w:val="28"/>
        </w:rPr>
        <w:t>02.04.2024 № 361</w:t>
      </w:r>
    </w:p>
    <w:p w:rsidR="00D819F9" w:rsidRPr="00677E79" w:rsidRDefault="00D819F9" w:rsidP="00D819F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</w:t>
      </w:r>
      <w:r>
        <w:rPr>
          <w:color w:val="000000" w:themeColor="text1"/>
          <w:szCs w:val="28"/>
        </w:rPr>
        <w:t xml:space="preserve">                   «Приложение 9</w:t>
      </w:r>
    </w:p>
    <w:p w:rsidR="00D819F9" w:rsidRPr="00D8144B" w:rsidRDefault="00D819F9" w:rsidP="00D819F9">
      <w:pPr>
        <w:spacing w:line="100" w:lineRule="atLeast"/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Pr="00D8144B">
        <w:rPr>
          <w:color w:val="000000" w:themeColor="text1"/>
          <w:szCs w:val="28"/>
        </w:rPr>
        <w:t>УТВЕРЖДЕНА</w:t>
      </w:r>
    </w:p>
    <w:p w:rsidR="00D819F9" w:rsidRPr="00677E79" w:rsidRDefault="00D819F9" w:rsidP="00D819F9">
      <w:pPr>
        <w:spacing w:line="100" w:lineRule="atLeast"/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  <w:r w:rsidRPr="00677E79">
        <w:rPr>
          <w:color w:val="000000" w:themeColor="text1"/>
          <w:szCs w:val="28"/>
        </w:rPr>
        <w:t xml:space="preserve">        </w:t>
      </w:r>
    </w:p>
    <w:p w:rsidR="00D819F9" w:rsidRPr="00EC1F8A" w:rsidRDefault="00D819F9" w:rsidP="00D819F9">
      <w:pPr>
        <w:spacing w:line="100" w:lineRule="atLeast"/>
        <w:jc w:val="right"/>
        <w:rPr>
          <w:color w:val="FF0000"/>
          <w:szCs w:val="28"/>
        </w:rPr>
      </w:pPr>
      <w:r w:rsidRPr="00677E79">
        <w:rPr>
          <w:color w:val="000000" w:themeColor="text1"/>
          <w:szCs w:val="28"/>
        </w:rPr>
        <w:t xml:space="preserve">     </w:t>
      </w:r>
      <w:r w:rsidR="00824779">
        <w:rPr>
          <w:color w:val="000000" w:themeColor="text1"/>
          <w:szCs w:val="28"/>
        </w:rPr>
        <w:t xml:space="preserve">      от 19.04.2023 № 534</w:t>
      </w:r>
    </w:p>
    <w:p w:rsidR="00D819F9" w:rsidRDefault="00D819F9" w:rsidP="00152E99">
      <w:pPr>
        <w:jc w:val="center"/>
        <w:rPr>
          <w:bCs/>
          <w:color w:val="000000" w:themeColor="text1"/>
          <w:szCs w:val="28"/>
        </w:rPr>
      </w:pPr>
    </w:p>
    <w:p w:rsidR="00152E99" w:rsidRPr="00152E99" w:rsidRDefault="00152E99" w:rsidP="00152E99">
      <w:pPr>
        <w:jc w:val="center"/>
        <w:rPr>
          <w:bCs/>
          <w:color w:val="000000" w:themeColor="text1"/>
          <w:szCs w:val="28"/>
        </w:rPr>
      </w:pPr>
      <w:r w:rsidRPr="00152E99">
        <w:rPr>
          <w:bCs/>
          <w:color w:val="000000" w:themeColor="text1"/>
          <w:szCs w:val="28"/>
        </w:rPr>
        <w:t>Смета лагеря с дневным пребыванием детей на базе учреждений</w:t>
      </w:r>
    </w:p>
    <w:p w:rsidR="00152E99" w:rsidRPr="00152E99" w:rsidRDefault="00152E99" w:rsidP="00152E99">
      <w:pPr>
        <w:jc w:val="center"/>
        <w:rPr>
          <w:bCs/>
          <w:color w:val="000000" w:themeColor="text1"/>
          <w:szCs w:val="28"/>
        </w:rPr>
      </w:pPr>
      <w:r w:rsidRPr="00152E99">
        <w:rPr>
          <w:bCs/>
          <w:color w:val="000000" w:themeColor="text1"/>
          <w:szCs w:val="28"/>
        </w:rPr>
        <w:t>Управления культуры, спорта, молодёжной политики и туризма</w:t>
      </w:r>
    </w:p>
    <w:p w:rsidR="00152E99" w:rsidRPr="00152E99" w:rsidRDefault="00152E99" w:rsidP="00152E99">
      <w:pPr>
        <w:jc w:val="center"/>
        <w:rPr>
          <w:bCs/>
          <w:color w:val="000000" w:themeColor="text1"/>
          <w:szCs w:val="28"/>
        </w:rPr>
      </w:pPr>
      <w:r w:rsidRPr="00152E99">
        <w:rPr>
          <w:bCs/>
          <w:color w:val="000000" w:themeColor="text1"/>
          <w:szCs w:val="28"/>
        </w:rPr>
        <w:t xml:space="preserve">Сокольского муниципального округа </w:t>
      </w:r>
      <w:r>
        <w:rPr>
          <w:bCs/>
          <w:color w:val="000000" w:themeColor="text1"/>
          <w:szCs w:val="28"/>
        </w:rPr>
        <w:t>в период летних каникул 2024 го</w:t>
      </w:r>
      <w:r w:rsidRPr="00152E99">
        <w:rPr>
          <w:bCs/>
          <w:color w:val="000000" w:themeColor="text1"/>
          <w:szCs w:val="28"/>
        </w:rPr>
        <w:t>да</w:t>
      </w:r>
    </w:p>
    <w:p w:rsidR="00152E99" w:rsidRPr="00152E99" w:rsidRDefault="00152E99" w:rsidP="00152E99">
      <w:pPr>
        <w:rPr>
          <w:bCs/>
          <w:color w:val="000000" w:themeColor="text1"/>
          <w:szCs w:val="28"/>
        </w:rPr>
      </w:pPr>
    </w:p>
    <w:p w:rsidR="00D14270" w:rsidRDefault="00152E99" w:rsidP="00D14270">
      <w:pPr>
        <w:pStyle w:val="a9"/>
        <w:numPr>
          <w:ilvl w:val="0"/>
          <w:numId w:val="21"/>
        </w:numPr>
        <w:ind w:left="993" w:firstLine="0"/>
        <w:jc w:val="both"/>
        <w:rPr>
          <w:bCs/>
          <w:color w:val="000000" w:themeColor="text1"/>
          <w:szCs w:val="28"/>
        </w:rPr>
      </w:pPr>
      <w:r w:rsidRPr="00D14270">
        <w:rPr>
          <w:bCs/>
          <w:color w:val="000000" w:themeColor="text1"/>
          <w:szCs w:val="28"/>
        </w:rPr>
        <w:t xml:space="preserve">Стоимость одной путевки в </w:t>
      </w:r>
      <w:r w:rsidR="00D14270">
        <w:rPr>
          <w:bCs/>
          <w:color w:val="000000" w:themeColor="text1"/>
          <w:szCs w:val="28"/>
        </w:rPr>
        <w:t xml:space="preserve"> </w:t>
      </w:r>
      <w:r w:rsidRPr="00D14270">
        <w:rPr>
          <w:bCs/>
          <w:color w:val="000000" w:themeColor="text1"/>
          <w:szCs w:val="28"/>
        </w:rPr>
        <w:t>физкультурно-оздоровительный</w:t>
      </w:r>
      <w:r w:rsidR="00D14270">
        <w:rPr>
          <w:bCs/>
          <w:color w:val="000000" w:themeColor="text1"/>
          <w:szCs w:val="28"/>
        </w:rPr>
        <w:t xml:space="preserve"> </w:t>
      </w:r>
      <w:r w:rsidRPr="00D14270">
        <w:rPr>
          <w:bCs/>
          <w:color w:val="000000" w:themeColor="text1"/>
          <w:szCs w:val="28"/>
        </w:rPr>
        <w:t xml:space="preserve"> </w:t>
      </w:r>
      <w:r w:rsidR="00EB6985" w:rsidRPr="00D14270">
        <w:rPr>
          <w:bCs/>
          <w:color w:val="000000" w:themeColor="text1"/>
          <w:szCs w:val="28"/>
        </w:rPr>
        <w:t xml:space="preserve"> </w:t>
      </w:r>
      <w:r w:rsidRPr="00D14270">
        <w:rPr>
          <w:bCs/>
          <w:color w:val="000000" w:themeColor="text1"/>
          <w:szCs w:val="28"/>
        </w:rPr>
        <w:t>лагерь</w:t>
      </w:r>
      <w:r w:rsidR="00EB6985" w:rsidRPr="00D14270">
        <w:rPr>
          <w:bCs/>
          <w:color w:val="000000" w:themeColor="text1"/>
          <w:szCs w:val="28"/>
        </w:rPr>
        <w:t xml:space="preserve"> </w:t>
      </w:r>
    </w:p>
    <w:p w:rsidR="00152E99" w:rsidRPr="00D14270" w:rsidRDefault="00EB6985" w:rsidP="00D14270">
      <w:pPr>
        <w:jc w:val="both"/>
        <w:rPr>
          <w:bCs/>
          <w:color w:val="000000" w:themeColor="text1"/>
          <w:szCs w:val="28"/>
        </w:rPr>
      </w:pPr>
      <w:r w:rsidRPr="00D14270">
        <w:rPr>
          <w:bCs/>
          <w:color w:val="000000" w:themeColor="text1"/>
          <w:szCs w:val="28"/>
        </w:rPr>
        <w:t>БУ</w:t>
      </w:r>
      <w:r w:rsidR="00D14270" w:rsidRPr="00D14270">
        <w:rPr>
          <w:bCs/>
          <w:color w:val="000000" w:themeColor="text1"/>
          <w:szCs w:val="28"/>
        </w:rPr>
        <w:t xml:space="preserve"> </w:t>
      </w:r>
      <w:r w:rsidR="00152E99" w:rsidRPr="00D14270">
        <w:rPr>
          <w:bCs/>
          <w:color w:val="000000" w:themeColor="text1"/>
          <w:szCs w:val="28"/>
        </w:rPr>
        <w:t xml:space="preserve">ДО СМО СШ № 1 </w:t>
      </w:r>
      <w:r w:rsidR="00157E65" w:rsidRPr="00D14270">
        <w:rPr>
          <w:bCs/>
          <w:color w:val="000000" w:themeColor="text1"/>
          <w:szCs w:val="28"/>
        </w:rPr>
        <w:t>«</w:t>
      </w:r>
      <w:r w:rsidR="00152E99" w:rsidRPr="00D14270">
        <w:rPr>
          <w:bCs/>
          <w:color w:val="000000" w:themeColor="text1"/>
          <w:szCs w:val="28"/>
        </w:rPr>
        <w:t>Сухона</w:t>
      </w:r>
      <w:r w:rsidR="00157E65" w:rsidRPr="00D14270">
        <w:rPr>
          <w:bCs/>
          <w:color w:val="000000" w:themeColor="text1"/>
          <w:szCs w:val="28"/>
        </w:rPr>
        <w:t>»</w:t>
      </w:r>
      <w:r w:rsidR="00152E99" w:rsidRPr="00D14270">
        <w:rPr>
          <w:bCs/>
          <w:color w:val="000000" w:themeColor="text1"/>
          <w:szCs w:val="28"/>
        </w:rPr>
        <w:t xml:space="preserve"> на 18 рабочих дней – 8871,60 рублей, из них родительская плата – 3000 руб.</w:t>
      </w:r>
    </w:p>
    <w:p w:rsidR="00152E99" w:rsidRPr="00152E99" w:rsidRDefault="00152E99" w:rsidP="00152E99">
      <w:pPr>
        <w:pStyle w:val="a9"/>
        <w:ind w:left="1080"/>
        <w:rPr>
          <w:bCs/>
          <w:color w:val="000000" w:themeColor="text1"/>
          <w:szCs w:val="28"/>
        </w:rPr>
      </w:pPr>
    </w:p>
    <w:tbl>
      <w:tblPr>
        <w:tblW w:w="93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732"/>
        <w:gridCol w:w="1883"/>
        <w:gridCol w:w="1984"/>
      </w:tblGrid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№ п/п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Статьи расходов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На 1 день</w:t>
            </w:r>
          </w:p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Итого</w:t>
            </w:r>
          </w:p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(руб.)</w:t>
            </w:r>
          </w:p>
        </w:tc>
      </w:tr>
      <w:tr w:rsidR="00152E99" w:rsidRPr="00152E99" w:rsidTr="00152E99">
        <w:trPr>
          <w:cantSplit/>
        </w:trPr>
        <w:tc>
          <w:tcPr>
            <w:tcW w:w="5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Стоимость 1 путевки всего (руб.):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8871,60</w:t>
            </w:r>
          </w:p>
        </w:tc>
      </w:tr>
      <w:tr w:rsidR="00152E99" w:rsidRPr="00152E99" w:rsidTr="00152E9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Питание, в том числе: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5871,60</w:t>
            </w:r>
          </w:p>
        </w:tc>
      </w:tr>
      <w:tr w:rsidR="00152E99" w:rsidRPr="00152E99" w:rsidTr="00152E9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Стоимость набора продуктов питания (при двухразовом питании)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233,00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4194,00</w:t>
            </w:r>
          </w:p>
        </w:tc>
      </w:tr>
      <w:tr w:rsidR="00152E99" w:rsidRPr="00152E99" w:rsidTr="00152E9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Наценка на приготовление пищи (40%)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93,20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1677,60</w:t>
            </w:r>
          </w:p>
        </w:tc>
      </w:tr>
      <w:tr w:rsidR="00152E99" w:rsidRPr="00152E99" w:rsidTr="00152E9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Лечение (медикаменты)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80,00</w:t>
            </w: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Страхование (в период нахождения в учреждении)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60,00</w:t>
            </w: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Хозяйственные расходы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800,00</w:t>
            </w: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Культобслуживание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700,00</w:t>
            </w: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4"/>
              </w:numPr>
              <w:rPr>
                <w:color w:val="000000" w:themeColor="text1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 xml:space="preserve">Другие расходы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rPr>
                <w:color w:val="000000" w:themeColor="text1"/>
                <w:szCs w:val="28"/>
              </w:rPr>
            </w:pPr>
            <w:r w:rsidRPr="00152E99">
              <w:rPr>
                <w:color w:val="000000" w:themeColor="text1"/>
                <w:szCs w:val="28"/>
              </w:rPr>
              <w:t>1360,00</w:t>
            </w:r>
          </w:p>
        </w:tc>
      </w:tr>
    </w:tbl>
    <w:p w:rsidR="00152E99" w:rsidRDefault="00152E99" w:rsidP="00AF464D">
      <w:pPr>
        <w:rPr>
          <w:color w:val="000000" w:themeColor="text1"/>
          <w:szCs w:val="28"/>
        </w:rPr>
      </w:pPr>
    </w:p>
    <w:p w:rsidR="00D14270" w:rsidRDefault="00D14270" w:rsidP="00D14270">
      <w:pPr>
        <w:pStyle w:val="a9"/>
        <w:numPr>
          <w:ilvl w:val="0"/>
          <w:numId w:val="23"/>
        </w:numPr>
        <w:ind w:firstLine="273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</w:t>
      </w:r>
      <w:r w:rsidR="00152E99" w:rsidRPr="00EB6985">
        <w:rPr>
          <w:color w:val="000000" w:themeColor="text1"/>
          <w:szCs w:val="28"/>
        </w:rPr>
        <w:t xml:space="preserve">Стоимость </w:t>
      </w:r>
      <w:r>
        <w:rPr>
          <w:color w:val="000000" w:themeColor="text1"/>
          <w:szCs w:val="28"/>
        </w:rPr>
        <w:t xml:space="preserve"> </w:t>
      </w:r>
      <w:r w:rsidR="00152E99" w:rsidRPr="00EB6985">
        <w:rPr>
          <w:color w:val="000000" w:themeColor="text1"/>
          <w:szCs w:val="28"/>
        </w:rPr>
        <w:t>одной</w:t>
      </w:r>
      <w:r>
        <w:rPr>
          <w:color w:val="000000" w:themeColor="text1"/>
          <w:szCs w:val="28"/>
        </w:rPr>
        <w:t xml:space="preserve"> </w:t>
      </w:r>
      <w:r w:rsidR="00152E99" w:rsidRPr="00EB6985">
        <w:rPr>
          <w:color w:val="000000" w:themeColor="text1"/>
          <w:szCs w:val="28"/>
        </w:rPr>
        <w:t xml:space="preserve"> путевки в </w:t>
      </w:r>
      <w:r w:rsidR="00C26A93" w:rsidRPr="00EB6985">
        <w:rPr>
          <w:color w:val="000000" w:themeColor="text1"/>
          <w:szCs w:val="28"/>
        </w:rPr>
        <w:t>физкультурно-оздоровительный ла</w:t>
      </w:r>
      <w:r w:rsidR="00152E99" w:rsidRPr="00EB6985">
        <w:rPr>
          <w:color w:val="000000" w:themeColor="text1"/>
          <w:szCs w:val="28"/>
        </w:rPr>
        <w:t>ге</w:t>
      </w:r>
      <w:r>
        <w:rPr>
          <w:color w:val="000000" w:themeColor="text1"/>
          <w:szCs w:val="28"/>
        </w:rPr>
        <w:t>рь</w:t>
      </w:r>
    </w:p>
    <w:p w:rsidR="006179A8" w:rsidRPr="00D14270" w:rsidRDefault="00152E99" w:rsidP="00D14270">
      <w:pPr>
        <w:jc w:val="both"/>
        <w:rPr>
          <w:color w:val="000000" w:themeColor="text1"/>
          <w:szCs w:val="28"/>
        </w:rPr>
      </w:pPr>
      <w:r w:rsidRPr="00D14270">
        <w:rPr>
          <w:color w:val="000000" w:themeColor="text1"/>
          <w:szCs w:val="28"/>
        </w:rPr>
        <w:t>МАУ</w:t>
      </w:r>
      <w:r w:rsidR="00D14270">
        <w:rPr>
          <w:color w:val="000000" w:themeColor="text1"/>
          <w:szCs w:val="28"/>
        </w:rPr>
        <w:t xml:space="preserve">  </w:t>
      </w:r>
      <w:r w:rsidRPr="00D14270">
        <w:rPr>
          <w:color w:val="000000" w:themeColor="text1"/>
          <w:szCs w:val="28"/>
        </w:rPr>
        <w:t xml:space="preserve"> </w:t>
      </w:r>
      <w:r w:rsidR="00157E65" w:rsidRPr="00D14270">
        <w:rPr>
          <w:color w:val="000000" w:themeColor="text1"/>
          <w:szCs w:val="28"/>
        </w:rPr>
        <w:t>«</w:t>
      </w:r>
      <w:r w:rsidRPr="00D14270">
        <w:rPr>
          <w:color w:val="000000" w:themeColor="text1"/>
          <w:szCs w:val="28"/>
        </w:rPr>
        <w:t>СЦ-Сокол</w:t>
      </w:r>
      <w:r w:rsidR="00157E65" w:rsidRPr="00D14270">
        <w:rPr>
          <w:color w:val="000000" w:themeColor="text1"/>
          <w:szCs w:val="28"/>
        </w:rPr>
        <w:t>»</w:t>
      </w:r>
      <w:r w:rsidR="00D14270">
        <w:rPr>
          <w:color w:val="000000" w:themeColor="text1"/>
          <w:szCs w:val="28"/>
        </w:rPr>
        <w:t xml:space="preserve">  </w:t>
      </w:r>
      <w:r w:rsidRPr="00D14270">
        <w:rPr>
          <w:color w:val="000000" w:themeColor="text1"/>
          <w:szCs w:val="28"/>
        </w:rPr>
        <w:t xml:space="preserve"> на</w:t>
      </w:r>
      <w:r w:rsidR="00D14270">
        <w:rPr>
          <w:color w:val="000000" w:themeColor="text1"/>
          <w:szCs w:val="28"/>
        </w:rPr>
        <w:t xml:space="preserve"> </w:t>
      </w:r>
      <w:r w:rsidRPr="00D14270">
        <w:rPr>
          <w:color w:val="000000" w:themeColor="text1"/>
          <w:szCs w:val="28"/>
        </w:rPr>
        <w:t xml:space="preserve"> </w:t>
      </w:r>
      <w:r w:rsidR="00D14270">
        <w:rPr>
          <w:color w:val="000000" w:themeColor="text1"/>
          <w:szCs w:val="28"/>
        </w:rPr>
        <w:t xml:space="preserve"> </w:t>
      </w:r>
      <w:r w:rsidRPr="00D14270">
        <w:rPr>
          <w:color w:val="000000" w:themeColor="text1"/>
          <w:szCs w:val="28"/>
        </w:rPr>
        <w:t>18</w:t>
      </w:r>
      <w:r w:rsidR="00D14270">
        <w:rPr>
          <w:color w:val="000000" w:themeColor="text1"/>
          <w:szCs w:val="28"/>
        </w:rPr>
        <w:t xml:space="preserve">  </w:t>
      </w:r>
      <w:r w:rsidRPr="00D14270">
        <w:rPr>
          <w:color w:val="000000" w:themeColor="text1"/>
          <w:szCs w:val="28"/>
        </w:rPr>
        <w:t xml:space="preserve"> рабочих</w:t>
      </w:r>
      <w:r w:rsidR="00D14270">
        <w:rPr>
          <w:color w:val="000000" w:themeColor="text1"/>
          <w:szCs w:val="28"/>
        </w:rPr>
        <w:t xml:space="preserve">  </w:t>
      </w:r>
      <w:r w:rsidRPr="00D14270">
        <w:rPr>
          <w:color w:val="000000" w:themeColor="text1"/>
          <w:szCs w:val="28"/>
        </w:rPr>
        <w:t xml:space="preserve"> дней – 10871,60</w:t>
      </w:r>
      <w:r w:rsidR="00D14270">
        <w:rPr>
          <w:color w:val="000000" w:themeColor="text1"/>
          <w:szCs w:val="28"/>
        </w:rPr>
        <w:t xml:space="preserve"> </w:t>
      </w:r>
      <w:r w:rsidRPr="00D14270">
        <w:rPr>
          <w:color w:val="000000" w:themeColor="text1"/>
          <w:szCs w:val="28"/>
        </w:rPr>
        <w:t xml:space="preserve"> </w:t>
      </w:r>
      <w:r w:rsidR="00D14270">
        <w:rPr>
          <w:color w:val="000000" w:themeColor="text1"/>
          <w:szCs w:val="28"/>
        </w:rPr>
        <w:t xml:space="preserve"> </w:t>
      </w:r>
      <w:r w:rsidRPr="00D14270">
        <w:rPr>
          <w:color w:val="000000" w:themeColor="text1"/>
          <w:szCs w:val="28"/>
        </w:rPr>
        <w:t xml:space="preserve">рублей, </w:t>
      </w:r>
      <w:r w:rsidR="00D14270">
        <w:rPr>
          <w:color w:val="000000" w:themeColor="text1"/>
          <w:szCs w:val="28"/>
        </w:rPr>
        <w:t xml:space="preserve">  </w:t>
      </w:r>
      <w:r w:rsidRPr="00D14270">
        <w:rPr>
          <w:color w:val="000000" w:themeColor="text1"/>
          <w:szCs w:val="28"/>
        </w:rPr>
        <w:t xml:space="preserve">из </w:t>
      </w:r>
      <w:r w:rsidR="00D14270">
        <w:rPr>
          <w:color w:val="000000" w:themeColor="text1"/>
          <w:szCs w:val="28"/>
        </w:rPr>
        <w:t xml:space="preserve">  </w:t>
      </w:r>
      <w:r w:rsidRPr="00D14270">
        <w:rPr>
          <w:color w:val="000000" w:themeColor="text1"/>
          <w:szCs w:val="28"/>
        </w:rPr>
        <w:t>них родительская плата – 5000 руб.</w:t>
      </w:r>
    </w:p>
    <w:p w:rsidR="00152E99" w:rsidRPr="00152E99" w:rsidRDefault="00152E99" w:rsidP="00292BB6">
      <w:pPr>
        <w:pStyle w:val="a9"/>
        <w:ind w:left="1080"/>
        <w:rPr>
          <w:color w:val="000000" w:themeColor="text1"/>
          <w:szCs w:val="28"/>
        </w:rPr>
      </w:pPr>
    </w:p>
    <w:tbl>
      <w:tblPr>
        <w:tblW w:w="93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732"/>
        <w:gridCol w:w="1883"/>
        <w:gridCol w:w="1984"/>
      </w:tblGrid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№ п/п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Статьи расходов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На 1 день</w:t>
            </w:r>
          </w:p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Итого</w:t>
            </w:r>
          </w:p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(руб.)</w:t>
            </w:r>
          </w:p>
        </w:tc>
      </w:tr>
      <w:tr w:rsidR="00152E99" w:rsidRPr="00152E99" w:rsidTr="00152E99">
        <w:trPr>
          <w:cantSplit/>
        </w:trPr>
        <w:tc>
          <w:tcPr>
            <w:tcW w:w="5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snapToGrid w:val="0"/>
              <w:ind w:firstLine="709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Стоимость 1 путевки всего (руб.):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10871,60</w:t>
            </w:r>
          </w:p>
        </w:tc>
      </w:tr>
      <w:tr w:rsidR="00152E99" w:rsidRPr="00152E99" w:rsidTr="00152E9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Питание, в том числе: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5871,60</w:t>
            </w:r>
          </w:p>
        </w:tc>
      </w:tr>
      <w:tr w:rsidR="00152E99" w:rsidRPr="00152E99" w:rsidTr="00152E9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 xml:space="preserve">Стоимость набора продуктов питания (при двухразовом питании)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233,00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tabs>
                <w:tab w:val="left" w:pos="511"/>
              </w:tabs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4194,00</w:t>
            </w:r>
          </w:p>
        </w:tc>
      </w:tr>
      <w:tr w:rsidR="00152E99" w:rsidRPr="00152E99" w:rsidTr="00157E65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Наценка на приготовление пищи (40%)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93,20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1677,60</w:t>
            </w:r>
          </w:p>
        </w:tc>
      </w:tr>
      <w:tr w:rsidR="00152E99" w:rsidRPr="00152E99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Лечение (медикаменты)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140,00</w:t>
            </w:r>
          </w:p>
        </w:tc>
      </w:tr>
      <w:tr w:rsidR="00152E99" w:rsidRPr="00152E99" w:rsidTr="00157E65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Страхование (в период нахождения в учреждении)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60,00</w:t>
            </w:r>
          </w:p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 xml:space="preserve">Хозяйственные расходы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800,00</w:t>
            </w: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Культобслуживание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700,00</w:t>
            </w:r>
          </w:p>
        </w:tc>
      </w:tr>
      <w:tr w:rsidR="00152E99" w:rsidRPr="00152E99" w:rsidTr="00152E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E99" w:rsidRPr="00152E99" w:rsidRDefault="00152E99" w:rsidP="00152E99">
            <w:pPr>
              <w:numPr>
                <w:ilvl w:val="0"/>
                <w:numId w:val="16"/>
              </w:numPr>
              <w:snapToGrid w:val="0"/>
              <w:ind w:left="0" w:firstLine="0"/>
              <w:rPr>
                <w:color w:val="000000"/>
                <w:szCs w:val="28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 xml:space="preserve">Другие расходы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rPr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E99" w:rsidRPr="00152E99" w:rsidRDefault="00152E99" w:rsidP="00152E99">
            <w:pPr>
              <w:snapToGrid w:val="0"/>
              <w:jc w:val="center"/>
              <w:rPr>
                <w:color w:val="000000"/>
                <w:szCs w:val="28"/>
              </w:rPr>
            </w:pPr>
            <w:r w:rsidRPr="00152E99">
              <w:rPr>
                <w:color w:val="000000"/>
                <w:szCs w:val="28"/>
              </w:rPr>
              <w:t>3300,00</w:t>
            </w:r>
          </w:p>
        </w:tc>
      </w:tr>
    </w:tbl>
    <w:p w:rsidR="00152E99" w:rsidRPr="00152E99" w:rsidRDefault="00EE2163" w:rsidP="00152E99">
      <w:pPr>
        <w:pStyle w:val="a9"/>
        <w:ind w:left="108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                                                                                                          »</w:t>
      </w:r>
    </w:p>
    <w:p w:rsidR="00C22093" w:rsidRDefault="00C22093" w:rsidP="00C22093">
      <w:pPr>
        <w:jc w:val="center"/>
        <w:rPr>
          <w:bCs/>
          <w:color w:val="000000" w:themeColor="text1"/>
          <w:szCs w:val="28"/>
        </w:rPr>
      </w:pPr>
      <w:r w:rsidRPr="00A574B7">
        <w:rPr>
          <w:bCs/>
          <w:color w:val="000000" w:themeColor="text1"/>
          <w:szCs w:val="28"/>
        </w:rPr>
        <w:t xml:space="preserve"> </w:t>
      </w:r>
    </w:p>
    <w:p w:rsidR="0048515C" w:rsidRPr="00EC1F8A" w:rsidRDefault="0048515C" w:rsidP="0048515C">
      <w:pPr>
        <w:spacing w:line="100" w:lineRule="atLeast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48515C" w:rsidRPr="00EC1F8A" w:rsidRDefault="0048515C" w:rsidP="0048515C">
      <w:pPr>
        <w:spacing w:line="100" w:lineRule="atLeast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 </w:t>
      </w:r>
    </w:p>
    <w:p w:rsidR="00732BE3" w:rsidRPr="00EC1F8A" w:rsidRDefault="00732BE3" w:rsidP="00732BE3">
      <w:pPr>
        <w:rPr>
          <w:b/>
          <w:color w:val="FF0000"/>
          <w:szCs w:val="28"/>
        </w:rPr>
      </w:pPr>
    </w:p>
    <w:p w:rsidR="00257AA4" w:rsidRPr="00257AA4" w:rsidRDefault="00420989" w:rsidP="00257AA4">
      <w:pPr>
        <w:spacing w:line="100" w:lineRule="atLeast"/>
        <w:jc w:val="center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</w:t>
      </w:r>
      <w:r w:rsidR="00A12593" w:rsidRPr="00EC1F8A">
        <w:rPr>
          <w:color w:val="FF0000"/>
          <w:szCs w:val="28"/>
        </w:rPr>
        <w:t xml:space="preserve">                                                              </w:t>
      </w:r>
      <w:r w:rsidR="00257AA4">
        <w:rPr>
          <w:color w:val="FF0000"/>
          <w:szCs w:val="28"/>
        </w:rPr>
        <w:t xml:space="preserve">                              </w:t>
      </w:r>
      <w:r w:rsidR="00EC06B8">
        <w:rPr>
          <w:color w:val="000000" w:themeColor="text1"/>
          <w:szCs w:val="28"/>
        </w:rPr>
        <w:t xml:space="preserve">       </w:t>
      </w:r>
    </w:p>
    <w:p w:rsidR="00257AA4" w:rsidRDefault="00257AA4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677E79" w:rsidRDefault="00677E7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152E99" w:rsidRDefault="00152E9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677E79" w:rsidRDefault="00677E79" w:rsidP="00420989">
      <w:pPr>
        <w:spacing w:line="100" w:lineRule="atLeast"/>
        <w:jc w:val="center"/>
        <w:rPr>
          <w:color w:val="000000" w:themeColor="text1"/>
          <w:szCs w:val="28"/>
        </w:rPr>
      </w:pPr>
    </w:p>
    <w:p w:rsidR="00D819F9" w:rsidRPr="00677E79" w:rsidRDefault="00420989" w:rsidP="00D819F9">
      <w:pPr>
        <w:jc w:val="right"/>
        <w:rPr>
          <w:color w:val="000000" w:themeColor="text1"/>
          <w:szCs w:val="28"/>
        </w:rPr>
      </w:pPr>
      <w:r w:rsidRPr="00B77BED">
        <w:rPr>
          <w:color w:val="000000" w:themeColor="text1"/>
          <w:szCs w:val="28"/>
        </w:rPr>
        <w:lastRenderedPageBreak/>
        <w:t xml:space="preserve">                       </w:t>
      </w:r>
      <w:r w:rsidR="00D819F9">
        <w:rPr>
          <w:color w:val="000000" w:themeColor="text1"/>
          <w:szCs w:val="28"/>
        </w:rPr>
        <w:t>Приложение 8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157E65">
        <w:rPr>
          <w:color w:val="000000" w:themeColor="text1"/>
          <w:szCs w:val="28"/>
        </w:rPr>
        <w:t>02.04.2024 № 361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</w:t>
      </w:r>
      <w:r>
        <w:rPr>
          <w:color w:val="000000" w:themeColor="text1"/>
          <w:szCs w:val="28"/>
        </w:rPr>
        <w:t xml:space="preserve">                   «Приложение 10</w:t>
      </w:r>
    </w:p>
    <w:p w:rsidR="00D819F9" w:rsidRPr="00D8144B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Pr="00D8144B">
        <w:rPr>
          <w:color w:val="000000" w:themeColor="text1"/>
          <w:szCs w:val="28"/>
        </w:rPr>
        <w:t>УТВЕРЖДЕНА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</w:p>
    <w:p w:rsidR="00420989" w:rsidRPr="00EC1F8A" w:rsidRDefault="00D819F9" w:rsidP="00D819F9">
      <w:pPr>
        <w:spacing w:line="100" w:lineRule="atLeast"/>
        <w:jc w:val="right"/>
        <w:rPr>
          <w:color w:val="FF0000"/>
          <w:szCs w:val="28"/>
        </w:rPr>
      </w:pPr>
      <w:r w:rsidRPr="00677E79">
        <w:rPr>
          <w:color w:val="000000" w:themeColor="text1"/>
          <w:szCs w:val="28"/>
        </w:rPr>
        <w:t xml:space="preserve">     </w:t>
      </w:r>
      <w:r w:rsidR="00824779">
        <w:rPr>
          <w:color w:val="000000" w:themeColor="text1"/>
          <w:szCs w:val="28"/>
        </w:rPr>
        <w:t xml:space="preserve">      от 19.04.2023 № 534</w:t>
      </w:r>
      <w:r w:rsidR="00420989" w:rsidRPr="00B77BED">
        <w:rPr>
          <w:color w:val="000000" w:themeColor="text1"/>
          <w:szCs w:val="28"/>
        </w:rPr>
        <w:t xml:space="preserve">                </w:t>
      </w:r>
      <w:r w:rsidR="00A12593" w:rsidRPr="00B77BED">
        <w:rPr>
          <w:color w:val="000000" w:themeColor="text1"/>
          <w:szCs w:val="28"/>
        </w:rPr>
        <w:t xml:space="preserve">                                                                                   </w:t>
      </w:r>
    </w:p>
    <w:p w:rsidR="00D819F9" w:rsidRDefault="00D819F9" w:rsidP="00BD509A">
      <w:pPr>
        <w:spacing w:line="100" w:lineRule="atLeast"/>
        <w:jc w:val="center"/>
        <w:rPr>
          <w:color w:val="000000" w:themeColor="text1"/>
          <w:szCs w:val="28"/>
        </w:rPr>
      </w:pPr>
    </w:p>
    <w:p w:rsidR="00BD509A" w:rsidRPr="00BD509A" w:rsidRDefault="00BD509A" w:rsidP="00BD509A">
      <w:pPr>
        <w:spacing w:line="100" w:lineRule="atLeast"/>
        <w:jc w:val="center"/>
        <w:rPr>
          <w:color w:val="000000" w:themeColor="text1"/>
          <w:szCs w:val="28"/>
        </w:rPr>
      </w:pPr>
      <w:r w:rsidRPr="00BD509A">
        <w:rPr>
          <w:color w:val="000000" w:themeColor="text1"/>
          <w:szCs w:val="28"/>
        </w:rPr>
        <w:t>Смета лагеря труда и отдыха</w:t>
      </w:r>
    </w:p>
    <w:p w:rsidR="00BD509A" w:rsidRPr="00BD509A" w:rsidRDefault="00BD509A" w:rsidP="00BD509A">
      <w:pPr>
        <w:spacing w:line="100" w:lineRule="atLeast"/>
        <w:jc w:val="center"/>
        <w:rPr>
          <w:color w:val="000000" w:themeColor="text1"/>
          <w:szCs w:val="28"/>
        </w:rPr>
      </w:pPr>
      <w:r w:rsidRPr="00BD509A">
        <w:rPr>
          <w:color w:val="000000" w:themeColor="text1"/>
          <w:szCs w:val="28"/>
        </w:rPr>
        <w:t>при общеобразовательной организации</w:t>
      </w:r>
    </w:p>
    <w:p w:rsidR="00BD509A" w:rsidRPr="00BD509A" w:rsidRDefault="00BD509A" w:rsidP="00BD509A">
      <w:pPr>
        <w:spacing w:line="100" w:lineRule="atLeast"/>
        <w:jc w:val="center"/>
        <w:rPr>
          <w:color w:val="000000" w:themeColor="text1"/>
          <w:szCs w:val="28"/>
        </w:rPr>
      </w:pPr>
      <w:r w:rsidRPr="00BD509A">
        <w:rPr>
          <w:color w:val="000000" w:themeColor="text1"/>
          <w:szCs w:val="28"/>
        </w:rPr>
        <w:t>Сокольского муниципального округа</w:t>
      </w:r>
    </w:p>
    <w:p w:rsidR="00BD509A" w:rsidRPr="00BD509A" w:rsidRDefault="00BD509A" w:rsidP="00BD509A">
      <w:pPr>
        <w:spacing w:line="100" w:lineRule="atLeast"/>
        <w:jc w:val="center"/>
        <w:rPr>
          <w:color w:val="000000" w:themeColor="text1"/>
          <w:szCs w:val="28"/>
        </w:rPr>
      </w:pPr>
      <w:r w:rsidRPr="00BD509A">
        <w:rPr>
          <w:color w:val="000000" w:themeColor="text1"/>
          <w:szCs w:val="28"/>
        </w:rPr>
        <w:t>на летний период 2024 года</w:t>
      </w:r>
    </w:p>
    <w:p w:rsidR="00BD509A" w:rsidRPr="00BD509A" w:rsidRDefault="00BD509A" w:rsidP="00BD509A">
      <w:pPr>
        <w:spacing w:line="100" w:lineRule="atLeast"/>
        <w:jc w:val="center"/>
        <w:rPr>
          <w:color w:val="000000" w:themeColor="text1"/>
          <w:szCs w:val="28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5"/>
        <w:gridCol w:w="3973"/>
        <w:gridCol w:w="2410"/>
        <w:gridCol w:w="1984"/>
      </w:tblGrid>
      <w:tr w:rsidR="00BD509A" w:rsidRPr="00BD509A" w:rsidTr="00BD509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№</w:t>
            </w:r>
          </w:p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п/п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Статьи расходов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Сумма</w:t>
            </w:r>
          </w:p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на 1 день </w:t>
            </w:r>
          </w:p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на 1 ребенка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Сумма</w:t>
            </w:r>
          </w:p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на 10 дней на 1 ребенка</w:t>
            </w:r>
          </w:p>
        </w:tc>
      </w:tr>
      <w:tr w:rsidR="00BD509A" w:rsidRPr="00BD509A" w:rsidTr="00BD509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Питание</w:t>
            </w:r>
          </w:p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252  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2520 руб.</w:t>
            </w:r>
          </w:p>
        </w:tc>
      </w:tr>
      <w:tr w:rsidR="00BD509A" w:rsidRPr="00BD509A" w:rsidTr="00BD509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spacing w:line="100" w:lineRule="atLeast"/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2520 руб.</w:t>
            </w:r>
          </w:p>
        </w:tc>
      </w:tr>
    </w:tbl>
    <w:p w:rsidR="00420989" w:rsidRPr="00EE2163" w:rsidRDefault="00EE2163" w:rsidP="00420989">
      <w:pPr>
        <w:spacing w:line="100" w:lineRule="atLeast"/>
        <w:jc w:val="center"/>
        <w:rPr>
          <w:szCs w:val="28"/>
        </w:rPr>
      </w:pPr>
      <w:r>
        <w:rPr>
          <w:color w:val="FF0000"/>
          <w:szCs w:val="28"/>
        </w:rPr>
        <w:t xml:space="preserve">                                                                                                                      </w:t>
      </w:r>
      <w:r w:rsidRPr="00EE2163">
        <w:rPr>
          <w:szCs w:val="28"/>
        </w:rPr>
        <w:t>»</w:t>
      </w:r>
    </w:p>
    <w:p w:rsidR="005D2FA8" w:rsidRPr="00EC1F8A" w:rsidRDefault="00EF0929" w:rsidP="00EF0929">
      <w:pPr>
        <w:spacing w:line="100" w:lineRule="atLeast"/>
        <w:jc w:val="center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</w:t>
      </w:r>
    </w:p>
    <w:p w:rsidR="005D2FA8" w:rsidRPr="00EC1F8A" w:rsidRDefault="005D2FA8" w:rsidP="00EF0929">
      <w:pPr>
        <w:spacing w:line="100" w:lineRule="atLeast"/>
        <w:jc w:val="center"/>
        <w:rPr>
          <w:color w:val="FF0000"/>
          <w:szCs w:val="28"/>
        </w:rPr>
      </w:pPr>
    </w:p>
    <w:p w:rsidR="00712301" w:rsidRPr="00EC1F8A" w:rsidRDefault="00EF0929" w:rsidP="00EF0929">
      <w:pPr>
        <w:spacing w:line="100" w:lineRule="atLeast"/>
        <w:jc w:val="center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</w:t>
      </w:r>
    </w:p>
    <w:p w:rsidR="009B7CC6" w:rsidRDefault="00712301" w:rsidP="00EF0929">
      <w:pPr>
        <w:spacing w:line="100" w:lineRule="atLeast"/>
        <w:jc w:val="center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                          </w:t>
      </w:r>
    </w:p>
    <w:p w:rsidR="009B7CC6" w:rsidRDefault="009B7CC6" w:rsidP="00EF0929">
      <w:pPr>
        <w:spacing w:line="100" w:lineRule="atLeast"/>
        <w:jc w:val="center"/>
        <w:rPr>
          <w:color w:val="FF0000"/>
          <w:szCs w:val="28"/>
        </w:rPr>
      </w:pPr>
    </w:p>
    <w:p w:rsidR="009B7CC6" w:rsidRDefault="009B7CC6" w:rsidP="00EF0929">
      <w:pPr>
        <w:spacing w:line="100" w:lineRule="atLeast"/>
        <w:jc w:val="center"/>
        <w:rPr>
          <w:color w:val="FF0000"/>
          <w:szCs w:val="28"/>
        </w:rPr>
      </w:pPr>
    </w:p>
    <w:p w:rsidR="009B7CC6" w:rsidRDefault="009B7CC6" w:rsidP="00257AA4">
      <w:pPr>
        <w:spacing w:line="100" w:lineRule="atLeast"/>
        <w:rPr>
          <w:color w:val="FF0000"/>
          <w:szCs w:val="28"/>
        </w:rPr>
      </w:pPr>
    </w:p>
    <w:p w:rsidR="00257AA4" w:rsidRDefault="009B7CC6" w:rsidP="00EF0929">
      <w:pPr>
        <w:spacing w:line="100" w:lineRule="atLeast"/>
        <w:jc w:val="center"/>
        <w:rPr>
          <w:color w:val="FF0000"/>
          <w:szCs w:val="28"/>
        </w:rPr>
      </w:pPr>
      <w:r>
        <w:rPr>
          <w:color w:val="FF0000"/>
          <w:szCs w:val="28"/>
        </w:rPr>
        <w:t xml:space="preserve">                                                                                                  </w:t>
      </w:r>
      <w:r w:rsidR="00712301" w:rsidRPr="00EC1F8A">
        <w:rPr>
          <w:color w:val="FF0000"/>
          <w:szCs w:val="28"/>
        </w:rPr>
        <w:t xml:space="preserve">     </w:t>
      </w:r>
    </w:p>
    <w:p w:rsidR="00677E79" w:rsidRDefault="00257AA4" w:rsidP="00EF0929">
      <w:pPr>
        <w:spacing w:line="100" w:lineRule="atLeast"/>
        <w:jc w:val="center"/>
        <w:rPr>
          <w:color w:val="FF0000"/>
          <w:szCs w:val="28"/>
        </w:rPr>
      </w:pPr>
      <w:r>
        <w:rPr>
          <w:color w:val="FF0000"/>
          <w:szCs w:val="28"/>
        </w:rPr>
        <w:t xml:space="preserve">                                                                                                       </w:t>
      </w:r>
      <w:r w:rsidR="00712301" w:rsidRPr="00EC1F8A">
        <w:rPr>
          <w:color w:val="FF0000"/>
          <w:szCs w:val="28"/>
        </w:rPr>
        <w:t xml:space="preserve">  </w:t>
      </w: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D819F9" w:rsidRPr="00677E79" w:rsidRDefault="00157E65" w:rsidP="00D819F9">
      <w:pPr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П</w:t>
      </w:r>
      <w:r w:rsidR="00D819F9">
        <w:rPr>
          <w:color w:val="000000" w:themeColor="text1"/>
          <w:szCs w:val="28"/>
        </w:rPr>
        <w:t>риложение 9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157E65">
        <w:rPr>
          <w:color w:val="000000" w:themeColor="text1"/>
          <w:szCs w:val="28"/>
        </w:rPr>
        <w:t>02.04.2024 № 361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</w:t>
      </w:r>
      <w:r>
        <w:rPr>
          <w:color w:val="000000" w:themeColor="text1"/>
          <w:szCs w:val="28"/>
        </w:rPr>
        <w:t xml:space="preserve">                   «Приложение 11</w:t>
      </w:r>
    </w:p>
    <w:p w:rsidR="00D819F9" w:rsidRPr="00D8144B" w:rsidRDefault="00D819F9" w:rsidP="00D819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Pr="00D8144B">
        <w:rPr>
          <w:color w:val="000000" w:themeColor="text1"/>
          <w:szCs w:val="28"/>
        </w:rPr>
        <w:t>УТВЕРЖДЕНА</w:t>
      </w:r>
    </w:p>
    <w:p w:rsidR="00D819F9" w:rsidRPr="00677E79" w:rsidRDefault="00D819F9" w:rsidP="00D819F9">
      <w:pPr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</w:p>
    <w:p w:rsidR="00D819F9" w:rsidRPr="00EC1F8A" w:rsidRDefault="00D819F9" w:rsidP="00D819F9">
      <w:pPr>
        <w:jc w:val="right"/>
        <w:rPr>
          <w:color w:val="FF0000"/>
          <w:szCs w:val="28"/>
        </w:rPr>
      </w:pPr>
      <w:r w:rsidRPr="00677E79">
        <w:rPr>
          <w:color w:val="000000" w:themeColor="text1"/>
          <w:szCs w:val="28"/>
        </w:rPr>
        <w:t xml:space="preserve">     </w:t>
      </w:r>
      <w:r w:rsidR="00824779">
        <w:rPr>
          <w:color w:val="000000" w:themeColor="text1"/>
          <w:szCs w:val="28"/>
        </w:rPr>
        <w:t xml:space="preserve">      от 19.04.2023 № 534</w:t>
      </w:r>
    </w:p>
    <w:p w:rsidR="00EF0929" w:rsidRPr="00EC1F8A" w:rsidRDefault="00EF0929" w:rsidP="00677E79">
      <w:pPr>
        <w:jc w:val="right"/>
        <w:rPr>
          <w:color w:val="FF0000"/>
          <w:szCs w:val="28"/>
        </w:rPr>
      </w:pPr>
    </w:p>
    <w:p w:rsidR="00677E79" w:rsidRDefault="00677E79" w:rsidP="00EE2BC6">
      <w:pPr>
        <w:pStyle w:val="a3"/>
        <w:tabs>
          <w:tab w:val="left" w:pos="708"/>
        </w:tabs>
        <w:jc w:val="both"/>
        <w:rPr>
          <w:bCs/>
          <w:color w:val="000000" w:themeColor="text1"/>
        </w:rPr>
      </w:pPr>
    </w:p>
    <w:p w:rsidR="00197B0B" w:rsidRPr="00A943E6" w:rsidRDefault="00BD509A" w:rsidP="00EE2BC6">
      <w:pPr>
        <w:pStyle w:val="a3"/>
        <w:tabs>
          <w:tab w:val="left" w:pos="708"/>
        </w:tabs>
        <w:jc w:val="both"/>
        <w:rPr>
          <w:bCs/>
          <w:color w:val="000000" w:themeColor="text1"/>
        </w:rPr>
      </w:pPr>
      <w:r w:rsidRPr="00BD509A">
        <w:rPr>
          <w:bCs/>
          <w:color w:val="000000" w:themeColor="text1"/>
        </w:rPr>
        <w:t>Потребность денежных средств на приготовление питания, доставку продуктов в лагеря с дневным пребыванием на базе уч</w:t>
      </w:r>
      <w:r>
        <w:rPr>
          <w:bCs/>
          <w:color w:val="000000" w:themeColor="text1"/>
        </w:rPr>
        <w:t>реждений Управ</w:t>
      </w:r>
      <w:r w:rsidRPr="00BD509A">
        <w:rPr>
          <w:bCs/>
          <w:color w:val="000000" w:themeColor="text1"/>
        </w:rPr>
        <w:t>ления образования Сокольского муниципального округа и учреждения Управления культуры, спорта, м</w:t>
      </w:r>
      <w:r w:rsidR="00151E83">
        <w:rPr>
          <w:bCs/>
          <w:color w:val="000000" w:themeColor="text1"/>
        </w:rPr>
        <w:t>олодё</w:t>
      </w:r>
      <w:r>
        <w:rPr>
          <w:bCs/>
          <w:color w:val="000000" w:themeColor="text1"/>
        </w:rPr>
        <w:t>жной политики и туризма Со</w:t>
      </w:r>
      <w:r w:rsidRPr="00BD509A">
        <w:rPr>
          <w:bCs/>
          <w:color w:val="000000" w:themeColor="text1"/>
        </w:rPr>
        <w:t>кольского муниципального округа в период летних каникул 2024 года</w:t>
      </w:r>
    </w:p>
    <w:p w:rsidR="00EF0929" w:rsidRPr="00EC1F8A" w:rsidRDefault="00EF0929" w:rsidP="00EF0929">
      <w:pPr>
        <w:pStyle w:val="a3"/>
        <w:tabs>
          <w:tab w:val="left" w:pos="708"/>
        </w:tabs>
        <w:jc w:val="center"/>
        <w:rPr>
          <w:color w:val="FF0000"/>
        </w:rPr>
      </w:pPr>
    </w:p>
    <w:p w:rsidR="00420989" w:rsidRPr="00EC1F8A" w:rsidRDefault="00420989" w:rsidP="00420989">
      <w:pPr>
        <w:spacing w:line="100" w:lineRule="atLeast"/>
        <w:jc w:val="center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</w:t>
      </w:r>
    </w:p>
    <w:tbl>
      <w:tblPr>
        <w:tblW w:w="9381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3711"/>
        <w:gridCol w:w="1843"/>
        <w:gridCol w:w="1559"/>
        <w:gridCol w:w="2268"/>
      </w:tblGrid>
      <w:tr w:rsidR="00BD509A" w:rsidRPr="00BD509A" w:rsidTr="00BD509A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Расчет стоимости путевки 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Количество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Потребность денежных средств (руб.)</w:t>
            </w:r>
          </w:p>
        </w:tc>
      </w:tr>
      <w:tr w:rsidR="00BD509A" w:rsidRPr="00BD509A" w:rsidTr="00BD509A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Средства областного бюджета на набор продуктов питания: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 с организацией 2- разового питания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  <w:lang w:val="en-US"/>
              </w:rPr>
              <w:t>4194</w:t>
            </w:r>
            <w:r w:rsidRPr="00BD509A">
              <w:rPr>
                <w:color w:val="000000" w:themeColor="text1"/>
                <w:szCs w:val="28"/>
              </w:rPr>
              <w:t xml:space="preserve">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542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  <w:lang w:val="en-US"/>
              </w:rPr>
              <w:t>2273148</w:t>
            </w:r>
            <w:r w:rsidRPr="00BD509A">
              <w:rPr>
                <w:color w:val="000000" w:themeColor="text1"/>
                <w:szCs w:val="28"/>
              </w:rPr>
              <w:t xml:space="preserve">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</w:tc>
      </w:tr>
      <w:tr w:rsidR="00BD509A" w:rsidRPr="00BD509A" w:rsidTr="00BD509A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Родительская плата: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 с организацией 2-х разового питания на базе образовательных учреждений;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 с организацией 2 – х разового питания в учреждении Управления культуры</w:t>
            </w:r>
            <w:r w:rsidR="00151E83">
              <w:rPr>
                <w:bCs/>
                <w:color w:val="000000" w:themeColor="text1"/>
                <w:szCs w:val="28"/>
              </w:rPr>
              <w:t>, спорта, молодё</w:t>
            </w:r>
            <w:r w:rsidRPr="00BD509A">
              <w:rPr>
                <w:bCs/>
                <w:color w:val="000000" w:themeColor="text1"/>
                <w:szCs w:val="28"/>
              </w:rPr>
              <w:t>жной политики и туризма</w:t>
            </w:r>
            <w:r w:rsidR="00EE2163">
              <w:rPr>
                <w:bCs/>
                <w:color w:val="000000" w:themeColor="text1"/>
                <w:szCs w:val="28"/>
              </w:rPr>
              <w:t>: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1. БУ ДО СМО СШ № 1 </w:t>
            </w:r>
            <w:r w:rsidR="00157E65">
              <w:rPr>
                <w:color w:val="000000" w:themeColor="text1"/>
                <w:szCs w:val="28"/>
              </w:rPr>
              <w:t>«</w:t>
            </w:r>
            <w:r w:rsidRPr="00BD509A">
              <w:rPr>
                <w:color w:val="000000" w:themeColor="text1"/>
                <w:szCs w:val="28"/>
              </w:rPr>
              <w:t>Сухона</w:t>
            </w:r>
            <w:r w:rsidR="00157E65">
              <w:rPr>
                <w:color w:val="000000" w:themeColor="text1"/>
                <w:szCs w:val="28"/>
              </w:rPr>
              <w:t>»</w:t>
            </w:r>
            <w:r w:rsidRPr="00BD509A">
              <w:rPr>
                <w:color w:val="000000" w:themeColor="text1"/>
                <w:szCs w:val="28"/>
              </w:rPr>
              <w:t>;</w:t>
            </w:r>
          </w:p>
          <w:p w:rsidR="00BD509A" w:rsidRPr="00BD509A" w:rsidRDefault="00BD509A" w:rsidP="00157E65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2. МАУ </w:t>
            </w:r>
            <w:r w:rsidR="00157E65">
              <w:rPr>
                <w:color w:val="000000" w:themeColor="text1"/>
                <w:szCs w:val="28"/>
              </w:rPr>
              <w:t>«</w:t>
            </w:r>
            <w:r w:rsidRPr="00BD509A">
              <w:rPr>
                <w:color w:val="000000" w:themeColor="text1"/>
                <w:szCs w:val="28"/>
              </w:rPr>
              <w:t>СЦ-Сокол</w:t>
            </w:r>
            <w:r w:rsidR="00157E6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2 </w:t>
            </w:r>
            <w:r w:rsidRPr="00BD509A">
              <w:rPr>
                <w:color w:val="000000" w:themeColor="text1"/>
                <w:szCs w:val="28"/>
                <w:lang w:val="en-US"/>
              </w:rPr>
              <w:t>6</w:t>
            </w:r>
            <w:r w:rsidRPr="00BD509A">
              <w:rPr>
                <w:color w:val="000000" w:themeColor="text1"/>
                <w:szCs w:val="28"/>
              </w:rPr>
              <w:t xml:space="preserve">00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3000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 </w:t>
            </w:r>
          </w:p>
          <w:p w:rsidR="00BD509A" w:rsidRPr="00BD509A" w:rsidRDefault="00BD509A" w:rsidP="00EE2163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5000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  <w:lang w:val="en-US"/>
              </w:rPr>
            </w:pPr>
            <w:r w:rsidRPr="00BD509A">
              <w:rPr>
                <w:color w:val="000000" w:themeColor="text1"/>
                <w:szCs w:val="28"/>
                <w:lang w:val="en-US"/>
              </w:rPr>
              <w:t>452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30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60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  <w:lang w:val="en-US"/>
              </w:rPr>
              <w:t>1175200</w:t>
            </w:r>
            <w:r w:rsidRPr="00BD509A">
              <w:rPr>
                <w:color w:val="000000" w:themeColor="text1"/>
                <w:szCs w:val="28"/>
              </w:rPr>
              <w:t xml:space="preserve">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90</w:t>
            </w:r>
            <w:r w:rsidRPr="00BD509A">
              <w:rPr>
                <w:color w:val="000000" w:themeColor="text1"/>
                <w:szCs w:val="28"/>
                <w:lang w:val="en-US"/>
              </w:rPr>
              <w:t>000</w:t>
            </w:r>
            <w:r w:rsidRPr="00BD509A">
              <w:rPr>
                <w:color w:val="000000" w:themeColor="text1"/>
                <w:szCs w:val="28"/>
              </w:rPr>
              <w:t xml:space="preserve"> 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300000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</w:tc>
      </w:tr>
      <w:tr w:rsidR="00EE2163" w:rsidRPr="00BD509A" w:rsidTr="00CF53FF">
        <w:trPr>
          <w:trHeight w:val="2266"/>
        </w:trPr>
        <w:tc>
          <w:tcPr>
            <w:tcW w:w="37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lastRenderedPageBreak/>
              <w:t>Средства бюджета Сокольского муниципального округа: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 Управление образования Сокольского муниципального округа</w:t>
            </w:r>
          </w:p>
          <w:p w:rsidR="004B16E8" w:rsidRDefault="004B16E8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-Упр</w:t>
            </w:r>
            <w:r w:rsidR="00151E83">
              <w:rPr>
                <w:color w:val="000000" w:themeColor="text1"/>
                <w:szCs w:val="28"/>
              </w:rPr>
              <w:t>авление культуры, спорта, молодё</w:t>
            </w:r>
            <w:r w:rsidRPr="00BD509A">
              <w:rPr>
                <w:color w:val="000000" w:themeColor="text1"/>
                <w:szCs w:val="28"/>
              </w:rPr>
              <w:t>жной политике и туризма Сокольского муниципального округа</w:t>
            </w:r>
            <w:r w:rsidR="004B16E8">
              <w:rPr>
                <w:color w:val="000000" w:themeColor="text1"/>
                <w:szCs w:val="28"/>
              </w:rPr>
              <w:t>: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1.БУ ДО СМО СШ № 1 </w:t>
            </w:r>
          </w:p>
          <w:p w:rsidR="00EE2163" w:rsidRPr="00BD509A" w:rsidRDefault="00157E65" w:rsidP="00BD509A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«</w:t>
            </w:r>
            <w:r w:rsidR="00EE2163" w:rsidRPr="00BD509A">
              <w:rPr>
                <w:color w:val="000000" w:themeColor="text1"/>
                <w:szCs w:val="28"/>
              </w:rPr>
              <w:t>Сухона</w:t>
            </w:r>
            <w:r>
              <w:rPr>
                <w:color w:val="000000" w:themeColor="text1"/>
                <w:szCs w:val="28"/>
              </w:rPr>
              <w:t>»</w:t>
            </w:r>
            <w:r w:rsidR="00EE2163" w:rsidRPr="00BD509A">
              <w:rPr>
                <w:color w:val="000000" w:themeColor="text1"/>
                <w:szCs w:val="28"/>
              </w:rPr>
              <w:t>;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157E65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2. МАУ </w:t>
            </w:r>
            <w:r w:rsidR="00157E65">
              <w:rPr>
                <w:color w:val="000000" w:themeColor="text1"/>
                <w:szCs w:val="28"/>
              </w:rPr>
              <w:t>«</w:t>
            </w:r>
            <w:r w:rsidRPr="00BD509A">
              <w:rPr>
                <w:color w:val="000000" w:themeColor="text1"/>
                <w:szCs w:val="28"/>
              </w:rPr>
              <w:t>СЦ-Сокол</w:t>
            </w:r>
            <w:r w:rsidR="00157E6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1 </w:t>
            </w:r>
            <w:r w:rsidRPr="00BD509A">
              <w:rPr>
                <w:color w:val="000000" w:themeColor="text1"/>
                <w:szCs w:val="28"/>
                <w:lang w:val="en-US"/>
              </w:rPr>
              <w:t>677</w:t>
            </w:r>
            <w:r w:rsidRPr="00BD509A">
              <w:rPr>
                <w:color w:val="000000" w:themeColor="text1"/>
                <w:szCs w:val="28"/>
              </w:rPr>
              <w:t>,</w:t>
            </w:r>
            <w:r w:rsidRPr="00BD509A">
              <w:rPr>
                <w:color w:val="000000" w:themeColor="text1"/>
                <w:szCs w:val="28"/>
                <w:lang w:val="en-US"/>
              </w:rPr>
              <w:t>60</w:t>
            </w:r>
            <w:r w:rsidRPr="00BD509A">
              <w:rPr>
                <w:color w:val="000000" w:themeColor="text1"/>
                <w:szCs w:val="28"/>
              </w:rPr>
              <w:t xml:space="preserve"> 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EE2163" w:rsidRDefault="00EE2163" w:rsidP="00EE2163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1677,60 </w:t>
            </w: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4B16E8" w:rsidRDefault="004B16E8" w:rsidP="00EE2163">
            <w:pPr>
              <w:rPr>
                <w:color w:val="000000" w:themeColor="text1"/>
                <w:szCs w:val="28"/>
              </w:rPr>
            </w:pPr>
          </w:p>
          <w:p w:rsidR="004B16E8" w:rsidRPr="00BD509A" w:rsidRDefault="004B16E8" w:rsidP="004B16E8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1677,60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452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4B16E8" w:rsidRPr="00BD509A" w:rsidRDefault="004B16E8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      </w:t>
            </w:r>
          </w:p>
          <w:p w:rsidR="004B16E8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 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30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758275,20 </w:t>
            </w: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EE2163">
            <w:pPr>
              <w:rPr>
                <w:color w:val="000000" w:themeColor="text1"/>
                <w:szCs w:val="28"/>
              </w:rPr>
            </w:pPr>
          </w:p>
          <w:p w:rsidR="004B16E8" w:rsidRPr="00BD509A" w:rsidRDefault="004B16E8" w:rsidP="00EE2163">
            <w:pPr>
              <w:rPr>
                <w:color w:val="000000" w:themeColor="text1"/>
                <w:szCs w:val="28"/>
              </w:rPr>
            </w:pPr>
          </w:p>
        </w:tc>
      </w:tr>
      <w:tr w:rsidR="00EE2163" w:rsidRPr="00BD509A" w:rsidTr="00CF53FF">
        <w:trPr>
          <w:trHeight w:val="1450"/>
        </w:trPr>
        <w:tc>
          <w:tcPr>
            <w:tcW w:w="37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4B16E8" w:rsidRDefault="00EE2163" w:rsidP="004B16E8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  </w:t>
            </w:r>
          </w:p>
          <w:p w:rsidR="00EE2163" w:rsidRPr="00BD509A" w:rsidRDefault="00EE2163" w:rsidP="004B16E8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50328 </w:t>
            </w:r>
          </w:p>
        </w:tc>
      </w:tr>
      <w:tr w:rsidR="00EE2163" w:rsidRPr="00BD509A" w:rsidTr="00CF53FF">
        <w:trPr>
          <w:trHeight w:val="708"/>
        </w:trPr>
        <w:tc>
          <w:tcPr>
            <w:tcW w:w="37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EE2163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100656 </w:t>
            </w:r>
          </w:p>
        </w:tc>
      </w:tr>
      <w:tr w:rsidR="00BD509A" w:rsidRPr="00BD509A" w:rsidTr="00BD509A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Стоимость путевки: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 с организацией 2-х разового питания на базе образовательных учреждений;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 с организацией 2 – х разового питания в учреждении Управления культуры</w:t>
            </w:r>
            <w:r w:rsidR="00151E83">
              <w:rPr>
                <w:bCs/>
                <w:color w:val="000000" w:themeColor="text1"/>
                <w:szCs w:val="28"/>
              </w:rPr>
              <w:t>, спорта, молодё</w:t>
            </w:r>
            <w:r w:rsidRPr="00BD509A">
              <w:rPr>
                <w:bCs/>
                <w:color w:val="000000" w:themeColor="text1"/>
                <w:szCs w:val="28"/>
              </w:rPr>
              <w:t>жной политики и туризма</w:t>
            </w:r>
            <w:r w:rsidR="00EE2163">
              <w:rPr>
                <w:bCs/>
                <w:color w:val="000000" w:themeColor="text1"/>
                <w:szCs w:val="28"/>
              </w:rPr>
              <w:t>: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1. БУ ДО СМО СШ № 1 </w:t>
            </w:r>
            <w:r w:rsidR="00157E65">
              <w:rPr>
                <w:color w:val="000000" w:themeColor="text1"/>
                <w:szCs w:val="28"/>
              </w:rPr>
              <w:t>«</w:t>
            </w:r>
            <w:r w:rsidRPr="00BD509A">
              <w:rPr>
                <w:color w:val="000000" w:themeColor="text1"/>
                <w:szCs w:val="28"/>
              </w:rPr>
              <w:t>Сухона</w:t>
            </w:r>
            <w:r w:rsidR="00157E65">
              <w:rPr>
                <w:color w:val="000000" w:themeColor="text1"/>
                <w:szCs w:val="28"/>
              </w:rPr>
              <w:t>»</w:t>
            </w:r>
            <w:r w:rsidRPr="00BD509A">
              <w:rPr>
                <w:color w:val="000000" w:themeColor="text1"/>
                <w:szCs w:val="28"/>
              </w:rPr>
              <w:t>;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2. МАУ "СЦ-Сокол"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8471,60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.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D8144B" w:rsidRDefault="00D8144B" w:rsidP="00BD509A">
            <w:pPr>
              <w:rPr>
                <w:color w:val="000000" w:themeColor="text1"/>
                <w:szCs w:val="28"/>
              </w:rPr>
            </w:pPr>
          </w:p>
          <w:p w:rsidR="00D8144B" w:rsidRDefault="00D8144B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8871,60 </w:t>
            </w:r>
          </w:p>
          <w:p w:rsidR="00EE2163" w:rsidRDefault="00EE2163" w:rsidP="00EE2163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EE2163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10871,60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452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D8144B" w:rsidRDefault="00D8144B" w:rsidP="00BD509A">
            <w:pPr>
              <w:rPr>
                <w:color w:val="000000" w:themeColor="text1"/>
                <w:szCs w:val="28"/>
              </w:rPr>
            </w:pPr>
          </w:p>
          <w:p w:rsidR="00D8144B" w:rsidRDefault="00D8144B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30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3829163,20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EE2163" w:rsidRPr="00BD509A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D8144B" w:rsidRDefault="00D8144B" w:rsidP="00BD509A">
            <w:pPr>
              <w:rPr>
                <w:color w:val="000000" w:themeColor="text1"/>
                <w:szCs w:val="28"/>
              </w:rPr>
            </w:pPr>
          </w:p>
          <w:p w:rsidR="00D8144B" w:rsidRDefault="00D8144B" w:rsidP="00BD509A">
            <w:pPr>
              <w:rPr>
                <w:color w:val="000000" w:themeColor="text1"/>
                <w:szCs w:val="28"/>
              </w:rPr>
            </w:pPr>
          </w:p>
          <w:p w:rsidR="00EE2163" w:rsidRDefault="00EE2163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266148 </w:t>
            </w:r>
          </w:p>
          <w:p w:rsidR="00BD509A" w:rsidRPr="00BD509A" w:rsidRDefault="00BD509A" w:rsidP="00BD509A">
            <w:pPr>
              <w:rPr>
                <w:color w:val="000000" w:themeColor="text1"/>
                <w:szCs w:val="28"/>
              </w:rPr>
            </w:pPr>
          </w:p>
          <w:p w:rsidR="00BD509A" w:rsidRPr="00BD509A" w:rsidRDefault="00BD509A" w:rsidP="00EE2163">
            <w:pPr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652296 </w:t>
            </w:r>
          </w:p>
        </w:tc>
      </w:tr>
    </w:tbl>
    <w:p w:rsidR="00732BE3" w:rsidRPr="004B16E8" w:rsidRDefault="004B16E8" w:rsidP="00732BE3">
      <w:pPr>
        <w:rPr>
          <w:b/>
          <w:szCs w:val="28"/>
        </w:rPr>
      </w:pPr>
      <w:r>
        <w:rPr>
          <w:b/>
          <w:color w:val="FF0000"/>
          <w:szCs w:val="28"/>
        </w:rPr>
        <w:t xml:space="preserve">                                                                                                                                 </w:t>
      </w:r>
      <w:r w:rsidRPr="004B16E8">
        <w:rPr>
          <w:b/>
          <w:szCs w:val="28"/>
        </w:rPr>
        <w:t>»</w:t>
      </w:r>
    </w:p>
    <w:p w:rsidR="00732BE3" w:rsidRPr="00EC1F8A" w:rsidRDefault="00732BE3" w:rsidP="00732BE3">
      <w:pPr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</w:t>
      </w:r>
    </w:p>
    <w:p w:rsidR="00732BE3" w:rsidRPr="00EC1F8A" w:rsidRDefault="00732BE3" w:rsidP="00732BE3">
      <w:pPr>
        <w:ind w:left="4956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</w:t>
      </w:r>
    </w:p>
    <w:p w:rsidR="00BB3774" w:rsidRPr="00EC1F8A" w:rsidRDefault="00BB3774" w:rsidP="00BB3774">
      <w:pPr>
        <w:rPr>
          <w:color w:val="FF0000"/>
          <w:szCs w:val="28"/>
        </w:rPr>
      </w:pPr>
    </w:p>
    <w:p w:rsidR="00BB3774" w:rsidRPr="00EC1F8A" w:rsidRDefault="00BB3774" w:rsidP="00BB3774">
      <w:pPr>
        <w:rPr>
          <w:color w:val="FF0000"/>
          <w:szCs w:val="28"/>
        </w:rPr>
      </w:pPr>
    </w:p>
    <w:p w:rsidR="004A670E" w:rsidRPr="00EC1F8A" w:rsidRDefault="004A670E">
      <w:pPr>
        <w:rPr>
          <w:color w:val="FF0000"/>
          <w:szCs w:val="28"/>
        </w:rPr>
      </w:pPr>
    </w:p>
    <w:p w:rsidR="0085754B" w:rsidRPr="00EC1F8A" w:rsidRDefault="0085754B">
      <w:pPr>
        <w:rPr>
          <w:color w:val="FF0000"/>
          <w:szCs w:val="28"/>
        </w:rPr>
      </w:pPr>
    </w:p>
    <w:p w:rsidR="0085754B" w:rsidRPr="00EC1F8A" w:rsidRDefault="0085754B">
      <w:pPr>
        <w:rPr>
          <w:color w:val="FF0000"/>
          <w:szCs w:val="28"/>
        </w:rPr>
      </w:pPr>
    </w:p>
    <w:p w:rsidR="008C690C" w:rsidRPr="00EC1F8A" w:rsidRDefault="0085754B" w:rsidP="0085754B">
      <w:pPr>
        <w:spacing w:line="100" w:lineRule="atLeast"/>
        <w:jc w:val="center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                                                                     </w:t>
      </w:r>
    </w:p>
    <w:p w:rsidR="00257AA4" w:rsidRDefault="00257AA4" w:rsidP="008C690C">
      <w:pPr>
        <w:spacing w:line="100" w:lineRule="atLeast"/>
        <w:jc w:val="right"/>
        <w:rPr>
          <w:color w:val="000000" w:themeColor="text1"/>
          <w:szCs w:val="28"/>
        </w:rPr>
      </w:pPr>
    </w:p>
    <w:p w:rsidR="00257AA4" w:rsidRDefault="00257AA4" w:rsidP="008C690C">
      <w:pPr>
        <w:spacing w:line="100" w:lineRule="atLeast"/>
        <w:jc w:val="right"/>
        <w:rPr>
          <w:color w:val="000000" w:themeColor="text1"/>
          <w:szCs w:val="28"/>
        </w:rPr>
      </w:pPr>
    </w:p>
    <w:p w:rsidR="00257AA4" w:rsidRDefault="00257AA4" w:rsidP="008C690C">
      <w:pPr>
        <w:spacing w:line="100" w:lineRule="atLeast"/>
        <w:jc w:val="right"/>
        <w:rPr>
          <w:color w:val="000000" w:themeColor="text1"/>
          <w:szCs w:val="28"/>
        </w:rPr>
      </w:pPr>
    </w:p>
    <w:p w:rsidR="0064740E" w:rsidRPr="00677E79" w:rsidRDefault="0064740E" w:rsidP="0064740E">
      <w:pPr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Приложение 10</w:t>
      </w:r>
    </w:p>
    <w:p w:rsidR="0064740E" w:rsidRPr="00677E79" w:rsidRDefault="0064740E" w:rsidP="0064740E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64740E" w:rsidRPr="00677E79" w:rsidRDefault="0064740E" w:rsidP="0064740E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157E65">
        <w:rPr>
          <w:color w:val="000000" w:themeColor="text1"/>
          <w:szCs w:val="28"/>
        </w:rPr>
        <w:t>02.04.2024 № 361</w:t>
      </w:r>
    </w:p>
    <w:p w:rsidR="0064740E" w:rsidRPr="00677E79" w:rsidRDefault="0064740E" w:rsidP="0064740E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</w:t>
      </w:r>
      <w:r>
        <w:rPr>
          <w:color w:val="000000" w:themeColor="text1"/>
          <w:szCs w:val="28"/>
        </w:rPr>
        <w:t xml:space="preserve">                  «Приложение 12</w:t>
      </w:r>
    </w:p>
    <w:p w:rsidR="0064740E" w:rsidRPr="00D8144B" w:rsidRDefault="0064740E" w:rsidP="0064740E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Pr="00D8144B">
        <w:rPr>
          <w:color w:val="000000" w:themeColor="text1"/>
          <w:szCs w:val="28"/>
        </w:rPr>
        <w:t>УТВЕРЖДЕН</w:t>
      </w:r>
      <w:r>
        <w:rPr>
          <w:color w:val="000000" w:themeColor="text1"/>
          <w:szCs w:val="28"/>
        </w:rPr>
        <w:t>А</w:t>
      </w:r>
    </w:p>
    <w:p w:rsidR="0064740E" w:rsidRPr="00677E79" w:rsidRDefault="0064740E" w:rsidP="0064740E">
      <w:pPr>
        <w:jc w:val="right"/>
        <w:rPr>
          <w:color w:val="000000" w:themeColor="text1"/>
          <w:szCs w:val="28"/>
        </w:rPr>
      </w:pPr>
      <w:r w:rsidRPr="00D8144B">
        <w:rPr>
          <w:color w:val="000000" w:themeColor="text1"/>
          <w:szCs w:val="28"/>
        </w:rPr>
        <w:t>постановлением Администрации округа</w:t>
      </w:r>
    </w:p>
    <w:p w:rsidR="0064740E" w:rsidRDefault="0064740E" w:rsidP="0064740E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</w:t>
      </w:r>
      <w:r w:rsidR="00824779">
        <w:rPr>
          <w:color w:val="000000" w:themeColor="text1"/>
          <w:szCs w:val="28"/>
        </w:rPr>
        <w:t xml:space="preserve">       от 19.04.2023 № 534</w:t>
      </w:r>
    </w:p>
    <w:p w:rsidR="0085754B" w:rsidRPr="00EC1F8A" w:rsidRDefault="00677E79" w:rsidP="00D819F9">
      <w:pPr>
        <w:jc w:val="right"/>
        <w:rPr>
          <w:color w:val="FF0000"/>
          <w:szCs w:val="28"/>
        </w:rPr>
      </w:pPr>
      <w:r>
        <w:rPr>
          <w:color w:val="000000" w:themeColor="text1"/>
          <w:szCs w:val="28"/>
        </w:rPr>
        <w:t xml:space="preserve">   </w:t>
      </w:r>
    </w:p>
    <w:p w:rsidR="0085754B" w:rsidRPr="00EC1F8A" w:rsidRDefault="0085754B" w:rsidP="0085754B">
      <w:pPr>
        <w:jc w:val="both"/>
        <w:rPr>
          <w:color w:val="FF0000"/>
          <w:szCs w:val="28"/>
        </w:rPr>
      </w:pPr>
    </w:p>
    <w:p w:rsidR="00D46797" w:rsidRDefault="00704487" w:rsidP="000D3ABF">
      <w:pPr>
        <w:jc w:val="center"/>
        <w:rPr>
          <w:color w:val="FF0000"/>
          <w:szCs w:val="28"/>
        </w:rPr>
      </w:pPr>
      <w:r w:rsidRPr="00EC1F8A">
        <w:rPr>
          <w:color w:val="FF0000"/>
          <w:szCs w:val="28"/>
        </w:rPr>
        <w:t xml:space="preserve">                                </w:t>
      </w:r>
    </w:p>
    <w:p w:rsidR="004B16E8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 xml:space="preserve">Потребность денежных средств на приготовление питания, доставку продуктов в детские лагеря труда </w:t>
      </w:r>
      <w:r>
        <w:rPr>
          <w:bCs/>
          <w:color w:val="000000" w:themeColor="text1"/>
          <w:szCs w:val="28"/>
        </w:rPr>
        <w:t xml:space="preserve">и отдыха с дневным пребыванием </w:t>
      </w:r>
      <w:r w:rsidRPr="00BD509A">
        <w:rPr>
          <w:bCs/>
          <w:color w:val="000000" w:themeColor="text1"/>
          <w:szCs w:val="28"/>
        </w:rPr>
        <w:t>на базе учреждений Управления образования Сокольского муниципального округ</w:t>
      </w:r>
      <w:r w:rsidR="00726A0F">
        <w:rPr>
          <w:bCs/>
          <w:color w:val="000000" w:themeColor="text1"/>
          <w:szCs w:val="28"/>
        </w:rPr>
        <w:t>а</w:t>
      </w:r>
    </w:p>
    <w:p w:rsidR="00BD509A" w:rsidRPr="00BD509A" w:rsidRDefault="00726A0F" w:rsidP="00BD509A">
      <w:pPr>
        <w:jc w:val="center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в период летних каникул 2024 </w:t>
      </w:r>
      <w:r w:rsidR="00BD509A" w:rsidRPr="00BD509A">
        <w:rPr>
          <w:bCs/>
          <w:color w:val="000000" w:themeColor="text1"/>
          <w:szCs w:val="28"/>
        </w:rPr>
        <w:t>года</w:t>
      </w:r>
    </w:p>
    <w:p w:rsidR="00BD509A" w:rsidRPr="00BD509A" w:rsidRDefault="00BD509A" w:rsidP="00BD509A">
      <w:pPr>
        <w:jc w:val="center"/>
        <w:rPr>
          <w:color w:val="000000" w:themeColor="text1"/>
          <w:szCs w:val="28"/>
        </w:rPr>
      </w:pPr>
    </w:p>
    <w:tbl>
      <w:tblPr>
        <w:tblW w:w="9239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3711"/>
        <w:gridCol w:w="1985"/>
        <w:gridCol w:w="1559"/>
        <w:gridCol w:w="1984"/>
      </w:tblGrid>
      <w:tr w:rsidR="00BD509A" w:rsidRPr="00BD509A" w:rsidTr="00BD509A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Расчет стоимости путевки</w:t>
            </w: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на 1 день 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Количество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Потребность денежных средств </w:t>
            </w: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на 10 дней (руб.)</w:t>
            </w:r>
          </w:p>
        </w:tc>
      </w:tr>
      <w:tr w:rsidR="00BD509A" w:rsidRPr="00BD509A" w:rsidTr="00BD509A">
        <w:trPr>
          <w:trHeight w:val="1711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Средства областного бюджета на набор продуктов питания:</w:t>
            </w: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- с организацией 2- разового питания</w:t>
            </w: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252 </w:t>
            </w: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15</w:t>
            </w: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37800 </w:t>
            </w: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D46797" w:rsidRPr="004B16E8" w:rsidRDefault="004B16E8" w:rsidP="000D3ABF">
      <w:pPr>
        <w:jc w:val="center"/>
        <w:rPr>
          <w:szCs w:val="28"/>
        </w:rPr>
      </w:pPr>
      <w:r>
        <w:rPr>
          <w:color w:val="FF0000"/>
          <w:szCs w:val="28"/>
        </w:rPr>
        <w:t xml:space="preserve">                                                                                                                       </w:t>
      </w:r>
      <w:r w:rsidRPr="004B16E8">
        <w:rPr>
          <w:szCs w:val="28"/>
        </w:rPr>
        <w:t>»</w:t>
      </w:r>
    </w:p>
    <w:p w:rsidR="00677E79" w:rsidRDefault="00677E79" w:rsidP="000D3ABF">
      <w:pPr>
        <w:jc w:val="center"/>
        <w:rPr>
          <w:color w:val="FF0000"/>
          <w:szCs w:val="28"/>
        </w:rPr>
      </w:pPr>
    </w:p>
    <w:p w:rsidR="00677E79" w:rsidRDefault="00677E79" w:rsidP="000D3ABF">
      <w:pPr>
        <w:jc w:val="center"/>
        <w:rPr>
          <w:color w:val="FF0000"/>
          <w:szCs w:val="28"/>
        </w:rPr>
      </w:pPr>
    </w:p>
    <w:p w:rsidR="00BD509A" w:rsidRDefault="00677E79" w:rsidP="00677E79">
      <w:pPr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</w:t>
      </w: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BD509A" w:rsidRDefault="00BD509A" w:rsidP="00677E79">
      <w:pPr>
        <w:jc w:val="right"/>
        <w:rPr>
          <w:color w:val="000000" w:themeColor="text1"/>
          <w:szCs w:val="28"/>
        </w:rPr>
      </w:pPr>
    </w:p>
    <w:p w:rsidR="006A76F9" w:rsidRPr="00677E79" w:rsidRDefault="006A76F9" w:rsidP="006A76F9">
      <w:pPr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Приложение 11</w:t>
      </w:r>
    </w:p>
    <w:p w:rsidR="006A76F9" w:rsidRPr="00677E79" w:rsidRDefault="006A76F9" w:rsidP="006A76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6A76F9" w:rsidRPr="00677E79" w:rsidRDefault="006A76F9" w:rsidP="006A76F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157E65">
        <w:rPr>
          <w:color w:val="000000" w:themeColor="text1"/>
          <w:szCs w:val="28"/>
        </w:rPr>
        <w:t>02.04.2024 № 361</w:t>
      </w:r>
    </w:p>
    <w:p w:rsidR="006A76F9" w:rsidRPr="00E84EB7" w:rsidRDefault="006A76F9" w:rsidP="006A76F9">
      <w:pPr>
        <w:ind w:left="4253"/>
        <w:jc w:val="right"/>
        <w:rPr>
          <w:szCs w:val="28"/>
        </w:rPr>
      </w:pPr>
      <w:r>
        <w:rPr>
          <w:szCs w:val="28"/>
        </w:rPr>
        <w:t>«</w:t>
      </w:r>
      <w:r w:rsidRPr="00E84EB7">
        <w:rPr>
          <w:szCs w:val="28"/>
        </w:rPr>
        <w:t xml:space="preserve">Приложение </w:t>
      </w:r>
      <w:r>
        <w:rPr>
          <w:szCs w:val="28"/>
        </w:rPr>
        <w:t>13</w:t>
      </w:r>
    </w:p>
    <w:p w:rsidR="006A76F9" w:rsidRPr="00E84EB7" w:rsidRDefault="006A76F9" w:rsidP="006A76F9">
      <w:pPr>
        <w:ind w:left="4253"/>
        <w:jc w:val="right"/>
        <w:rPr>
          <w:szCs w:val="28"/>
        </w:rPr>
      </w:pPr>
      <w:r w:rsidRPr="00E84EB7">
        <w:rPr>
          <w:szCs w:val="28"/>
        </w:rPr>
        <w:t>УТВЕРЖДЕН</w:t>
      </w:r>
      <w:r>
        <w:rPr>
          <w:szCs w:val="28"/>
        </w:rPr>
        <w:t>Ы</w:t>
      </w:r>
    </w:p>
    <w:p w:rsidR="006A76F9" w:rsidRDefault="006A76F9" w:rsidP="006A76F9">
      <w:pPr>
        <w:tabs>
          <w:tab w:val="left" w:pos="4536"/>
        </w:tabs>
        <w:ind w:left="4253"/>
        <w:jc w:val="right"/>
        <w:rPr>
          <w:szCs w:val="28"/>
        </w:rPr>
      </w:pPr>
      <w:r w:rsidRPr="00E84EB7">
        <w:rPr>
          <w:szCs w:val="28"/>
        </w:rPr>
        <w:t>постановлением Администрации округа</w:t>
      </w:r>
    </w:p>
    <w:p w:rsidR="006A76F9" w:rsidRPr="000B354B" w:rsidRDefault="00824779" w:rsidP="006A76F9">
      <w:pPr>
        <w:jc w:val="right"/>
        <w:rPr>
          <w:szCs w:val="28"/>
        </w:rPr>
      </w:pPr>
      <w:r w:rsidRPr="00824779">
        <w:rPr>
          <w:szCs w:val="28"/>
        </w:rPr>
        <w:t>от 19.04.2023 № 534</w:t>
      </w:r>
      <w:r w:rsidR="006A76F9">
        <w:rPr>
          <w:szCs w:val="28"/>
        </w:rPr>
        <w:t xml:space="preserve">                                                                           </w:t>
      </w:r>
    </w:p>
    <w:p w:rsidR="007216B6" w:rsidRDefault="007216B6" w:rsidP="00795E02">
      <w:pPr>
        <w:jc w:val="right"/>
        <w:rPr>
          <w:bCs/>
          <w:color w:val="000000" w:themeColor="text1"/>
          <w:szCs w:val="28"/>
        </w:rPr>
      </w:pPr>
    </w:p>
    <w:p w:rsidR="007216B6" w:rsidRDefault="007216B6" w:rsidP="00795E02">
      <w:pPr>
        <w:jc w:val="right"/>
        <w:rPr>
          <w:bCs/>
          <w:color w:val="000000" w:themeColor="text1"/>
          <w:szCs w:val="28"/>
        </w:rPr>
      </w:pP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Сметы расходов на проведение профильных сборов</w:t>
      </w: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на базе учреждений Управления образования</w:t>
      </w: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Сокольского муниципального округа</w:t>
      </w: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в период летних каникул 2024 года</w:t>
      </w:r>
    </w:p>
    <w:p w:rsidR="00BD509A" w:rsidRPr="00BD509A" w:rsidRDefault="00BD509A" w:rsidP="00BD509A">
      <w:pPr>
        <w:jc w:val="right"/>
        <w:rPr>
          <w:bCs/>
          <w:color w:val="000000" w:themeColor="text1"/>
          <w:szCs w:val="28"/>
        </w:rPr>
      </w:pP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I</w:t>
      </w:r>
      <w:r w:rsidRPr="00BD509A">
        <w:rPr>
          <w:b/>
          <w:bCs/>
          <w:color w:val="000000" w:themeColor="text1"/>
          <w:szCs w:val="28"/>
        </w:rPr>
        <w:t xml:space="preserve">. </w:t>
      </w:r>
      <w:r w:rsidRPr="00BD509A">
        <w:rPr>
          <w:bCs/>
          <w:color w:val="000000" w:themeColor="text1"/>
          <w:szCs w:val="28"/>
        </w:rPr>
        <w:t>Смета профильных сборов при образовательном учреждении Сокольского муниципального округа в период летних каникул 2024 года</w:t>
      </w: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679"/>
        <w:gridCol w:w="4886"/>
        <w:gridCol w:w="3190"/>
      </w:tblGrid>
      <w:tr w:rsidR="00BD509A" w:rsidRPr="00BD509A" w:rsidTr="00BD509A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№</w:t>
            </w:r>
          </w:p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п/п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Статьи расходов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Сумма на 1 человека</w:t>
            </w:r>
          </w:p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на 10 дней (руб.)</w:t>
            </w:r>
          </w:p>
        </w:tc>
      </w:tr>
      <w:tr w:rsidR="00BD509A" w:rsidRPr="00BD509A" w:rsidTr="00BD509A">
        <w:trPr>
          <w:trHeight w:val="69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Оборудование, прочие основные средства, канцтовары, призы, подарки, сувениры, грамоты и прочие материальные запасы, культурно-массовые мероприятия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18</w:t>
            </w:r>
          </w:p>
        </w:tc>
      </w:tr>
      <w:tr w:rsidR="00BD509A" w:rsidRPr="00BD509A" w:rsidTr="00BD509A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ИТОГО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18</w:t>
            </w:r>
          </w:p>
        </w:tc>
      </w:tr>
    </w:tbl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II. Смета расходов на проведение профильных сборов «Спортивное лето»</w:t>
      </w: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Место проведения: д. Шачино, Сокольский район</w:t>
      </w: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Время проведения: с 03.06 по 05.06. 2024 г.</w:t>
      </w:r>
    </w:p>
    <w:p w:rsidR="00BD509A" w:rsidRP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>Количество участников: 120 человек</w:t>
      </w:r>
    </w:p>
    <w:tbl>
      <w:tblPr>
        <w:tblW w:w="9194" w:type="dxa"/>
        <w:tblInd w:w="-155" w:type="dxa"/>
        <w:tblLayout w:type="fixed"/>
        <w:tblLook w:val="0000" w:firstRow="0" w:lastRow="0" w:firstColumn="0" w:lastColumn="0" w:noHBand="0" w:noVBand="0"/>
      </w:tblPr>
      <w:tblGrid>
        <w:gridCol w:w="552"/>
        <w:gridCol w:w="3113"/>
        <w:gridCol w:w="2977"/>
        <w:gridCol w:w="2552"/>
      </w:tblGrid>
      <w:tr w:rsidR="00BD509A" w:rsidRPr="00BD509A" w:rsidTr="00BD509A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№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Статья расходов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Расчеты и обоснования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Сумма (руб.)</w:t>
            </w:r>
          </w:p>
        </w:tc>
      </w:tr>
      <w:tr w:rsidR="00BD509A" w:rsidRPr="00BD509A" w:rsidTr="00BD509A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Дезинсекция открытой территории от клещей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2,5 га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9000,00</w:t>
            </w:r>
          </w:p>
        </w:tc>
      </w:tr>
      <w:tr w:rsidR="00BD509A" w:rsidRPr="00BD509A" w:rsidTr="00BD509A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Питание судей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3 дня х 12 чел. х 190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6840,00</w:t>
            </w:r>
          </w:p>
        </w:tc>
      </w:tr>
      <w:tr w:rsidR="00BD509A" w:rsidRPr="00BD509A" w:rsidTr="00BD509A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Питание участников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3 дня х 12 чел. х 180 руб. х  10 команд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64800,00</w:t>
            </w:r>
          </w:p>
        </w:tc>
      </w:tr>
      <w:tr w:rsidR="00BD509A" w:rsidRPr="00BD509A" w:rsidTr="00BD509A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Хозтовары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1500,00</w:t>
            </w:r>
          </w:p>
        </w:tc>
      </w:tr>
      <w:tr w:rsidR="00BD509A" w:rsidRPr="00BD509A" w:rsidTr="00BD509A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Канцтовары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4846,80</w:t>
            </w:r>
          </w:p>
        </w:tc>
      </w:tr>
      <w:tr w:rsidR="00BD509A" w:rsidRPr="00BD509A" w:rsidTr="00BD509A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Спортивный инвентарь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1500,00</w:t>
            </w:r>
          </w:p>
        </w:tc>
      </w:tr>
      <w:tr w:rsidR="00BD509A" w:rsidRPr="00BD509A" w:rsidTr="00BD509A"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Итого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88 486,80</w:t>
            </w:r>
          </w:p>
        </w:tc>
      </w:tr>
    </w:tbl>
    <w:p w:rsidR="006A76F9" w:rsidRDefault="006A76F9" w:rsidP="00677E79">
      <w:pPr>
        <w:pStyle w:val="a3"/>
        <w:jc w:val="right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»</w:t>
      </w:r>
    </w:p>
    <w:p w:rsidR="00677E79" w:rsidRPr="00677E79" w:rsidRDefault="006A76F9" w:rsidP="00677E79">
      <w:pPr>
        <w:pStyle w:val="a3"/>
        <w:jc w:val="right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lastRenderedPageBreak/>
        <w:t>Пр</w:t>
      </w:r>
      <w:r w:rsidR="00677E79">
        <w:rPr>
          <w:bCs/>
          <w:color w:val="000000" w:themeColor="text1"/>
          <w:szCs w:val="28"/>
        </w:rPr>
        <w:t>иложение 12</w:t>
      </w:r>
    </w:p>
    <w:p w:rsidR="00677E79" w:rsidRPr="00677E79" w:rsidRDefault="00677E79" w:rsidP="00677E79">
      <w:pPr>
        <w:pStyle w:val="a3"/>
        <w:jc w:val="right"/>
        <w:rPr>
          <w:bCs/>
          <w:color w:val="000000" w:themeColor="text1"/>
          <w:szCs w:val="28"/>
        </w:rPr>
      </w:pPr>
      <w:r w:rsidRPr="00677E79">
        <w:rPr>
          <w:bCs/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677E79" w:rsidRPr="00677E79" w:rsidRDefault="00677E79" w:rsidP="00677E79">
      <w:pPr>
        <w:pStyle w:val="a3"/>
        <w:jc w:val="right"/>
        <w:rPr>
          <w:bCs/>
          <w:color w:val="000000" w:themeColor="text1"/>
          <w:szCs w:val="28"/>
        </w:rPr>
      </w:pPr>
      <w:r w:rsidRPr="00677E79">
        <w:rPr>
          <w:bCs/>
          <w:color w:val="000000" w:themeColor="text1"/>
          <w:szCs w:val="28"/>
        </w:rPr>
        <w:t xml:space="preserve">    от </w:t>
      </w:r>
      <w:r w:rsidR="00157E65">
        <w:rPr>
          <w:color w:val="000000" w:themeColor="text1"/>
          <w:szCs w:val="28"/>
        </w:rPr>
        <w:t>02.04.2024 № 361</w:t>
      </w:r>
    </w:p>
    <w:p w:rsidR="00677E79" w:rsidRPr="00677E79" w:rsidRDefault="00677E79" w:rsidP="00677E79">
      <w:pPr>
        <w:pStyle w:val="a3"/>
        <w:jc w:val="right"/>
        <w:rPr>
          <w:bCs/>
          <w:color w:val="000000" w:themeColor="text1"/>
          <w:szCs w:val="28"/>
        </w:rPr>
      </w:pPr>
      <w:r w:rsidRPr="00677E79">
        <w:rPr>
          <w:bCs/>
          <w:color w:val="000000" w:themeColor="text1"/>
          <w:szCs w:val="28"/>
        </w:rPr>
        <w:t xml:space="preserve">                  </w:t>
      </w:r>
      <w:r>
        <w:rPr>
          <w:bCs/>
          <w:color w:val="000000" w:themeColor="text1"/>
          <w:szCs w:val="28"/>
        </w:rPr>
        <w:t xml:space="preserve">                  «Приложение 1</w:t>
      </w:r>
      <w:r w:rsidR="006A76F9">
        <w:rPr>
          <w:bCs/>
          <w:color w:val="000000" w:themeColor="text1"/>
          <w:szCs w:val="28"/>
        </w:rPr>
        <w:t>4</w:t>
      </w:r>
    </w:p>
    <w:p w:rsidR="001B7722" w:rsidRPr="001B7722" w:rsidRDefault="00677E79" w:rsidP="001B7722">
      <w:pPr>
        <w:pStyle w:val="a3"/>
        <w:jc w:val="right"/>
        <w:rPr>
          <w:bCs/>
          <w:color w:val="000000" w:themeColor="text1"/>
          <w:szCs w:val="28"/>
        </w:rPr>
      </w:pPr>
      <w:r w:rsidRPr="00677E79">
        <w:rPr>
          <w:bCs/>
          <w:color w:val="000000" w:themeColor="text1"/>
          <w:szCs w:val="28"/>
        </w:rPr>
        <w:t xml:space="preserve">                                                    </w:t>
      </w:r>
      <w:r w:rsidR="001B7722" w:rsidRPr="001B7722">
        <w:rPr>
          <w:bCs/>
          <w:color w:val="000000" w:themeColor="text1"/>
          <w:szCs w:val="28"/>
        </w:rPr>
        <w:t>УТВЕРЖДЕНА</w:t>
      </w:r>
    </w:p>
    <w:p w:rsidR="00677E79" w:rsidRPr="00677E79" w:rsidRDefault="001B7722" w:rsidP="001B7722">
      <w:pPr>
        <w:pStyle w:val="a3"/>
        <w:jc w:val="right"/>
        <w:rPr>
          <w:bCs/>
          <w:color w:val="000000" w:themeColor="text1"/>
          <w:szCs w:val="28"/>
        </w:rPr>
      </w:pPr>
      <w:r w:rsidRPr="001B7722">
        <w:rPr>
          <w:bCs/>
          <w:color w:val="000000" w:themeColor="text1"/>
          <w:szCs w:val="28"/>
        </w:rPr>
        <w:t>постановлением Администрации округа</w:t>
      </w:r>
    </w:p>
    <w:p w:rsidR="00795E02" w:rsidRPr="0024676A" w:rsidRDefault="00677E79" w:rsidP="00677E79">
      <w:pPr>
        <w:pStyle w:val="a3"/>
        <w:tabs>
          <w:tab w:val="clear" w:pos="4677"/>
          <w:tab w:val="clear" w:pos="9355"/>
        </w:tabs>
        <w:jc w:val="right"/>
        <w:rPr>
          <w:b/>
          <w:bCs/>
          <w:color w:val="000000" w:themeColor="text1"/>
          <w:szCs w:val="28"/>
        </w:rPr>
      </w:pPr>
      <w:r w:rsidRPr="00677E79">
        <w:rPr>
          <w:bCs/>
          <w:color w:val="000000" w:themeColor="text1"/>
          <w:szCs w:val="28"/>
        </w:rPr>
        <w:t xml:space="preserve">     </w:t>
      </w:r>
      <w:r w:rsidR="00824779">
        <w:rPr>
          <w:bCs/>
          <w:color w:val="000000" w:themeColor="text1"/>
          <w:szCs w:val="28"/>
        </w:rPr>
        <w:t xml:space="preserve">      от 19.04.2023 № 534</w:t>
      </w:r>
    </w:p>
    <w:p w:rsidR="00795E02" w:rsidRPr="00EC1F8A" w:rsidRDefault="00795E02" w:rsidP="00795E02">
      <w:pPr>
        <w:pStyle w:val="a3"/>
        <w:tabs>
          <w:tab w:val="clear" w:pos="4677"/>
          <w:tab w:val="clear" w:pos="9355"/>
        </w:tabs>
        <w:jc w:val="center"/>
        <w:rPr>
          <w:b/>
          <w:bCs/>
          <w:color w:val="FF0000"/>
          <w:szCs w:val="28"/>
        </w:rPr>
      </w:pPr>
    </w:p>
    <w:p w:rsidR="00BD509A" w:rsidRDefault="00BD509A" w:rsidP="00BD509A">
      <w:pPr>
        <w:jc w:val="center"/>
        <w:rPr>
          <w:bCs/>
          <w:color w:val="000000" w:themeColor="text1"/>
          <w:szCs w:val="28"/>
        </w:rPr>
      </w:pPr>
      <w:r w:rsidRPr="00BD509A">
        <w:rPr>
          <w:bCs/>
          <w:color w:val="000000" w:themeColor="text1"/>
          <w:szCs w:val="28"/>
        </w:rPr>
        <w:t xml:space="preserve">Потребность в </w:t>
      </w:r>
      <w:r w:rsidR="00157E65" w:rsidRPr="00BD509A">
        <w:rPr>
          <w:bCs/>
          <w:color w:val="000000" w:themeColor="text1"/>
          <w:szCs w:val="28"/>
        </w:rPr>
        <w:t>средствах муниципального</w:t>
      </w:r>
      <w:r w:rsidRPr="00BD509A">
        <w:rPr>
          <w:bCs/>
          <w:color w:val="000000" w:themeColor="text1"/>
          <w:szCs w:val="28"/>
        </w:rPr>
        <w:t xml:space="preserve"> бюджета для проведения профильных сборов на базе учреждений Управления образования Сокольского муниципального округа в период летних каникул 2024 года</w:t>
      </w:r>
    </w:p>
    <w:p w:rsidR="006A76F9" w:rsidRPr="00BD509A" w:rsidRDefault="006A76F9" w:rsidP="00BD509A">
      <w:pPr>
        <w:jc w:val="center"/>
        <w:rPr>
          <w:bCs/>
          <w:color w:val="000000" w:themeColor="text1"/>
          <w:szCs w:val="28"/>
        </w:rPr>
      </w:pPr>
    </w:p>
    <w:tbl>
      <w:tblPr>
        <w:tblW w:w="981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2438"/>
        <w:gridCol w:w="1701"/>
        <w:gridCol w:w="1701"/>
        <w:gridCol w:w="1985"/>
      </w:tblGrid>
      <w:tr w:rsidR="00BD509A" w:rsidRPr="00BD509A" w:rsidTr="001B772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Образовательная  организация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Профиль сбора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Количество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 xml:space="preserve">Сроки 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/>
                <w:color w:val="000000" w:themeColor="text1"/>
                <w:szCs w:val="28"/>
              </w:rPr>
              <w:t>Сумма (руб.)</w:t>
            </w:r>
          </w:p>
        </w:tc>
      </w:tr>
      <w:tr w:rsidR="00BD509A" w:rsidRPr="00BD509A" w:rsidTr="001B772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«СОШ №</w:t>
            </w:r>
            <w:r w:rsidR="00157E65">
              <w:rPr>
                <w:bCs/>
                <w:color w:val="000000" w:themeColor="text1"/>
                <w:szCs w:val="28"/>
              </w:rPr>
              <w:t xml:space="preserve"> </w:t>
            </w:r>
            <w:r w:rsidRPr="00BD509A">
              <w:rPr>
                <w:bCs/>
                <w:color w:val="000000" w:themeColor="text1"/>
                <w:szCs w:val="28"/>
              </w:rPr>
              <w:t>1»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Туристическое лето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май-июнь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270</w:t>
            </w: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«ООШ №</w:t>
            </w:r>
            <w:r w:rsidR="00157E65">
              <w:rPr>
                <w:bCs/>
                <w:color w:val="000000" w:themeColor="text1"/>
                <w:szCs w:val="28"/>
              </w:rPr>
              <w:t xml:space="preserve"> </w:t>
            </w:r>
            <w:r w:rsidRPr="00BD509A">
              <w:rPr>
                <w:bCs/>
                <w:color w:val="000000" w:themeColor="text1"/>
                <w:szCs w:val="28"/>
              </w:rPr>
              <w:t>2»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«Дружба» социально -психологическое направление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август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648</w:t>
            </w:r>
          </w:p>
        </w:tc>
      </w:tr>
      <w:tr w:rsidR="00BD509A" w:rsidRPr="00BD509A" w:rsidTr="00157E65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« Друзья природы» экологическое направление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август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«СОШ №</w:t>
            </w:r>
            <w:r w:rsidR="00157E65">
              <w:rPr>
                <w:bCs/>
                <w:color w:val="000000" w:themeColor="text1"/>
                <w:szCs w:val="28"/>
              </w:rPr>
              <w:t xml:space="preserve"> </w:t>
            </w:r>
            <w:r w:rsidRPr="00BD509A">
              <w:rPr>
                <w:bCs/>
                <w:color w:val="000000" w:themeColor="text1"/>
                <w:szCs w:val="28"/>
              </w:rPr>
              <w:t>3»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Роботенок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4860</w:t>
            </w: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Школа юного вожатого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Математический эрудит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Юный зарничник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 Я- дизайнер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  Палитра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Почемучка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Английский в дорогу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Здоровая лужайка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Кукольный театр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 Литературная гостиная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Хозяюшка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Друзья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Орлята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Исторический десант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57E65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lastRenderedPageBreak/>
              <w:t>БОУ СМО «СОШ №</w:t>
            </w:r>
            <w:r w:rsidR="00157E65">
              <w:rPr>
                <w:bCs/>
                <w:color w:val="000000" w:themeColor="text1"/>
                <w:szCs w:val="28"/>
              </w:rPr>
              <w:t xml:space="preserve"> </w:t>
            </w:r>
            <w:r w:rsidRPr="00BD509A">
              <w:rPr>
                <w:bCs/>
                <w:color w:val="000000" w:themeColor="text1"/>
                <w:szCs w:val="28"/>
              </w:rPr>
              <w:t>5»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Кадетский профильный сбор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51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2340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Гаврош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12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Академия звёзд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20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Вожатский профильный сбор «Следуй за мной»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17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Профильный сбор 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«Я - создатель»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 xml:space="preserve">30 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МАОУ «СОШ №</w:t>
            </w:r>
            <w:r w:rsidR="00157E65">
              <w:rPr>
                <w:bCs/>
                <w:color w:val="000000" w:themeColor="text1"/>
                <w:szCs w:val="28"/>
              </w:rPr>
              <w:t xml:space="preserve"> </w:t>
            </w:r>
            <w:r w:rsidRPr="00BD509A">
              <w:rPr>
                <w:bCs/>
                <w:color w:val="000000" w:themeColor="text1"/>
                <w:szCs w:val="28"/>
              </w:rPr>
              <w:t>9»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«Юнармейские каникулы»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1890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«Радуга творчества»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июль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«Традиция»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«Спортивный»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август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«ООШ №</w:t>
            </w:r>
            <w:r w:rsidR="00157E65">
              <w:rPr>
                <w:bCs/>
                <w:color w:val="000000" w:themeColor="text1"/>
                <w:szCs w:val="28"/>
              </w:rPr>
              <w:t xml:space="preserve"> </w:t>
            </w:r>
            <w:r w:rsidRPr="00BD509A">
              <w:rPr>
                <w:bCs/>
                <w:color w:val="000000" w:themeColor="text1"/>
                <w:szCs w:val="28"/>
              </w:rPr>
              <w:t>10»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Юнармейское лето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2970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КОМПЬЮТЕРиЯ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Зелёный дозор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Память 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август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Спортивное лето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Творческое лето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август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6A76F9">
        <w:trPr>
          <w:trHeight w:val="1092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Импульс </w:t>
            </w:r>
          </w:p>
          <w:p w:rsidR="00BD509A" w:rsidRPr="00BD509A" w:rsidRDefault="00BD509A" w:rsidP="006A76F9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(дети «группы риска»)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6A76F9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Правнуки Пифагора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Школа волонтёра</w:t>
            </w:r>
          </w:p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август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«Кадниковс</w:t>
            </w:r>
            <w:r w:rsidR="00157E65">
              <w:rPr>
                <w:bCs/>
                <w:color w:val="000000" w:themeColor="text1"/>
                <w:szCs w:val="28"/>
              </w:rPr>
              <w:t>-</w:t>
            </w:r>
            <w:r w:rsidRPr="00BD509A">
              <w:rPr>
                <w:bCs/>
                <w:color w:val="000000" w:themeColor="text1"/>
                <w:szCs w:val="28"/>
              </w:rPr>
              <w:t>кая СОШ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Юный турист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1440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Педкласс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Юные театралы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Волонтёрство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Спортивный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Правовик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Эрудит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Мастерская чудес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«Общеобразовательная школа для обучающихся с ОВЗ»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Спортивно-оздоровительный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720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Экологический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«Архангельс</w:t>
            </w:r>
            <w:r w:rsidR="00157E65">
              <w:rPr>
                <w:bCs/>
                <w:color w:val="000000" w:themeColor="text1"/>
                <w:szCs w:val="28"/>
              </w:rPr>
              <w:t>-</w:t>
            </w:r>
            <w:r w:rsidRPr="00BD509A">
              <w:rPr>
                <w:bCs/>
                <w:color w:val="000000" w:themeColor="text1"/>
                <w:szCs w:val="28"/>
              </w:rPr>
              <w:t>кая ООШ»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экологический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540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Краеведческий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rPr>
          <w:trHeight w:val="106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«Боровецкая ООШ»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Спортивно - оздоровительный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270</w:t>
            </w: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509A" w:rsidRPr="00BD509A" w:rsidRDefault="006A76F9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 xml:space="preserve">БОУ СМО </w:t>
            </w:r>
            <w:r w:rsidR="00BD509A" w:rsidRPr="00BD509A">
              <w:rPr>
                <w:bCs/>
                <w:color w:val="000000" w:themeColor="text1"/>
                <w:szCs w:val="28"/>
              </w:rPr>
              <w:t>«Биряковская СОШ»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Спортивный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738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Эколого - краеведческий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Трудовой десант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«Воробьевс</w:t>
            </w:r>
            <w:r w:rsidR="00157E65">
              <w:rPr>
                <w:bCs/>
                <w:color w:val="000000" w:themeColor="text1"/>
                <w:szCs w:val="28"/>
              </w:rPr>
              <w:t>-</w:t>
            </w:r>
            <w:r w:rsidRPr="00BD509A">
              <w:rPr>
                <w:bCs/>
                <w:color w:val="000000" w:themeColor="text1"/>
                <w:szCs w:val="28"/>
              </w:rPr>
              <w:t>кая ООШ»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Краеведческий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270</w:t>
            </w:r>
          </w:p>
        </w:tc>
      </w:tr>
      <w:tr w:rsidR="00BD509A" w:rsidRPr="00BD509A" w:rsidTr="001B7722"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«Двиницкая ООШ»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 «Олимпик»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360</w:t>
            </w:r>
          </w:p>
        </w:tc>
      </w:tr>
      <w:tr w:rsidR="00BD509A" w:rsidRPr="00BD509A" w:rsidTr="001B7722"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«М</w:t>
            </w:r>
            <w:r w:rsidR="006A76F9">
              <w:rPr>
                <w:bCs/>
                <w:color w:val="000000" w:themeColor="text1"/>
                <w:szCs w:val="28"/>
              </w:rPr>
              <w:t>а</w:t>
            </w:r>
            <w:r w:rsidRPr="00BD509A">
              <w:rPr>
                <w:bCs/>
                <w:color w:val="000000" w:themeColor="text1"/>
                <w:szCs w:val="28"/>
              </w:rPr>
              <w:t>рковская ООШ»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«Спортивный»</w:t>
            </w:r>
          </w:p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«Экологический»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20</w:t>
            </w:r>
          </w:p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684</w:t>
            </w:r>
          </w:p>
        </w:tc>
      </w:tr>
      <w:tr w:rsidR="00BD509A" w:rsidRPr="00BD509A" w:rsidTr="001B7722"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«Рабангская ООШ»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Профильный сбор «Экологический клуб»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810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Профильный сбор «Спортивная радуга»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Профильный сбор «Калейдоскоп творчества»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</w:tr>
      <w:tr w:rsidR="00BD509A" w:rsidRPr="00BD509A" w:rsidTr="001B7722"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БОУ СМО «Чучковская ООШ»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Эколого-краеведческое направление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180</w:t>
            </w:r>
          </w:p>
        </w:tc>
      </w:tr>
      <w:tr w:rsidR="00BD509A" w:rsidRPr="00BD509A" w:rsidTr="001B7722">
        <w:trPr>
          <w:trHeight w:val="476"/>
        </w:trPr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lastRenderedPageBreak/>
              <w:t>БОУ ДО СМО «ДДТ»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«Спортивное лето»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88486,80</w:t>
            </w:r>
          </w:p>
        </w:tc>
      </w:tr>
      <w:tr w:rsidR="00BD509A" w:rsidRPr="00BD509A" w:rsidTr="001B7722"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 xml:space="preserve">«Лето в </w:t>
            </w:r>
            <w:r w:rsidRPr="00BD509A">
              <w:rPr>
                <w:bCs/>
                <w:color w:val="000000" w:themeColor="text1"/>
                <w:szCs w:val="28"/>
                <w:lang w:val="en-US"/>
              </w:rPr>
              <w:t>IT</w:t>
            </w:r>
            <w:r w:rsidRPr="00BD509A">
              <w:rPr>
                <w:bCs/>
                <w:color w:val="000000" w:themeColor="text1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09A" w:rsidRPr="00BD509A" w:rsidRDefault="00BD509A" w:rsidP="00BD509A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BD509A">
              <w:rPr>
                <w:bCs/>
                <w:color w:val="000000" w:themeColor="text1"/>
                <w:szCs w:val="28"/>
              </w:rPr>
              <w:t>648</w:t>
            </w:r>
          </w:p>
        </w:tc>
      </w:tr>
      <w:tr w:rsidR="00BD509A" w:rsidRPr="00BD509A" w:rsidTr="001B772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Итого: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1211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9A" w:rsidRPr="00BD509A" w:rsidRDefault="00BD509A" w:rsidP="00BD509A">
            <w:pPr>
              <w:jc w:val="center"/>
              <w:rPr>
                <w:color w:val="000000" w:themeColor="text1"/>
                <w:szCs w:val="28"/>
              </w:rPr>
            </w:pPr>
            <w:r w:rsidRPr="00BD509A">
              <w:rPr>
                <w:color w:val="000000" w:themeColor="text1"/>
                <w:szCs w:val="28"/>
              </w:rPr>
              <w:t>108124,80</w:t>
            </w:r>
          </w:p>
        </w:tc>
      </w:tr>
    </w:tbl>
    <w:p w:rsidR="001B7722" w:rsidRDefault="006A76F9" w:rsidP="00677E79">
      <w:pPr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»</w:t>
      </w: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157E65" w:rsidRDefault="00157E65" w:rsidP="00677E79">
      <w:pPr>
        <w:jc w:val="right"/>
        <w:rPr>
          <w:color w:val="000000" w:themeColor="text1"/>
          <w:szCs w:val="28"/>
        </w:rPr>
      </w:pPr>
    </w:p>
    <w:p w:rsidR="00677E79" w:rsidRPr="00677E79" w:rsidRDefault="00677E79" w:rsidP="00677E79">
      <w:pPr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  Приложение 13</w:t>
      </w:r>
    </w:p>
    <w:p w:rsidR="00677E79" w:rsidRPr="00677E79" w:rsidRDefault="00677E79" w:rsidP="00677E7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         к постановлению Администрации округа                    </w:t>
      </w:r>
    </w:p>
    <w:p w:rsidR="00677E79" w:rsidRPr="00677E79" w:rsidRDefault="00677E79" w:rsidP="00677E7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от </w:t>
      </w:r>
      <w:r w:rsidR="00157E65">
        <w:rPr>
          <w:color w:val="000000" w:themeColor="text1"/>
          <w:szCs w:val="28"/>
        </w:rPr>
        <w:t>02.04.2024 № 361</w:t>
      </w:r>
    </w:p>
    <w:p w:rsidR="00677E79" w:rsidRPr="00677E79" w:rsidRDefault="00677E79" w:rsidP="00677E79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</w:t>
      </w:r>
      <w:r w:rsidR="003A2A6A">
        <w:rPr>
          <w:color w:val="000000" w:themeColor="text1"/>
          <w:szCs w:val="28"/>
        </w:rPr>
        <w:t xml:space="preserve">                  «Приложение 1</w:t>
      </w:r>
      <w:r w:rsidR="006A76F9">
        <w:rPr>
          <w:color w:val="000000" w:themeColor="text1"/>
          <w:szCs w:val="28"/>
        </w:rPr>
        <w:t>5</w:t>
      </w:r>
    </w:p>
    <w:p w:rsidR="001B7722" w:rsidRPr="001B7722" w:rsidRDefault="00677E79" w:rsidP="001B7722">
      <w:pPr>
        <w:jc w:val="right"/>
        <w:rPr>
          <w:color w:val="000000" w:themeColor="text1"/>
          <w:szCs w:val="28"/>
        </w:rPr>
      </w:pPr>
      <w:r w:rsidRPr="00677E79">
        <w:rPr>
          <w:color w:val="000000" w:themeColor="text1"/>
          <w:szCs w:val="28"/>
        </w:rPr>
        <w:t xml:space="preserve">                                                    </w:t>
      </w:r>
      <w:r w:rsidR="001B7722" w:rsidRPr="001B7722">
        <w:rPr>
          <w:color w:val="000000" w:themeColor="text1"/>
          <w:szCs w:val="28"/>
        </w:rPr>
        <w:t>УТВЕРЖДЕНЫ</w:t>
      </w:r>
    </w:p>
    <w:p w:rsidR="00677E79" w:rsidRPr="00677E79" w:rsidRDefault="001B7722" w:rsidP="001B7722">
      <w:pPr>
        <w:jc w:val="right"/>
        <w:rPr>
          <w:color w:val="000000" w:themeColor="text1"/>
          <w:szCs w:val="28"/>
        </w:rPr>
      </w:pPr>
      <w:r w:rsidRPr="001B7722">
        <w:rPr>
          <w:color w:val="000000" w:themeColor="text1"/>
          <w:szCs w:val="28"/>
        </w:rPr>
        <w:t>постановлением Администрации округа</w:t>
      </w:r>
    </w:p>
    <w:p w:rsidR="00B94F3C" w:rsidRPr="00EC1F8A" w:rsidRDefault="00677E79" w:rsidP="00677E79">
      <w:pPr>
        <w:jc w:val="right"/>
        <w:rPr>
          <w:b/>
          <w:color w:val="FF0000"/>
          <w:szCs w:val="28"/>
        </w:rPr>
      </w:pPr>
      <w:r w:rsidRPr="00677E79">
        <w:rPr>
          <w:color w:val="000000" w:themeColor="text1"/>
          <w:szCs w:val="28"/>
        </w:rPr>
        <w:t xml:space="preserve">          </w:t>
      </w:r>
      <w:r w:rsidR="00824779">
        <w:rPr>
          <w:color w:val="000000" w:themeColor="text1"/>
          <w:szCs w:val="28"/>
        </w:rPr>
        <w:t>от 19.04.2023 № 534</w:t>
      </w:r>
    </w:p>
    <w:p w:rsidR="00B94F3C" w:rsidRPr="00EC1F8A" w:rsidRDefault="00B94F3C" w:rsidP="00B94F3C">
      <w:pPr>
        <w:jc w:val="center"/>
        <w:rPr>
          <w:b/>
          <w:color w:val="FF0000"/>
          <w:szCs w:val="28"/>
        </w:rPr>
      </w:pPr>
    </w:p>
    <w:p w:rsidR="00D8144B" w:rsidRPr="00D8144B" w:rsidRDefault="00D8144B" w:rsidP="00D8144B">
      <w:pPr>
        <w:jc w:val="center"/>
        <w:rPr>
          <w:bCs/>
          <w:color w:val="000000" w:themeColor="text1"/>
        </w:rPr>
      </w:pPr>
      <w:r w:rsidRPr="00D8144B">
        <w:rPr>
          <w:bCs/>
          <w:color w:val="000000" w:themeColor="text1"/>
        </w:rPr>
        <w:t xml:space="preserve">Сметы расходов на проведение профильных сборов, проводимых учреждениями, подведомственными Управлению культуры, спорта, </w:t>
      </w:r>
    </w:p>
    <w:p w:rsidR="00D8144B" w:rsidRPr="00D8144B" w:rsidRDefault="00D8144B" w:rsidP="00D8144B">
      <w:pPr>
        <w:jc w:val="center"/>
        <w:rPr>
          <w:bCs/>
          <w:color w:val="000000" w:themeColor="text1"/>
        </w:rPr>
      </w:pPr>
      <w:r w:rsidRPr="00D8144B">
        <w:rPr>
          <w:bCs/>
          <w:color w:val="000000" w:themeColor="text1"/>
        </w:rPr>
        <w:t>молодёжной политики и туризма Сокольского муниципального округа, организованных в летний период 2024 года.</w:t>
      </w:r>
    </w:p>
    <w:p w:rsidR="00D8144B" w:rsidRPr="00D8144B" w:rsidRDefault="00D8144B" w:rsidP="00D8144B">
      <w:pPr>
        <w:jc w:val="center"/>
        <w:rPr>
          <w:bCs/>
          <w:color w:val="000000" w:themeColor="text1"/>
        </w:rPr>
      </w:pPr>
    </w:p>
    <w:p w:rsidR="00D8144B" w:rsidRPr="00D8144B" w:rsidRDefault="00D8144B" w:rsidP="00D8144B">
      <w:pPr>
        <w:numPr>
          <w:ilvl w:val="0"/>
          <w:numId w:val="17"/>
        </w:numPr>
        <w:jc w:val="center"/>
        <w:rPr>
          <w:bCs/>
          <w:color w:val="000000" w:themeColor="text1"/>
        </w:rPr>
      </w:pPr>
      <w:r w:rsidRPr="00D8144B">
        <w:rPr>
          <w:bCs/>
          <w:color w:val="000000" w:themeColor="text1"/>
        </w:rPr>
        <w:t>Смета профильного сбора, проводимого учреждениями, подведомственными Управлению культуры, спорта, молодёжной политики и туризма Сокольского муниципального округа в период летних каникул 2024 года.</w:t>
      </w:r>
    </w:p>
    <w:p w:rsidR="00D8144B" w:rsidRPr="00D8144B" w:rsidRDefault="00D8144B" w:rsidP="00D8144B">
      <w:pPr>
        <w:jc w:val="center"/>
        <w:rPr>
          <w:color w:val="000000" w:themeColor="text1"/>
        </w:rPr>
      </w:pPr>
    </w:p>
    <w:tbl>
      <w:tblPr>
        <w:tblW w:w="946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793"/>
        <w:gridCol w:w="2862"/>
        <w:gridCol w:w="1250"/>
        <w:gridCol w:w="1160"/>
        <w:gridCol w:w="1559"/>
        <w:gridCol w:w="1843"/>
      </w:tblGrid>
      <w:tr w:rsidR="00D8144B" w:rsidRPr="00D8144B" w:rsidTr="008320F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№ п/п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Статья расходов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Сумма на 1 день</w:t>
            </w:r>
          </w:p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(руб.)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Сумма на 10 дней</w:t>
            </w:r>
          </w:p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Количество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Потребность в денежных средствах (руб.)</w:t>
            </w:r>
          </w:p>
        </w:tc>
      </w:tr>
      <w:tr w:rsidR="00D8144B" w:rsidRPr="00D8144B" w:rsidTr="008320F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4B" w:rsidRPr="00D8144B" w:rsidRDefault="00D8144B" w:rsidP="00D8144B">
            <w:pPr>
              <w:numPr>
                <w:ilvl w:val="0"/>
                <w:numId w:val="18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Сухой паек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80,00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77600,00</w:t>
            </w:r>
          </w:p>
        </w:tc>
      </w:tr>
      <w:tr w:rsidR="00D8144B" w:rsidRPr="00D8144B" w:rsidTr="008320F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4B" w:rsidRPr="00D8144B" w:rsidRDefault="00D8144B" w:rsidP="00D8144B">
            <w:pPr>
              <w:numPr>
                <w:ilvl w:val="0"/>
                <w:numId w:val="18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Канцелярские и расходные материалы (по профилю сбора)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26675,00</w:t>
            </w:r>
          </w:p>
        </w:tc>
      </w:tr>
      <w:tr w:rsidR="00D8144B" w:rsidRPr="00D8144B" w:rsidTr="008320FA">
        <w:tc>
          <w:tcPr>
            <w:tcW w:w="7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Итого</w:t>
            </w:r>
            <w:r w:rsidRPr="00D8144B">
              <w:rPr>
                <w:color w:val="000000" w:themeColor="text1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104275,00</w:t>
            </w:r>
          </w:p>
        </w:tc>
      </w:tr>
    </w:tbl>
    <w:p w:rsidR="00D8144B" w:rsidRPr="00D8144B" w:rsidRDefault="00D8144B" w:rsidP="00D8144B">
      <w:pPr>
        <w:jc w:val="center"/>
        <w:rPr>
          <w:color w:val="000000" w:themeColor="text1"/>
        </w:rPr>
      </w:pPr>
    </w:p>
    <w:p w:rsidR="00D8144B" w:rsidRPr="00D8144B" w:rsidRDefault="00D8144B" w:rsidP="00D8144B">
      <w:pPr>
        <w:numPr>
          <w:ilvl w:val="0"/>
          <w:numId w:val="17"/>
        </w:numPr>
        <w:jc w:val="center"/>
        <w:rPr>
          <w:bCs/>
          <w:color w:val="000000" w:themeColor="text1"/>
        </w:rPr>
      </w:pPr>
      <w:r w:rsidRPr="00D8144B">
        <w:rPr>
          <w:bCs/>
          <w:color w:val="000000" w:themeColor="text1"/>
        </w:rPr>
        <w:t>Смета профильного сбора, проводимого</w:t>
      </w:r>
      <w:r w:rsidRPr="00D8144B">
        <w:rPr>
          <w:color w:val="000000" w:themeColor="text1"/>
        </w:rPr>
        <w:t xml:space="preserve"> учреждением, </w:t>
      </w:r>
      <w:r w:rsidRPr="00D8144B">
        <w:rPr>
          <w:bCs/>
          <w:color w:val="000000" w:themeColor="text1"/>
        </w:rPr>
        <w:t>подведомственным Управлению культуры, спорта, молодёжной политики и туризма Сокольского муниципального округа по направлению - физическая культура и спорт, организованного в летний период 2024 года</w:t>
      </w:r>
      <w:r w:rsidRPr="00D8144B">
        <w:rPr>
          <w:color w:val="000000" w:themeColor="text1"/>
        </w:rPr>
        <w:t xml:space="preserve"> (выездной)</w:t>
      </w:r>
    </w:p>
    <w:p w:rsidR="00D8144B" w:rsidRPr="00D8144B" w:rsidRDefault="00D8144B" w:rsidP="00D8144B">
      <w:pPr>
        <w:jc w:val="center"/>
        <w:rPr>
          <w:color w:val="000000" w:themeColor="text1"/>
        </w:rPr>
      </w:pPr>
    </w:p>
    <w:tbl>
      <w:tblPr>
        <w:tblW w:w="9436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789"/>
        <w:gridCol w:w="2297"/>
        <w:gridCol w:w="1559"/>
        <w:gridCol w:w="1276"/>
        <w:gridCol w:w="1701"/>
        <w:gridCol w:w="1814"/>
      </w:tblGrid>
      <w:tr w:rsidR="00D8144B" w:rsidRPr="00D8144B" w:rsidTr="008320FA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№ п/п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Статья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Сумма на 1 день</w:t>
            </w:r>
          </w:p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Сумма на</w:t>
            </w:r>
          </w:p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10 дней</w:t>
            </w:r>
          </w:p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Количество детей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Потребность в денежных средствах</w:t>
            </w:r>
          </w:p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(руб.)</w:t>
            </w:r>
          </w:p>
        </w:tc>
      </w:tr>
      <w:tr w:rsidR="00D8144B" w:rsidRPr="00D8144B" w:rsidTr="008320FA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numPr>
                <w:ilvl w:val="0"/>
                <w:numId w:val="19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Проживание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A43B45" w:rsidP="00D814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A43B45" w:rsidP="00D814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3869,64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>25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44B" w:rsidRPr="00D8144B" w:rsidRDefault="00A43B45" w:rsidP="00D814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96741,00</w:t>
            </w:r>
          </w:p>
        </w:tc>
      </w:tr>
      <w:tr w:rsidR="00D8144B" w:rsidRPr="00D8144B" w:rsidTr="008320FA">
        <w:tc>
          <w:tcPr>
            <w:tcW w:w="76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4B" w:rsidRPr="00D8144B" w:rsidRDefault="00D8144B" w:rsidP="00D8144B">
            <w:pPr>
              <w:jc w:val="center"/>
              <w:rPr>
                <w:color w:val="000000" w:themeColor="text1"/>
              </w:rPr>
            </w:pPr>
            <w:r w:rsidRPr="00D8144B">
              <w:rPr>
                <w:color w:val="000000" w:themeColor="text1"/>
              </w:rPr>
              <w:t xml:space="preserve">                                                Итого: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44B" w:rsidRPr="00D8144B" w:rsidRDefault="00A43B45" w:rsidP="00D814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96741,00</w:t>
            </w:r>
          </w:p>
        </w:tc>
      </w:tr>
    </w:tbl>
    <w:p w:rsidR="00D8144B" w:rsidRPr="00D8144B" w:rsidRDefault="00C643CA" w:rsidP="00D8144B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»</w:t>
      </w:r>
    </w:p>
    <w:p w:rsidR="00D8144B" w:rsidRPr="00D8144B" w:rsidRDefault="00D8144B" w:rsidP="00D8144B">
      <w:pPr>
        <w:jc w:val="center"/>
        <w:rPr>
          <w:color w:val="000000" w:themeColor="text1"/>
        </w:rPr>
      </w:pPr>
    </w:p>
    <w:p w:rsidR="00D8144B" w:rsidRPr="00D8144B" w:rsidRDefault="00D8144B" w:rsidP="00D8144B">
      <w:pPr>
        <w:jc w:val="center"/>
        <w:rPr>
          <w:color w:val="000000" w:themeColor="text1"/>
        </w:rPr>
      </w:pPr>
    </w:p>
    <w:p w:rsidR="001B7722" w:rsidRPr="001B7722" w:rsidRDefault="001B7722" w:rsidP="001B7722">
      <w:pPr>
        <w:jc w:val="right"/>
        <w:rPr>
          <w:color w:val="000000" w:themeColor="text1"/>
        </w:rPr>
      </w:pPr>
      <w:r>
        <w:rPr>
          <w:color w:val="000000" w:themeColor="text1"/>
        </w:rPr>
        <w:lastRenderedPageBreak/>
        <w:t>П</w:t>
      </w:r>
      <w:bookmarkStart w:id="0" w:name="_GoBack"/>
      <w:bookmarkEnd w:id="0"/>
      <w:r>
        <w:rPr>
          <w:color w:val="000000" w:themeColor="text1"/>
        </w:rPr>
        <w:t>риложение 14</w:t>
      </w:r>
    </w:p>
    <w:p w:rsidR="001B7722" w:rsidRPr="001B7722" w:rsidRDefault="001B7722" w:rsidP="001B7722">
      <w:pPr>
        <w:jc w:val="right"/>
        <w:rPr>
          <w:color w:val="000000" w:themeColor="text1"/>
        </w:rPr>
      </w:pPr>
      <w:r w:rsidRPr="001B7722">
        <w:rPr>
          <w:color w:val="000000" w:themeColor="text1"/>
        </w:rPr>
        <w:t xml:space="preserve">                                                             к постановлению Администрации округа                    </w:t>
      </w:r>
    </w:p>
    <w:p w:rsidR="001B7722" w:rsidRPr="001B7722" w:rsidRDefault="001B7722" w:rsidP="001B7722">
      <w:pPr>
        <w:jc w:val="right"/>
        <w:rPr>
          <w:color w:val="000000" w:themeColor="text1"/>
        </w:rPr>
      </w:pPr>
      <w:r w:rsidRPr="001B7722">
        <w:rPr>
          <w:color w:val="000000" w:themeColor="text1"/>
        </w:rPr>
        <w:t xml:space="preserve">    от </w:t>
      </w:r>
      <w:r w:rsidR="00157E65">
        <w:rPr>
          <w:color w:val="000000" w:themeColor="text1"/>
          <w:szCs w:val="28"/>
        </w:rPr>
        <w:t>02.04.2024 № 361</w:t>
      </w:r>
    </w:p>
    <w:p w:rsidR="001B7722" w:rsidRPr="001B7722" w:rsidRDefault="001B7722" w:rsidP="001B7722">
      <w:pPr>
        <w:jc w:val="right"/>
        <w:rPr>
          <w:color w:val="000000" w:themeColor="text1"/>
        </w:rPr>
      </w:pPr>
      <w:r w:rsidRPr="001B7722">
        <w:rPr>
          <w:color w:val="000000" w:themeColor="text1"/>
        </w:rPr>
        <w:t xml:space="preserve">                  </w:t>
      </w:r>
      <w:r>
        <w:rPr>
          <w:color w:val="000000" w:themeColor="text1"/>
        </w:rPr>
        <w:t xml:space="preserve">                  «Приложение 1</w:t>
      </w:r>
      <w:r w:rsidR="00C643CA">
        <w:rPr>
          <w:color w:val="000000" w:themeColor="text1"/>
        </w:rPr>
        <w:t>6</w:t>
      </w:r>
    </w:p>
    <w:p w:rsidR="001B7722" w:rsidRPr="001B7722" w:rsidRDefault="001B7722" w:rsidP="001B7722">
      <w:pPr>
        <w:jc w:val="right"/>
        <w:rPr>
          <w:color w:val="000000" w:themeColor="text1"/>
        </w:rPr>
      </w:pPr>
      <w:r w:rsidRPr="001B7722">
        <w:rPr>
          <w:color w:val="000000" w:themeColor="text1"/>
        </w:rPr>
        <w:t xml:space="preserve">                                                    УТВЕРЖДЕНА</w:t>
      </w:r>
    </w:p>
    <w:p w:rsidR="001B7722" w:rsidRPr="001B7722" w:rsidRDefault="001B7722" w:rsidP="001B7722">
      <w:pPr>
        <w:jc w:val="right"/>
        <w:rPr>
          <w:color w:val="000000" w:themeColor="text1"/>
        </w:rPr>
      </w:pPr>
      <w:r w:rsidRPr="001B7722">
        <w:rPr>
          <w:color w:val="000000" w:themeColor="text1"/>
        </w:rPr>
        <w:t>постановлением Администрации округа</w:t>
      </w:r>
    </w:p>
    <w:p w:rsidR="001B7722" w:rsidRPr="001B7722" w:rsidRDefault="001B7722" w:rsidP="001B7722">
      <w:pPr>
        <w:jc w:val="right"/>
        <w:rPr>
          <w:b/>
          <w:color w:val="000000" w:themeColor="text1"/>
        </w:rPr>
      </w:pPr>
      <w:r w:rsidRPr="001B7722">
        <w:rPr>
          <w:color w:val="000000" w:themeColor="text1"/>
        </w:rPr>
        <w:t xml:space="preserve">           </w:t>
      </w:r>
      <w:r w:rsidR="00824779">
        <w:rPr>
          <w:color w:val="000000" w:themeColor="text1"/>
        </w:rPr>
        <w:t>от 19.04.2023 № 534</w:t>
      </w: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1B7722" w:rsidRPr="001B7722" w:rsidRDefault="001B7722" w:rsidP="00C643CA">
      <w:pPr>
        <w:jc w:val="center"/>
        <w:rPr>
          <w:bCs/>
          <w:color w:val="000000" w:themeColor="text1"/>
        </w:rPr>
      </w:pPr>
      <w:r w:rsidRPr="001B7722">
        <w:rPr>
          <w:bCs/>
          <w:color w:val="000000" w:themeColor="text1"/>
        </w:rPr>
        <w:t>Потребность в средствах муниципального бюджета для проведения профильных сборов, проводимых учреждениями, подведомственными Управлению культуры, спорта, молодёжной политики и туризма</w:t>
      </w:r>
    </w:p>
    <w:p w:rsidR="001B7722" w:rsidRPr="001B7722" w:rsidRDefault="001B7722" w:rsidP="00C643CA">
      <w:pPr>
        <w:jc w:val="center"/>
        <w:rPr>
          <w:bCs/>
          <w:color w:val="000000" w:themeColor="text1"/>
        </w:rPr>
      </w:pPr>
      <w:r w:rsidRPr="001B7722">
        <w:rPr>
          <w:bCs/>
          <w:color w:val="000000" w:themeColor="text1"/>
        </w:rPr>
        <w:t>Сокольского муниципального округа,</w:t>
      </w:r>
    </w:p>
    <w:p w:rsidR="001B7722" w:rsidRPr="001B7722" w:rsidRDefault="001B7722" w:rsidP="00C643CA">
      <w:pPr>
        <w:jc w:val="center"/>
        <w:rPr>
          <w:bCs/>
          <w:color w:val="000000" w:themeColor="text1"/>
        </w:rPr>
      </w:pPr>
      <w:r w:rsidRPr="001B7722">
        <w:rPr>
          <w:bCs/>
          <w:color w:val="000000" w:themeColor="text1"/>
        </w:rPr>
        <w:t>организованных в летний период 2024 года.</w:t>
      </w:r>
    </w:p>
    <w:p w:rsidR="00B40C18" w:rsidRPr="001B7722" w:rsidRDefault="00B40C18" w:rsidP="00B40C18">
      <w:pPr>
        <w:rPr>
          <w:color w:val="000000" w:themeColor="text1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2126"/>
        <w:gridCol w:w="995"/>
        <w:gridCol w:w="1557"/>
        <w:gridCol w:w="1417"/>
      </w:tblGrid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Учреждение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Профиль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Кол-во детей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Сроки проведе</w:t>
            </w:r>
            <w:r w:rsidR="00157E65">
              <w:rPr>
                <w:color w:val="000000" w:themeColor="text1"/>
              </w:rPr>
              <w:t>-</w:t>
            </w:r>
            <w:r w:rsidRPr="001B7722">
              <w:rPr>
                <w:color w:val="000000" w:themeColor="text1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Сумма</w:t>
            </w:r>
          </w:p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(руб.)</w:t>
            </w:r>
          </w:p>
        </w:tc>
      </w:tr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БУ СМО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МИГ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>, на базе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Твоё время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 xml:space="preserve"> </w:t>
            </w:r>
          </w:p>
          <w:p w:rsidR="001B7722" w:rsidRPr="001B7722" w:rsidRDefault="001B7722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(спортивно-развлекатель</w:t>
            </w:r>
            <w:r w:rsidR="00157E65">
              <w:rPr>
                <w:color w:val="000000" w:themeColor="text1"/>
              </w:rPr>
              <w:t>-</w:t>
            </w:r>
            <w:r w:rsidRPr="001B7722">
              <w:rPr>
                <w:color w:val="000000" w:themeColor="text1"/>
              </w:rPr>
              <w:t>ная смена)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17.06.2024 – 28.06.2024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39775,00</w:t>
            </w:r>
          </w:p>
        </w:tc>
      </w:tr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БУ СМО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МИГ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>,</w:t>
            </w:r>
          </w:p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на базе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 xml:space="preserve">Невозможное </w:t>
            </w:r>
          </w:p>
          <w:p w:rsidR="001B7722" w:rsidRPr="001B7722" w:rsidRDefault="00157E65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В</w:t>
            </w:r>
            <w:r w:rsidR="001B7722" w:rsidRPr="001B7722">
              <w:rPr>
                <w:color w:val="000000" w:themeColor="text1"/>
              </w:rPr>
              <w:t>озможно</w:t>
            </w:r>
            <w:r>
              <w:rPr>
                <w:color w:val="000000" w:themeColor="text1"/>
              </w:rPr>
              <w:t>»</w:t>
            </w:r>
            <w:r w:rsidR="001B7722" w:rsidRPr="001B7722">
              <w:rPr>
                <w:color w:val="000000" w:themeColor="text1"/>
              </w:rPr>
              <w:t xml:space="preserve"> (патриотичес</w:t>
            </w:r>
            <w:r>
              <w:rPr>
                <w:color w:val="000000" w:themeColor="text1"/>
              </w:rPr>
              <w:t>-</w:t>
            </w:r>
            <w:r w:rsidR="001B7722" w:rsidRPr="001B7722">
              <w:rPr>
                <w:color w:val="000000" w:themeColor="text1"/>
              </w:rPr>
              <w:t xml:space="preserve">кое </w:t>
            </w:r>
            <w:r>
              <w:rPr>
                <w:color w:val="000000" w:themeColor="text1"/>
              </w:rPr>
              <w:t>во</w:t>
            </w:r>
            <w:r w:rsidR="001B7722" w:rsidRPr="001B7722">
              <w:rPr>
                <w:color w:val="000000" w:themeColor="text1"/>
              </w:rPr>
              <w:t>спита</w:t>
            </w:r>
            <w:r>
              <w:rPr>
                <w:color w:val="000000" w:themeColor="text1"/>
              </w:rPr>
              <w:t>-</w:t>
            </w:r>
            <w:r w:rsidR="001B7722" w:rsidRPr="001B7722">
              <w:rPr>
                <w:color w:val="000000" w:themeColor="text1"/>
              </w:rPr>
              <w:t>ние)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15.07.2024 – 26.07.2024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</w:p>
        </w:tc>
      </w:tr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БУ СМО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МИГ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>,</w:t>
            </w:r>
          </w:p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на базе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57E65" w:rsidP="001B772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r w:rsidR="001B7722" w:rsidRPr="001B7722">
              <w:rPr>
                <w:color w:val="000000" w:themeColor="text1"/>
              </w:rPr>
              <w:t>Невозможное возможно</w:t>
            </w:r>
            <w:r>
              <w:rPr>
                <w:color w:val="000000" w:themeColor="text1"/>
              </w:rPr>
              <w:t>»</w:t>
            </w:r>
            <w:r w:rsidR="001B7722" w:rsidRPr="001B7722">
              <w:rPr>
                <w:color w:val="000000" w:themeColor="text1"/>
              </w:rPr>
              <w:t xml:space="preserve"> (духовно-нравственное </w:t>
            </w:r>
          </w:p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развитие)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05.08.2024 –16.08.2024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</w:p>
        </w:tc>
      </w:tr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БУК СМО ДК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Солдек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>, на базе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нравственно-эстетический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01.07.2024 –12.07.2024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12900,00 </w:t>
            </w:r>
          </w:p>
        </w:tc>
      </w:tr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БУК СМО ЦНКиХР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Сокольский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>, на базе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традиционная </w:t>
            </w:r>
          </w:p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народная культура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01.07.2024 –12.07.2024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12900,00</w:t>
            </w:r>
          </w:p>
        </w:tc>
      </w:tr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Двиницкий Дом культуры, филиал БУК СМО ЦНКиХР </w:t>
            </w:r>
            <w:r w:rsidR="00157E65">
              <w:rPr>
                <w:color w:val="000000" w:themeColor="text1"/>
              </w:rPr>
              <w:lastRenderedPageBreak/>
              <w:t>«</w:t>
            </w:r>
            <w:r w:rsidRPr="001B7722">
              <w:rPr>
                <w:color w:val="000000" w:themeColor="text1"/>
              </w:rPr>
              <w:t>Сокольский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>, на базе филиала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57E65" w:rsidP="001B772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</w:t>
            </w:r>
            <w:r w:rsidR="001B7722" w:rsidRPr="001B7722">
              <w:rPr>
                <w:color w:val="000000" w:themeColor="text1"/>
              </w:rPr>
              <w:t>ознаватель</w:t>
            </w:r>
            <w:r>
              <w:rPr>
                <w:color w:val="000000" w:themeColor="text1"/>
              </w:rPr>
              <w:t>-</w:t>
            </w:r>
            <w:r w:rsidR="001B7722" w:rsidRPr="001B7722">
              <w:rPr>
                <w:color w:val="000000" w:themeColor="text1"/>
              </w:rPr>
              <w:t>ный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15.07.2024 – 26.07.2024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12900,00</w:t>
            </w:r>
          </w:p>
        </w:tc>
      </w:tr>
      <w:tr w:rsidR="001B7722" w:rsidRPr="001B7722" w:rsidTr="00157E65">
        <w:trPr>
          <w:trHeight w:val="6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БУК СМО КЦ</w:t>
            </w:r>
          </w:p>
          <w:p w:rsidR="001B7722" w:rsidRPr="001B7722" w:rsidRDefault="00157E65" w:rsidP="00157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r w:rsidR="001B7722" w:rsidRPr="001B7722">
              <w:rPr>
                <w:color w:val="000000" w:themeColor="text1"/>
              </w:rPr>
              <w:t>Сухонский</w:t>
            </w:r>
            <w:r>
              <w:rPr>
                <w:color w:val="000000" w:themeColor="text1"/>
              </w:rPr>
              <w:t>»</w:t>
            </w:r>
            <w:r w:rsidR="001B7722" w:rsidRPr="001B7722">
              <w:rPr>
                <w:color w:val="000000" w:themeColor="text1"/>
              </w:rPr>
              <w:t>, на базе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экологический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01.07.2024 –12.07.2024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12900,00</w:t>
            </w:r>
          </w:p>
        </w:tc>
      </w:tr>
      <w:tr w:rsidR="001B7722" w:rsidRPr="001B7722" w:rsidTr="00157E65">
        <w:trPr>
          <w:trHeight w:val="6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БУК СМО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Сокольская ЦБС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>, на базе филиалов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художественно-эстетический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19.08.2024 –30.08.2024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12900,00</w:t>
            </w:r>
          </w:p>
        </w:tc>
      </w:tr>
      <w:tr w:rsidR="001B7722" w:rsidRPr="001B7722" w:rsidTr="00157E65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numPr>
                <w:ilvl w:val="0"/>
                <w:numId w:val="20"/>
              </w:numPr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БУ ДО СМО </w:t>
            </w:r>
          </w:p>
          <w:p w:rsidR="001B7722" w:rsidRPr="001B7722" w:rsidRDefault="001B7722" w:rsidP="00157E65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СШ № 1 </w:t>
            </w:r>
            <w:r w:rsidR="00157E65">
              <w:rPr>
                <w:color w:val="000000" w:themeColor="text1"/>
              </w:rPr>
              <w:t>«</w:t>
            </w:r>
            <w:r w:rsidRPr="001B7722">
              <w:rPr>
                <w:color w:val="000000" w:themeColor="text1"/>
              </w:rPr>
              <w:t>Сухона</w:t>
            </w:r>
            <w:r w:rsidR="00157E65">
              <w:rPr>
                <w:color w:val="000000" w:themeColor="text1"/>
              </w:rPr>
              <w:t>»</w:t>
            </w:r>
            <w:r w:rsidRPr="001B7722">
              <w:rPr>
                <w:color w:val="000000" w:themeColor="text1"/>
              </w:rPr>
              <w:t xml:space="preserve"> (выездной)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спортивный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 xml:space="preserve">август </w:t>
            </w:r>
          </w:p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A43B45" w:rsidP="001B772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96741</w:t>
            </w:r>
            <w:r w:rsidR="001B7722" w:rsidRPr="001B7722">
              <w:rPr>
                <w:color w:val="000000" w:themeColor="text1"/>
              </w:rPr>
              <w:t>,00</w:t>
            </w:r>
          </w:p>
        </w:tc>
      </w:tr>
      <w:tr w:rsidR="001B7722" w:rsidRPr="001B7722" w:rsidTr="00157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C643CA" w:rsidP="00C643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                      </w:t>
            </w:r>
            <w:r w:rsidR="001B7722" w:rsidRPr="001B7722">
              <w:rPr>
                <w:color w:val="000000" w:themeColor="text1"/>
              </w:rPr>
              <w:t xml:space="preserve">Итого: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  <w:r w:rsidRPr="001B7722">
              <w:rPr>
                <w:color w:val="000000" w:themeColor="text1"/>
              </w:rPr>
              <w:t>122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1B7722" w:rsidP="001B7722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722" w:rsidRPr="001B7722" w:rsidRDefault="00A43B45" w:rsidP="001B772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201016</w:t>
            </w:r>
            <w:r w:rsidR="001B7722" w:rsidRPr="001B7722">
              <w:rPr>
                <w:color w:val="000000" w:themeColor="text1"/>
              </w:rPr>
              <w:t>,00</w:t>
            </w:r>
          </w:p>
        </w:tc>
      </w:tr>
    </w:tbl>
    <w:p w:rsidR="001B7722" w:rsidRPr="001B7722" w:rsidRDefault="00C643CA" w:rsidP="00C643CA">
      <w:pPr>
        <w:jc w:val="right"/>
        <w:rPr>
          <w:color w:val="000000" w:themeColor="text1"/>
        </w:rPr>
      </w:pPr>
      <w:r>
        <w:rPr>
          <w:color w:val="000000" w:themeColor="text1"/>
        </w:rPr>
        <w:t>»</w:t>
      </w:r>
    </w:p>
    <w:p w:rsidR="00B40C18" w:rsidRPr="001B7722" w:rsidRDefault="00B40C18" w:rsidP="00B40C18">
      <w:pPr>
        <w:rPr>
          <w:color w:val="000000" w:themeColor="text1"/>
        </w:rPr>
      </w:pPr>
    </w:p>
    <w:p w:rsidR="00B40C18" w:rsidRPr="001B7722" w:rsidRDefault="00B40C18" w:rsidP="00B40C18">
      <w:pPr>
        <w:rPr>
          <w:color w:val="000000" w:themeColor="text1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p w:rsidR="00B40C18" w:rsidRDefault="00B40C18" w:rsidP="00B40C18">
      <w:pPr>
        <w:rPr>
          <w:color w:val="FF0000"/>
        </w:rPr>
      </w:pPr>
    </w:p>
    <w:sectPr w:rsidR="00B40C18" w:rsidSect="000F291B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D5B" w:rsidRDefault="00847D5B" w:rsidP="0088789D">
      <w:r>
        <w:separator/>
      </w:r>
    </w:p>
  </w:endnote>
  <w:endnote w:type="continuationSeparator" w:id="0">
    <w:p w:rsidR="00847D5B" w:rsidRDefault="00847D5B" w:rsidP="0088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985" w:rsidRDefault="00EB6985">
    <w:pPr>
      <w:pStyle w:val="a5"/>
      <w:jc w:val="center"/>
    </w:pPr>
  </w:p>
  <w:p w:rsidR="00EB6985" w:rsidRDefault="00EB69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D5B" w:rsidRDefault="00847D5B" w:rsidP="0088789D">
      <w:r>
        <w:separator/>
      </w:r>
    </w:p>
  </w:footnote>
  <w:footnote w:type="continuationSeparator" w:id="0">
    <w:p w:rsidR="00847D5B" w:rsidRDefault="00847D5B" w:rsidP="00887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2974079"/>
      <w:docPartObj>
        <w:docPartGallery w:val="Page Numbers (Top of Page)"/>
        <w:docPartUnique/>
      </w:docPartObj>
    </w:sdtPr>
    <w:sdtContent>
      <w:p w:rsidR="00EB6985" w:rsidRDefault="00EB6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FF6">
          <w:rPr>
            <w:noProof/>
          </w:rPr>
          <w:t>29</w:t>
        </w:r>
        <w:r>
          <w:fldChar w:fldCharType="end"/>
        </w:r>
      </w:p>
    </w:sdtContent>
  </w:sdt>
  <w:p w:rsidR="00EB6985" w:rsidRDefault="00EB69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8B80560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00000006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C140D4"/>
    <w:multiLevelType w:val="hybridMultilevel"/>
    <w:tmpl w:val="8E4EAC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570EC"/>
    <w:multiLevelType w:val="hybridMultilevel"/>
    <w:tmpl w:val="A39AD134"/>
    <w:lvl w:ilvl="0" w:tplc="0E621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64EA"/>
    <w:multiLevelType w:val="hybridMultilevel"/>
    <w:tmpl w:val="5AA24CEC"/>
    <w:lvl w:ilvl="0" w:tplc="344A50E8">
      <w:start w:val="2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7454"/>
    <w:multiLevelType w:val="multilevel"/>
    <w:tmpl w:val="061259C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26E4248E"/>
    <w:multiLevelType w:val="hybridMultilevel"/>
    <w:tmpl w:val="30C457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940F9"/>
    <w:multiLevelType w:val="hybridMultilevel"/>
    <w:tmpl w:val="F336DF92"/>
    <w:lvl w:ilvl="0" w:tplc="7D2A451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D2342"/>
    <w:multiLevelType w:val="hybridMultilevel"/>
    <w:tmpl w:val="A8C28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85343"/>
    <w:multiLevelType w:val="hybridMultilevel"/>
    <w:tmpl w:val="099E669E"/>
    <w:lvl w:ilvl="0" w:tplc="3E5E046C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214B4"/>
    <w:multiLevelType w:val="hybridMultilevel"/>
    <w:tmpl w:val="9A2E7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555B2"/>
    <w:multiLevelType w:val="hybridMultilevel"/>
    <w:tmpl w:val="60EC91F8"/>
    <w:lvl w:ilvl="0" w:tplc="EB2A490A">
      <w:start w:val="1"/>
      <w:numFmt w:val="upperRoman"/>
      <w:suff w:val="space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8A5D40"/>
    <w:multiLevelType w:val="hybridMultilevel"/>
    <w:tmpl w:val="67F000EC"/>
    <w:lvl w:ilvl="0" w:tplc="EC7295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61403"/>
    <w:multiLevelType w:val="hybridMultilevel"/>
    <w:tmpl w:val="7CFE8E7E"/>
    <w:lvl w:ilvl="0" w:tplc="0F103EE0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67780"/>
    <w:multiLevelType w:val="hybridMultilevel"/>
    <w:tmpl w:val="E5E41986"/>
    <w:lvl w:ilvl="0" w:tplc="88CA122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B76C4"/>
    <w:multiLevelType w:val="multilevel"/>
    <w:tmpl w:val="061259C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8" w15:restartNumberingAfterBreak="0">
    <w:nsid w:val="5B2B3708"/>
    <w:multiLevelType w:val="multilevel"/>
    <w:tmpl w:val="8B80560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5BB7581E"/>
    <w:multiLevelType w:val="multilevel"/>
    <w:tmpl w:val="8BE2F7D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4584173"/>
    <w:multiLevelType w:val="multilevel"/>
    <w:tmpl w:val="1B0AA790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678E7491"/>
    <w:multiLevelType w:val="hybridMultilevel"/>
    <w:tmpl w:val="3F340092"/>
    <w:lvl w:ilvl="0" w:tplc="E3EEB4E4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6A493F3A"/>
    <w:multiLevelType w:val="hybridMultilevel"/>
    <w:tmpl w:val="9A2E7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4"/>
  </w:num>
  <w:num w:numId="5">
    <w:abstractNumId w:val="0"/>
  </w:num>
  <w:num w:numId="6">
    <w:abstractNumId w:val="3"/>
  </w:num>
  <w:num w:numId="7">
    <w:abstractNumId w:val="21"/>
  </w:num>
  <w:num w:numId="8">
    <w:abstractNumId w:val="14"/>
  </w:num>
  <w:num w:numId="9">
    <w:abstractNumId w:val="9"/>
  </w:num>
  <w:num w:numId="10">
    <w:abstractNumId w:val="5"/>
  </w:num>
  <w:num w:numId="11">
    <w:abstractNumId w:val="18"/>
  </w:num>
  <w:num w:numId="12">
    <w:abstractNumId w:val="15"/>
  </w:num>
  <w:num w:numId="13">
    <w:abstractNumId w:val="20"/>
  </w:num>
  <w:num w:numId="14">
    <w:abstractNumId w:val="10"/>
  </w:num>
  <w:num w:numId="15">
    <w:abstractNumId w:val="16"/>
  </w:num>
  <w:num w:numId="16">
    <w:abstractNumId w:val="22"/>
  </w:num>
  <w:num w:numId="17">
    <w:abstractNumId w:val="11"/>
  </w:num>
  <w:num w:numId="18">
    <w:abstractNumId w:val="12"/>
  </w:num>
  <w:num w:numId="19">
    <w:abstractNumId w:val="7"/>
  </w:num>
  <w:num w:numId="20">
    <w:abstractNumId w:val="17"/>
  </w:num>
  <w:num w:numId="21">
    <w:abstractNumId w:val="13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AF3"/>
    <w:rsid w:val="00000D70"/>
    <w:rsid w:val="0000483D"/>
    <w:rsid w:val="00007EA2"/>
    <w:rsid w:val="00010150"/>
    <w:rsid w:val="00010480"/>
    <w:rsid w:val="00010D9D"/>
    <w:rsid w:val="00017D87"/>
    <w:rsid w:val="00020416"/>
    <w:rsid w:val="00021A7B"/>
    <w:rsid w:val="00021B5A"/>
    <w:rsid w:val="0002261D"/>
    <w:rsid w:val="00023F3F"/>
    <w:rsid w:val="00030255"/>
    <w:rsid w:val="00031DD1"/>
    <w:rsid w:val="00033F47"/>
    <w:rsid w:val="000437AB"/>
    <w:rsid w:val="00060F17"/>
    <w:rsid w:val="00062E96"/>
    <w:rsid w:val="000641EE"/>
    <w:rsid w:val="00073FF6"/>
    <w:rsid w:val="000751C0"/>
    <w:rsid w:val="00075CAF"/>
    <w:rsid w:val="00081F42"/>
    <w:rsid w:val="00085D65"/>
    <w:rsid w:val="000861D2"/>
    <w:rsid w:val="00086B06"/>
    <w:rsid w:val="000A212F"/>
    <w:rsid w:val="000A3C90"/>
    <w:rsid w:val="000C0C48"/>
    <w:rsid w:val="000C1A17"/>
    <w:rsid w:val="000C559B"/>
    <w:rsid w:val="000D3ABF"/>
    <w:rsid w:val="000D6482"/>
    <w:rsid w:val="000E0972"/>
    <w:rsid w:val="000F291B"/>
    <w:rsid w:val="000F3EBB"/>
    <w:rsid w:val="00101228"/>
    <w:rsid w:val="00102A4F"/>
    <w:rsid w:val="00106C54"/>
    <w:rsid w:val="00123DDB"/>
    <w:rsid w:val="00125CE0"/>
    <w:rsid w:val="001302BC"/>
    <w:rsid w:val="00130DE9"/>
    <w:rsid w:val="0013444E"/>
    <w:rsid w:val="001377EE"/>
    <w:rsid w:val="00142338"/>
    <w:rsid w:val="00144F5C"/>
    <w:rsid w:val="00145FA8"/>
    <w:rsid w:val="00147CD1"/>
    <w:rsid w:val="00151E83"/>
    <w:rsid w:val="00152E99"/>
    <w:rsid w:val="00156816"/>
    <w:rsid w:val="00157E35"/>
    <w:rsid w:val="00157E65"/>
    <w:rsid w:val="00160819"/>
    <w:rsid w:val="00161179"/>
    <w:rsid w:val="001626A2"/>
    <w:rsid w:val="001651E8"/>
    <w:rsid w:val="0017264F"/>
    <w:rsid w:val="00173B1A"/>
    <w:rsid w:val="0018290B"/>
    <w:rsid w:val="00185273"/>
    <w:rsid w:val="00190D3F"/>
    <w:rsid w:val="001912E5"/>
    <w:rsid w:val="00197B0B"/>
    <w:rsid w:val="001A204B"/>
    <w:rsid w:val="001B3E16"/>
    <w:rsid w:val="001B4262"/>
    <w:rsid w:val="001B5986"/>
    <w:rsid w:val="001B7722"/>
    <w:rsid w:val="001B7B6D"/>
    <w:rsid w:val="001C185F"/>
    <w:rsid w:val="001D0CA8"/>
    <w:rsid w:val="001D4AFC"/>
    <w:rsid w:val="001D7F25"/>
    <w:rsid w:val="001E3450"/>
    <w:rsid w:val="00205A95"/>
    <w:rsid w:val="00206B23"/>
    <w:rsid w:val="00211A1B"/>
    <w:rsid w:val="00211FA3"/>
    <w:rsid w:val="0021377B"/>
    <w:rsid w:val="00223C21"/>
    <w:rsid w:val="00225DD5"/>
    <w:rsid w:val="00227210"/>
    <w:rsid w:val="0023776D"/>
    <w:rsid w:val="0024071D"/>
    <w:rsid w:val="0024241F"/>
    <w:rsid w:val="00243008"/>
    <w:rsid w:val="0024676A"/>
    <w:rsid w:val="00247099"/>
    <w:rsid w:val="00254B4A"/>
    <w:rsid w:val="00254C64"/>
    <w:rsid w:val="002564A7"/>
    <w:rsid w:val="00257AA4"/>
    <w:rsid w:val="00257C88"/>
    <w:rsid w:val="002637D9"/>
    <w:rsid w:val="00265302"/>
    <w:rsid w:val="00266F16"/>
    <w:rsid w:val="002674E3"/>
    <w:rsid w:val="00272922"/>
    <w:rsid w:val="00274FDA"/>
    <w:rsid w:val="00283F24"/>
    <w:rsid w:val="002878A7"/>
    <w:rsid w:val="00292BB6"/>
    <w:rsid w:val="002A0AF3"/>
    <w:rsid w:val="002A25C3"/>
    <w:rsid w:val="002A68D4"/>
    <w:rsid w:val="002B3DCA"/>
    <w:rsid w:val="002B4CEA"/>
    <w:rsid w:val="002B624C"/>
    <w:rsid w:val="002B6315"/>
    <w:rsid w:val="002C1A3B"/>
    <w:rsid w:val="002C3181"/>
    <w:rsid w:val="002C39B9"/>
    <w:rsid w:val="002D0DED"/>
    <w:rsid w:val="002D3118"/>
    <w:rsid w:val="002E73CD"/>
    <w:rsid w:val="002F2DC7"/>
    <w:rsid w:val="002F4A12"/>
    <w:rsid w:val="002F79DB"/>
    <w:rsid w:val="00306B93"/>
    <w:rsid w:val="00310435"/>
    <w:rsid w:val="003125CC"/>
    <w:rsid w:val="003130A3"/>
    <w:rsid w:val="00316424"/>
    <w:rsid w:val="00322555"/>
    <w:rsid w:val="00322E47"/>
    <w:rsid w:val="0032712A"/>
    <w:rsid w:val="00334A10"/>
    <w:rsid w:val="003358E6"/>
    <w:rsid w:val="00345084"/>
    <w:rsid w:val="00346509"/>
    <w:rsid w:val="003556C1"/>
    <w:rsid w:val="00356500"/>
    <w:rsid w:val="00356AF5"/>
    <w:rsid w:val="003649EC"/>
    <w:rsid w:val="003653E9"/>
    <w:rsid w:val="00374F82"/>
    <w:rsid w:val="00377C88"/>
    <w:rsid w:val="00386760"/>
    <w:rsid w:val="00386A56"/>
    <w:rsid w:val="00391543"/>
    <w:rsid w:val="0039293A"/>
    <w:rsid w:val="003A2A6A"/>
    <w:rsid w:val="003A5277"/>
    <w:rsid w:val="003A5774"/>
    <w:rsid w:val="003B32F7"/>
    <w:rsid w:val="003B7B93"/>
    <w:rsid w:val="003C2EEA"/>
    <w:rsid w:val="003C7CAA"/>
    <w:rsid w:val="003D262F"/>
    <w:rsid w:val="003D2B82"/>
    <w:rsid w:val="003D4A9E"/>
    <w:rsid w:val="003E1415"/>
    <w:rsid w:val="003E3099"/>
    <w:rsid w:val="003E59F4"/>
    <w:rsid w:val="003E6B12"/>
    <w:rsid w:val="003F6FB2"/>
    <w:rsid w:val="004060CB"/>
    <w:rsid w:val="004068C5"/>
    <w:rsid w:val="00407137"/>
    <w:rsid w:val="0041082E"/>
    <w:rsid w:val="00415207"/>
    <w:rsid w:val="00415E7D"/>
    <w:rsid w:val="00420989"/>
    <w:rsid w:val="004416AD"/>
    <w:rsid w:val="00445AA4"/>
    <w:rsid w:val="00453FFC"/>
    <w:rsid w:val="00460858"/>
    <w:rsid w:val="004644B4"/>
    <w:rsid w:val="004730FB"/>
    <w:rsid w:val="0047367D"/>
    <w:rsid w:val="00480972"/>
    <w:rsid w:val="0048515C"/>
    <w:rsid w:val="00485CC0"/>
    <w:rsid w:val="00494DCD"/>
    <w:rsid w:val="004A670E"/>
    <w:rsid w:val="004B137B"/>
    <w:rsid w:val="004B16E8"/>
    <w:rsid w:val="004B234A"/>
    <w:rsid w:val="004B3545"/>
    <w:rsid w:val="004B4A80"/>
    <w:rsid w:val="004C2DF1"/>
    <w:rsid w:val="004C7466"/>
    <w:rsid w:val="004D04D2"/>
    <w:rsid w:val="004D21BF"/>
    <w:rsid w:val="004D34C8"/>
    <w:rsid w:val="004D40FF"/>
    <w:rsid w:val="004D536E"/>
    <w:rsid w:val="004F6816"/>
    <w:rsid w:val="004F694B"/>
    <w:rsid w:val="00501820"/>
    <w:rsid w:val="005074C4"/>
    <w:rsid w:val="00510557"/>
    <w:rsid w:val="005113B9"/>
    <w:rsid w:val="00516D55"/>
    <w:rsid w:val="005259FA"/>
    <w:rsid w:val="00527546"/>
    <w:rsid w:val="0053331F"/>
    <w:rsid w:val="00533E7B"/>
    <w:rsid w:val="005341D2"/>
    <w:rsid w:val="005361BB"/>
    <w:rsid w:val="005521D6"/>
    <w:rsid w:val="005524C1"/>
    <w:rsid w:val="005563C1"/>
    <w:rsid w:val="00566376"/>
    <w:rsid w:val="005672A3"/>
    <w:rsid w:val="005822D0"/>
    <w:rsid w:val="00582649"/>
    <w:rsid w:val="00582E74"/>
    <w:rsid w:val="00583D2C"/>
    <w:rsid w:val="005851DD"/>
    <w:rsid w:val="005B37FE"/>
    <w:rsid w:val="005B43BF"/>
    <w:rsid w:val="005C0B8D"/>
    <w:rsid w:val="005C1A8E"/>
    <w:rsid w:val="005C1ADA"/>
    <w:rsid w:val="005D2FA8"/>
    <w:rsid w:val="005D592F"/>
    <w:rsid w:val="005D73D4"/>
    <w:rsid w:val="005E1B0C"/>
    <w:rsid w:val="005E25E5"/>
    <w:rsid w:val="00600127"/>
    <w:rsid w:val="00605813"/>
    <w:rsid w:val="0061039D"/>
    <w:rsid w:val="00613896"/>
    <w:rsid w:val="00614F28"/>
    <w:rsid w:val="00616758"/>
    <w:rsid w:val="006179A8"/>
    <w:rsid w:val="00631680"/>
    <w:rsid w:val="006335C4"/>
    <w:rsid w:val="00646459"/>
    <w:rsid w:val="006467ED"/>
    <w:rsid w:val="0064740E"/>
    <w:rsid w:val="0065280A"/>
    <w:rsid w:val="00652AA8"/>
    <w:rsid w:val="00653262"/>
    <w:rsid w:val="00654438"/>
    <w:rsid w:val="00656176"/>
    <w:rsid w:val="00663782"/>
    <w:rsid w:val="006668E9"/>
    <w:rsid w:val="006671D6"/>
    <w:rsid w:val="00671F81"/>
    <w:rsid w:val="00676F34"/>
    <w:rsid w:val="006777F8"/>
    <w:rsid w:val="00677E79"/>
    <w:rsid w:val="00693329"/>
    <w:rsid w:val="00694235"/>
    <w:rsid w:val="006A1B20"/>
    <w:rsid w:val="006A27BC"/>
    <w:rsid w:val="006A42D4"/>
    <w:rsid w:val="006A54EA"/>
    <w:rsid w:val="006A76F9"/>
    <w:rsid w:val="006B6323"/>
    <w:rsid w:val="006C0333"/>
    <w:rsid w:val="006C1575"/>
    <w:rsid w:val="006D4C30"/>
    <w:rsid w:val="006E1B31"/>
    <w:rsid w:val="006E3B77"/>
    <w:rsid w:val="006E7623"/>
    <w:rsid w:val="006F477A"/>
    <w:rsid w:val="006F68DE"/>
    <w:rsid w:val="0070198A"/>
    <w:rsid w:val="00702D3F"/>
    <w:rsid w:val="00704487"/>
    <w:rsid w:val="00704B9D"/>
    <w:rsid w:val="0070522A"/>
    <w:rsid w:val="00712301"/>
    <w:rsid w:val="00717B2A"/>
    <w:rsid w:val="00720CBF"/>
    <w:rsid w:val="007216B6"/>
    <w:rsid w:val="00726453"/>
    <w:rsid w:val="00726A0F"/>
    <w:rsid w:val="00732BE3"/>
    <w:rsid w:val="00740098"/>
    <w:rsid w:val="007420D5"/>
    <w:rsid w:val="0074539B"/>
    <w:rsid w:val="00746364"/>
    <w:rsid w:val="007530AC"/>
    <w:rsid w:val="007671CA"/>
    <w:rsid w:val="00770161"/>
    <w:rsid w:val="0077193D"/>
    <w:rsid w:val="00774C3B"/>
    <w:rsid w:val="00781E76"/>
    <w:rsid w:val="00781F85"/>
    <w:rsid w:val="00783E0E"/>
    <w:rsid w:val="00786DAA"/>
    <w:rsid w:val="00790FBA"/>
    <w:rsid w:val="00795E02"/>
    <w:rsid w:val="007A1062"/>
    <w:rsid w:val="007B6147"/>
    <w:rsid w:val="007C03C9"/>
    <w:rsid w:val="007C740A"/>
    <w:rsid w:val="007D6117"/>
    <w:rsid w:val="007F37C3"/>
    <w:rsid w:val="00801FBB"/>
    <w:rsid w:val="00804D8E"/>
    <w:rsid w:val="00804DDE"/>
    <w:rsid w:val="00806489"/>
    <w:rsid w:val="008128D7"/>
    <w:rsid w:val="00813951"/>
    <w:rsid w:val="00824779"/>
    <w:rsid w:val="00824DE9"/>
    <w:rsid w:val="008320FA"/>
    <w:rsid w:val="0083533F"/>
    <w:rsid w:val="00837CDB"/>
    <w:rsid w:val="00846CB2"/>
    <w:rsid w:val="00847D5B"/>
    <w:rsid w:val="00852365"/>
    <w:rsid w:val="00852855"/>
    <w:rsid w:val="00854ACD"/>
    <w:rsid w:val="0085754B"/>
    <w:rsid w:val="00866EBA"/>
    <w:rsid w:val="00867D3E"/>
    <w:rsid w:val="00875CFB"/>
    <w:rsid w:val="008764DE"/>
    <w:rsid w:val="00886739"/>
    <w:rsid w:val="008868B0"/>
    <w:rsid w:val="0088789D"/>
    <w:rsid w:val="00890EB8"/>
    <w:rsid w:val="00893689"/>
    <w:rsid w:val="00894554"/>
    <w:rsid w:val="00895E54"/>
    <w:rsid w:val="008B284F"/>
    <w:rsid w:val="008B413E"/>
    <w:rsid w:val="008C1836"/>
    <w:rsid w:val="008C690C"/>
    <w:rsid w:val="008D422C"/>
    <w:rsid w:val="008E02E5"/>
    <w:rsid w:val="008E1DC4"/>
    <w:rsid w:val="008E3008"/>
    <w:rsid w:val="008E4D3D"/>
    <w:rsid w:val="008E793B"/>
    <w:rsid w:val="008E7FBA"/>
    <w:rsid w:val="008F3B4C"/>
    <w:rsid w:val="008F3D96"/>
    <w:rsid w:val="008F58F2"/>
    <w:rsid w:val="008F63EA"/>
    <w:rsid w:val="0090378E"/>
    <w:rsid w:val="009058C5"/>
    <w:rsid w:val="0090742B"/>
    <w:rsid w:val="00910A31"/>
    <w:rsid w:val="00914CB2"/>
    <w:rsid w:val="00915D71"/>
    <w:rsid w:val="0091757C"/>
    <w:rsid w:val="009435C7"/>
    <w:rsid w:val="00944FFB"/>
    <w:rsid w:val="009462D8"/>
    <w:rsid w:val="009522C5"/>
    <w:rsid w:val="009562F4"/>
    <w:rsid w:val="00960AD6"/>
    <w:rsid w:val="00964096"/>
    <w:rsid w:val="00965F90"/>
    <w:rsid w:val="00973B44"/>
    <w:rsid w:val="009836A6"/>
    <w:rsid w:val="00994B35"/>
    <w:rsid w:val="00996689"/>
    <w:rsid w:val="00997059"/>
    <w:rsid w:val="00997642"/>
    <w:rsid w:val="009B4DEE"/>
    <w:rsid w:val="009B699C"/>
    <w:rsid w:val="009B7CC6"/>
    <w:rsid w:val="009D5294"/>
    <w:rsid w:val="009E05C8"/>
    <w:rsid w:val="009F1E43"/>
    <w:rsid w:val="009F27A7"/>
    <w:rsid w:val="00A032E6"/>
    <w:rsid w:val="00A03EAF"/>
    <w:rsid w:val="00A101FE"/>
    <w:rsid w:val="00A12593"/>
    <w:rsid w:val="00A125CD"/>
    <w:rsid w:val="00A17DB9"/>
    <w:rsid w:val="00A2029D"/>
    <w:rsid w:val="00A334C3"/>
    <w:rsid w:val="00A40E94"/>
    <w:rsid w:val="00A42A23"/>
    <w:rsid w:val="00A4389E"/>
    <w:rsid w:val="00A43B45"/>
    <w:rsid w:val="00A451D7"/>
    <w:rsid w:val="00A45437"/>
    <w:rsid w:val="00A503BE"/>
    <w:rsid w:val="00A50CC0"/>
    <w:rsid w:val="00A574B7"/>
    <w:rsid w:val="00A61320"/>
    <w:rsid w:val="00A63F12"/>
    <w:rsid w:val="00A65471"/>
    <w:rsid w:val="00A67696"/>
    <w:rsid w:val="00A86017"/>
    <w:rsid w:val="00A9065B"/>
    <w:rsid w:val="00A923EC"/>
    <w:rsid w:val="00A943E6"/>
    <w:rsid w:val="00A95A5F"/>
    <w:rsid w:val="00A977AC"/>
    <w:rsid w:val="00AA1EEF"/>
    <w:rsid w:val="00AA2382"/>
    <w:rsid w:val="00AA552F"/>
    <w:rsid w:val="00AD63DF"/>
    <w:rsid w:val="00AF2751"/>
    <w:rsid w:val="00AF3C85"/>
    <w:rsid w:val="00AF464D"/>
    <w:rsid w:val="00AF4B16"/>
    <w:rsid w:val="00B00CBA"/>
    <w:rsid w:val="00B013D8"/>
    <w:rsid w:val="00B02301"/>
    <w:rsid w:val="00B12C1C"/>
    <w:rsid w:val="00B1431C"/>
    <w:rsid w:val="00B14E23"/>
    <w:rsid w:val="00B16D38"/>
    <w:rsid w:val="00B21E6F"/>
    <w:rsid w:val="00B2407F"/>
    <w:rsid w:val="00B30B5D"/>
    <w:rsid w:val="00B40C18"/>
    <w:rsid w:val="00B46B1A"/>
    <w:rsid w:val="00B5496C"/>
    <w:rsid w:val="00B634D9"/>
    <w:rsid w:val="00B7018E"/>
    <w:rsid w:val="00B7430B"/>
    <w:rsid w:val="00B75E6A"/>
    <w:rsid w:val="00B77BED"/>
    <w:rsid w:val="00B9382E"/>
    <w:rsid w:val="00B94DFF"/>
    <w:rsid w:val="00B94F3C"/>
    <w:rsid w:val="00B963D2"/>
    <w:rsid w:val="00BA0545"/>
    <w:rsid w:val="00BA0FCF"/>
    <w:rsid w:val="00BA69C8"/>
    <w:rsid w:val="00BB0F53"/>
    <w:rsid w:val="00BB3250"/>
    <w:rsid w:val="00BB3774"/>
    <w:rsid w:val="00BB7F27"/>
    <w:rsid w:val="00BC08BD"/>
    <w:rsid w:val="00BD01C3"/>
    <w:rsid w:val="00BD509A"/>
    <w:rsid w:val="00BE69A3"/>
    <w:rsid w:val="00BF3388"/>
    <w:rsid w:val="00C015BA"/>
    <w:rsid w:val="00C04FF0"/>
    <w:rsid w:val="00C07BEC"/>
    <w:rsid w:val="00C11255"/>
    <w:rsid w:val="00C11777"/>
    <w:rsid w:val="00C132F1"/>
    <w:rsid w:val="00C17AFB"/>
    <w:rsid w:val="00C17C58"/>
    <w:rsid w:val="00C22093"/>
    <w:rsid w:val="00C26A93"/>
    <w:rsid w:val="00C429C5"/>
    <w:rsid w:val="00C47362"/>
    <w:rsid w:val="00C57E1A"/>
    <w:rsid w:val="00C614BC"/>
    <w:rsid w:val="00C631A2"/>
    <w:rsid w:val="00C643CA"/>
    <w:rsid w:val="00C762CD"/>
    <w:rsid w:val="00C80D9F"/>
    <w:rsid w:val="00C8185C"/>
    <w:rsid w:val="00C86B38"/>
    <w:rsid w:val="00C90339"/>
    <w:rsid w:val="00C90CCD"/>
    <w:rsid w:val="00C9232C"/>
    <w:rsid w:val="00C96450"/>
    <w:rsid w:val="00C976B2"/>
    <w:rsid w:val="00CA11E2"/>
    <w:rsid w:val="00CA1BDF"/>
    <w:rsid w:val="00CA5610"/>
    <w:rsid w:val="00CB1992"/>
    <w:rsid w:val="00CB62B9"/>
    <w:rsid w:val="00CD0872"/>
    <w:rsid w:val="00CD0CF9"/>
    <w:rsid w:val="00CD22E9"/>
    <w:rsid w:val="00CD398B"/>
    <w:rsid w:val="00CD6B6F"/>
    <w:rsid w:val="00CD708C"/>
    <w:rsid w:val="00CE154E"/>
    <w:rsid w:val="00CF53FF"/>
    <w:rsid w:val="00CF7399"/>
    <w:rsid w:val="00D00FB5"/>
    <w:rsid w:val="00D0269E"/>
    <w:rsid w:val="00D14270"/>
    <w:rsid w:val="00D14A6A"/>
    <w:rsid w:val="00D1682F"/>
    <w:rsid w:val="00D2418F"/>
    <w:rsid w:val="00D24B51"/>
    <w:rsid w:val="00D265E8"/>
    <w:rsid w:val="00D2712B"/>
    <w:rsid w:val="00D27D0D"/>
    <w:rsid w:val="00D32DB3"/>
    <w:rsid w:val="00D35925"/>
    <w:rsid w:val="00D41A0A"/>
    <w:rsid w:val="00D42B1A"/>
    <w:rsid w:val="00D4661B"/>
    <w:rsid w:val="00D46797"/>
    <w:rsid w:val="00D50DD7"/>
    <w:rsid w:val="00D62A79"/>
    <w:rsid w:val="00D6321B"/>
    <w:rsid w:val="00D6493C"/>
    <w:rsid w:val="00D8144B"/>
    <w:rsid w:val="00D819F9"/>
    <w:rsid w:val="00D83045"/>
    <w:rsid w:val="00D86DCF"/>
    <w:rsid w:val="00D9123F"/>
    <w:rsid w:val="00D958DB"/>
    <w:rsid w:val="00D96671"/>
    <w:rsid w:val="00D9760E"/>
    <w:rsid w:val="00D97720"/>
    <w:rsid w:val="00D97A87"/>
    <w:rsid w:val="00DA15AF"/>
    <w:rsid w:val="00DC6B35"/>
    <w:rsid w:val="00DE147F"/>
    <w:rsid w:val="00DE1BF8"/>
    <w:rsid w:val="00DE6586"/>
    <w:rsid w:val="00DF0692"/>
    <w:rsid w:val="00DF0AC7"/>
    <w:rsid w:val="00DF1F58"/>
    <w:rsid w:val="00DF3763"/>
    <w:rsid w:val="00DF46AB"/>
    <w:rsid w:val="00E04A65"/>
    <w:rsid w:val="00E132F1"/>
    <w:rsid w:val="00E144C9"/>
    <w:rsid w:val="00E26EFD"/>
    <w:rsid w:val="00E27887"/>
    <w:rsid w:val="00E40206"/>
    <w:rsid w:val="00E40901"/>
    <w:rsid w:val="00E435DA"/>
    <w:rsid w:val="00E52741"/>
    <w:rsid w:val="00E65127"/>
    <w:rsid w:val="00E71613"/>
    <w:rsid w:val="00E7459A"/>
    <w:rsid w:val="00E81D61"/>
    <w:rsid w:val="00E946EF"/>
    <w:rsid w:val="00E9601B"/>
    <w:rsid w:val="00E96817"/>
    <w:rsid w:val="00EA0511"/>
    <w:rsid w:val="00EA3E03"/>
    <w:rsid w:val="00EA4AA2"/>
    <w:rsid w:val="00EA7EC4"/>
    <w:rsid w:val="00EB1490"/>
    <w:rsid w:val="00EB2FF0"/>
    <w:rsid w:val="00EB5C3C"/>
    <w:rsid w:val="00EB6985"/>
    <w:rsid w:val="00EC06B8"/>
    <w:rsid w:val="00EC1F8A"/>
    <w:rsid w:val="00EC3E98"/>
    <w:rsid w:val="00ED0679"/>
    <w:rsid w:val="00ED3B47"/>
    <w:rsid w:val="00ED73CF"/>
    <w:rsid w:val="00EE2163"/>
    <w:rsid w:val="00EE2BC6"/>
    <w:rsid w:val="00EE30FE"/>
    <w:rsid w:val="00EF0724"/>
    <w:rsid w:val="00EF0929"/>
    <w:rsid w:val="00EF09E4"/>
    <w:rsid w:val="00EF1272"/>
    <w:rsid w:val="00EF2CB8"/>
    <w:rsid w:val="00EF32B3"/>
    <w:rsid w:val="00EF7A40"/>
    <w:rsid w:val="00F01CE6"/>
    <w:rsid w:val="00F14D9E"/>
    <w:rsid w:val="00F14FDF"/>
    <w:rsid w:val="00F20EEB"/>
    <w:rsid w:val="00F231DC"/>
    <w:rsid w:val="00F23F9E"/>
    <w:rsid w:val="00F26094"/>
    <w:rsid w:val="00F27B56"/>
    <w:rsid w:val="00F417DF"/>
    <w:rsid w:val="00F43262"/>
    <w:rsid w:val="00F44F61"/>
    <w:rsid w:val="00F67B83"/>
    <w:rsid w:val="00F728DC"/>
    <w:rsid w:val="00F971D5"/>
    <w:rsid w:val="00FB6EC7"/>
    <w:rsid w:val="00FC145E"/>
    <w:rsid w:val="00FC1EFF"/>
    <w:rsid w:val="00FC6DB0"/>
    <w:rsid w:val="00FD07F2"/>
    <w:rsid w:val="00FD6CFE"/>
    <w:rsid w:val="00FD7BEE"/>
    <w:rsid w:val="00FE4501"/>
    <w:rsid w:val="00FE6B39"/>
    <w:rsid w:val="00FF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73E5"/>
  <w15:docId w15:val="{08BCB459-F210-44BA-858E-7F4A4A5C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72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89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8878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789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Normal (Web)"/>
    <w:basedOn w:val="a"/>
    <w:rsid w:val="00EF0724"/>
    <w:pPr>
      <w:spacing w:before="280" w:after="119"/>
    </w:pPr>
  </w:style>
  <w:style w:type="paragraph" w:customStyle="1" w:styleId="a8">
    <w:name w:val="Содержимое таблицы"/>
    <w:basedOn w:val="a"/>
    <w:rsid w:val="00DF3763"/>
    <w:pPr>
      <w:suppressLineNumbers/>
    </w:pPr>
  </w:style>
  <w:style w:type="paragraph" w:styleId="a9">
    <w:name w:val="List Paragraph"/>
    <w:basedOn w:val="a"/>
    <w:uiPriority w:val="34"/>
    <w:qFormat/>
    <w:rsid w:val="00582E7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671C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1CA"/>
    <w:rPr>
      <w:rFonts w:ascii="Tahoma" w:eastAsia="Times New Roman" w:hAnsi="Tahoma" w:cs="Tahoma"/>
      <w:sz w:val="16"/>
      <w:szCs w:val="16"/>
      <w:lang w:eastAsia="ar-SA"/>
    </w:rPr>
  </w:style>
  <w:style w:type="table" w:styleId="ac">
    <w:name w:val="Table Grid"/>
    <w:basedOn w:val="a1"/>
    <w:uiPriority w:val="59"/>
    <w:rsid w:val="0074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next w:val="a"/>
    <w:semiHidden/>
    <w:rsid w:val="003A2A6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27628-B217-4FAC-9500-527084B5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28</Pages>
  <Words>4361</Words>
  <Characters>24863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Сокол</Company>
  <LinksUpToDate>false</LinksUpToDate>
  <CharactersWithSpaces>29166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User</cp:lastModifiedBy>
  <cp:revision>14</cp:revision>
  <cp:lastPrinted>2021-04-05T07:54:00Z</cp:lastPrinted>
  <dcterms:created xsi:type="dcterms:W3CDTF">2024-03-12T13:33:00Z</dcterms:created>
  <dcterms:modified xsi:type="dcterms:W3CDTF">2024-04-04T11:41:00Z</dcterms:modified>
</cp:coreProperties>
</file>