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1" w:rightFromText="181" w:vertAnchor="page" w:horzAnchor="page" w:tblpX="1986" w:tblpY="398"/>
        <w:tblW w:w="9358" w:type="dxa"/>
        <w:tblLayout w:type="fixed"/>
        <w:tblCellMar>
          <w:left w:w="0" w:type="dxa"/>
          <w:right w:w="0" w:type="dxa"/>
        </w:tblCellMar>
        <w:tblLook w:val="0000"/>
      </w:tblPr>
      <w:tblGrid>
        <w:gridCol w:w="113"/>
        <w:gridCol w:w="269"/>
        <w:gridCol w:w="1496"/>
        <w:gridCol w:w="374"/>
        <w:gridCol w:w="1769"/>
        <w:gridCol w:w="114"/>
        <w:gridCol w:w="5223"/>
      </w:tblGrid>
      <w:tr w:rsidR="003316C0" w:rsidRPr="002D66EB" w:rsidTr="00E40BE8">
        <w:trPr>
          <w:cantSplit/>
          <w:trHeight w:hRule="exact" w:val="737"/>
        </w:trPr>
        <w:tc>
          <w:tcPr>
            <w:tcW w:w="9358" w:type="dxa"/>
            <w:gridSpan w:val="7"/>
            <w:tcMar>
              <w:left w:w="0" w:type="dxa"/>
              <w:right w:w="57" w:type="dxa"/>
            </w:tcMar>
          </w:tcPr>
          <w:p w:rsidR="003316C0" w:rsidRPr="002D66EB" w:rsidRDefault="003316C0" w:rsidP="00E40BE8">
            <w:pPr>
              <w:tabs>
                <w:tab w:val="center" w:pos="4650"/>
                <w:tab w:val="left" w:pos="6675"/>
                <w:tab w:val="left" w:pos="7360"/>
              </w:tabs>
            </w:pPr>
            <w:r>
              <w:tab/>
            </w:r>
            <w:r w:rsidR="00245BE9" w:rsidRPr="002D66EB">
              <w:rPr>
                <w:noProof/>
              </w:rPr>
              <w:drawing>
                <wp:inline distT="0" distB="0" distL="0" distR="0">
                  <wp:extent cx="372110" cy="467995"/>
                  <wp:effectExtent l="19050" t="0" r="889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372110" cy="467995"/>
                          </a:xfrm>
                          <a:prstGeom prst="rect">
                            <a:avLst/>
                          </a:prstGeom>
                          <a:noFill/>
                          <a:ln w="9525">
                            <a:noFill/>
                            <a:miter lim="800000"/>
                            <a:headEnd/>
                            <a:tailEnd/>
                          </a:ln>
                        </pic:spPr>
                      </pic:pic>
                    </a:graphicData>
                  </a:graphic>
                </wp:inline>
              </w:drawing>
            </w:r>
            <w:r w:rsidRPr="002D66EB">
              <w:tab/>
            </w:r>
            <w:proofErr w:type="gramStart"/>
            <w:r w:rsidRPr="002D66EB">
              <w:t>П</w:t>
            </w:r>
            <w:proofErr w:type="gramEnd"/>
            <w:r w:rsidRPr="002D66EB">
              <w:t xml:space="preserve"> Р О Е К Т</w:t>
            </w:r>
            <w:r w:rsidRPr="002D66EB">
              <w:tab/>
            </w:r>
          </w:p>
        </w:tc>
      </w:tr>
      <w:tr w:rsidR="003316C0" w:rsidRPr="002D66EB" w:rsidTr="00E40BE8">
        <w:trPr>
          <w:cantSplit/>
          <w:trHeight w:hRule="exact" w:val="113"/>
        </w:trPr>
        <w:tc>
          <w:tcPr>
            <w:tcW w:w="9358" w:type="dxa"/>
            <w:gridSpan w:val="7"/>
            <w:vMerge w:val="restart"/>
            <w:tcMar>
              <w:left w:w="0" w:type="dxa"/>
              <w:right w:w="57" w:type="dxa"/>
            </w:tcMar>
            <w:vAlign w:val="center"/>
          </w:tcPr>
          <w:p w:rsidR="003316C0" w:rsidRPr="002D66EB" w:rsidRDefault="003316C0" w:rsidP="00E40BE8">
            <w:pPr>
              <w:pStyle w:val="2"/>
              <w:framePr w:hSpace="0" w:wrap="auto" w:vAnchor="margin" w:hAnchor="text" w:xAlign="left" w:yAlign="inline"/>
              <w:rPr>
                <w:b/>
                <w:bCs/>
              </w:rPr>
            </w:pPr>
            <w:r w:rsidRPr="002D66EB">
              <w:rPr>
                <w:b/>
                <w:bCs/>
              </w:rPr>
              <w:t>ПОСТАНОВЛЕНИЕ</w:t>
            </w:r>
          </w:p>
          <w:p w:rsidR="003316C0" w:rsidRPr="002D66EB" w:rsidRDefault="003316C0" w:rsidP="00E40BE8">
            <w:pPr>
              <w:pStyle w:val="3"/>
              <w:framePr w:hSpace="0" w:wrap="auto" w:vAnchor="margin" w:hAnchor="text" w:xAlign="left" w:yAlign="inline"/>
              <w:rPr>
                <w:spacing w:val="60"/>
                <w:sz w:val="40"/>
              </w:rPr>
            </w:pPr>
            <w:r w:rsidRPr="002D66EB">
              <w:t>АДМИНИСТРАЦИИ СОКОЛЬСКОГО МУНИЦИПАЛЬНОГО ОКРУГА</w:t>
            </w:r>
          </w:p>
        </w:tc>
      </w:tr>
      <w:tr w:rsidR="003316C0" w:rsidRPr="002D66EB" w:rsidTr="00E40BE8">
        <w:trPr>
          <w:cantSplit/>
          <w:trHeight w:hRule="exact" w:val="1543"/>
        </w:trPr>
        <w:tc>
          <w:tcPr>
            <w:tcW w:w="9358" w:type="dxa"/>
            <w:gridSpan w:val="7"/>
            <w:vMerge/>
            <w:tcMar>
              <w:left w:w="0" w:type="dxa"/>
              <w:right w:w="57" w:type="dxa"/>
            </w:tcMar>
          </w:tcPr>
          <w:p w:rsidR="003316C0" w:rsidRPr="002D66EB" w:rsidRDefault="003316C0" w:rsidP="00E40BE8">
            <w:pPr>
              <w:rPr>
                <w:b/>
                <w:bCs/>
                <w:sz w:val="27"/>
                <w:szCs w:val="27"/>
              </w:rPr>
            </w:pPr>
          </w:p>
        </w:tc>
      </w:tr>
      <w:tr w:rsidR="003316C0" w:rsidRPr="002D66EB" w:rsidTr="00E40BE8">
        <w:trPr>
          <w:gridAfter w:val="1"/>
          <w:wAfter w:w="5223" w:type="dxa"/>
          <w:cantSplit/>
          <w:trHeight w:hRule="exact" w:val="388"/>
        </w:trPr>
        <w:tc>
          <w:tcPr>
            <w:tcW w:w="382" w:type="dxa"/>
            <w:gridSpan w:val="2"/>
            <w:tcMar>
              <w:left w:w="0" w:type="dxa"/>
              <w:right w:w="57" w:type="dxa"/>
            </w:tcMar>
            <w:vAlign w:val="bottom"/>
          </w:tcPr>
          <w:p w:rsidR="003316C0" w:rsidRPr="002D66EB" w:rsidRDefault="003316C0" w:rsidP="00E40BE8">
            <w:pPr>
              <w:jc w:val="center"/>
              <w:rPr>
                <w:sz w:val="27"/>
                <w:szCs w:val="27"/>
              </w:rPr>
            </w:pPr>
            <w:r w:rsidRPr="002D66EB">
              <w:rPr>
                <w:sz w:val="27"/>
                <w:szCs w:val="27"/>
              </w:rPr>
              <w:t>от</w:t>
            </w:r>
          </w:p>
        </w:tc>
        <w:tc>
          <w:tcPr>
            <w:tcW w:w="1496" w:type="dxa"/>
            <w:tcBorders>
              <w:bottom w:val="single" w:sz="4" w:space="0" w:color="auto"/>
            </w:tcBorders>
            <w:vAlign w:val="bottom"/>
          </w:tcPr>
          <w:p w:rsidR="003316C0" w:rsidRPr="002D66EB" w:rsidRDefault="003316C0" w:rsidP="00E40BE8">
            <w:pPr>
              <w:jc w:val="center"/>
              <w:rPr>
                <w:b/>
                <w:bCs/>
                <w:sz w:val="27"/>
                <w:szCs w:val="27"/>
              </w:rPr>
            </w:pPr>
          </w:p>
        </w:tc>
        <w:tc>
          <w:tcPr>
            <w:tcW w:w="374" w:type="dxa"/>
            <w:vAlign w:val="bottom"/>
          </w:tcPr>
          <w:p w:rsidR="003316C0" w:rsidRPr="002D66EB" w:rsidRDefault="003316C0" w:rsidP="00E40BE8">
            <w:pPr>
              <w:jc w:val="center"/>
              <w:rPr>
                <w:sz w:val="27"/>
                <w:szCs w:val="27"/>
              </w:rPr>
            </w:pPr>
            <w:r w:rsidRPr="002D66EB">
              <w:rPr>
                <w:sz w:val="27"/>
                <w:szCs w:val="27"/>
              </w:rPr>
              <w:t>№</w:t>
            </w:r>
          </w:p>
        </w:tc>
        <w:tc>
          <w:tcPr>
            <w:tcW w:w="1883" w:type="dxa"/>
            <w:gridSpan w:val="2"/>
            <w:tcBorders>
              <w:bottom w:val="single" w:sz="4" w:space="0" w:color="auto"/>
            </w:tcBorders>
            <w:vAlign w:val="bottom"/>
          </w:tcPr>
          <w:p w:rsidR="003316C0" w:rsidRPr="002D66EB" w:rsidRDefault="003316C0" w:rsidP="00E40BE8">
            <w:pPr>
              <w:jc w:val="center"/>
              <w:rPr>
                <w:b/>
                <w:bCs/>
                <w:sz w:val="27"/>
                <w:szCs w:val="27"/>
              </w:rPr>
            </w:pPr>
          </w:p>
        </w:tc>
      </w:tr>
      <w:tr w:rsidR="003316C0" w:rsidRPr="002D66EB" w:rsidTr="00E40BE8">
        <w:trPr>
          <w:gridAfter w:val="1"/>
          <w:wAfter w:w="5223" w:type="dxa"/>
          <w:cantSplit/>
          <w:trHeight w:hRule="exact" w:val="340"/>
        </w:trPr>
        <w:tc>
          <w:tcPr>
            <w:tcW w:w="4135" w:type="dxa"/>
            <w:gridSpan w:val="6"/>
            <w:tcMar>
              <w:left w:w="0" w:type="dxa"/>
              <w:right w:w="57" w:type="dxa"/>
            </w:tcMar>
            <w:vAlign w:val="center"/>
          </w:tcPr>
          <w:p w:rsidR="003316C0" w:rsidRPr="002D66EB" w:rsidRDefault="003316C0" w:rsidP="00E40BE8">
            <w:pPr>
              <w:jc w:val="center"/>
              <w:rPr>
                <w:sz w:val="27"/>
                <w:szCs w:val="27"/>
              </w:rPr>
            </w:pPr>
            <w:r w:rsidRPr="002D66EB">
              <w:rPr>
                <w:sz w:val="27"/>
                <w:szCs w:val="27"/>
              </w:rPr>
              <w:t>г. Сокол</w:t>
            </w:r>
          </w:p>
        </w:tc>
      </w:tr>
      <w:tr w:rsidR="003316C0" w:rsidRPr="002D66EB" w:rsidTr="00E40BE8">
        <w:trPr>
          <w:gridAfter w:val="1"/>
          <w:wAfter w:w="5223" w:type="dxa"/>
          <w:cantSplit/>
          <w:trHeight w:hRule="exact" w:val="113"/>
        </w:trPr>
        <w:tc>
          <w:tcPr>
            <w:tcW w:w="113" w:type="dxa"/>
            <w:tcBorders>
              <w:top w:val="single" w:sz="4" w:space="0" w:color="auto"/>
              <w:left w:val="single" w:sz="4" w:space="0" w:color="auto"/>
            </w:tcBorders>
            <w:tcMar>
              <w:left w:w="0" w:type="dxa"/>
              <w:right w:w="57" w:type="dxa"/>
            </w:tcMar>
          </w:tcPr>
          <w:p w:rsidR="003316C0" w:rsidRPr="002D66EB" w:rsidRDefault="003316C0" w:rsidP="00E40BE8">
            <w:pPr>
              <w:jc w:val="center"/>
              <w:rPr>
                <w:sz w:val="27"/>
                <w:szCs w:val="27"/>
              </w:rPr>
            </w:pPr>
          </w:p>
        </w:tc>
        <w:tc>
          <w:tcPr>
            <w:tcW w:w="3908" w:type="dxa"/>
            <w:gridSpan w:val="4"/>
          </w:tcPr>
          <w:p w:rsidR="003316C0" w:rsidRPr="002D66EB" w:rsidRDefault="003316C0" w:rsidP="00E40BE8">
            <w:pPr>
              <w:jc w:val="center"/>
              <w:rPr>
                <w:sz w:val="27"/>
                <w:szCs w:val="27"/>
              </w:rPr>
            </w:pPr>
          </w:p>
        </w:tc>
        <w:tc>
          <w:tcPr>
            <w:tcW w:w="114" w:type="dxa"/>
            <w:tcBorders>
              <w:top w:val="single" w:sz="4" w:space="0" w:color="auto"/>
              <w:right w:val="single" w:sz="4" w:space="0" w:color="auto"/>
            </w:tcBorders>
          </w:tcPr>
          <w:p w:rsidR="003316C0" w:rsidRPr="002D66EB" w:rsidRDefault="003316C0" w:rsidP="00E40BE8">
            <w:pPr>
              <w:jc w:val="center"/>
              <w:rPr>
                <w:sz w:val="27"/>
                <w:szCs w:val="27"/>
              </w:rPr>
            </w:pPr>
          </w:p>
        </w:tc>
      </w:tr>
      <w:tr w:rsidR="003316C0" w:rsidRPr="002D66EB" w:rsidTr="00E40BE8">
        <w:trPr>
          <w:gridAfter w:val="1"/>
          <w:wAfter w:w="5223" w:type="dxa"/>
          <w:cantSplit/>
          <w:trHeight w:val="964"/>
        </w:trPr>
        <w:tc>
          <w:tcPr>
            <w:tcW w:w="113" w:type="dxa"/>
            <w:tcMar>
              <w:left w:w="0" w:type="dxa"/>
              <w:right w:w="57" w:type="dxa"/>
            </w:tcMar>
          </w:tcPr>
          <w:p w:rsidR="003316C0" w:rsidRPr="002D66EB" w:rsidRDefault="003316C0" w:rsidP="00E40BE8">
            <w:pPr>
              <w:jc w:val="center"/>
              <w:rPr>
                <w:sz w:val="27"/>
                <w:szCs w:val="27"/>
              </w:rPr>
            </w:pPr>
          </w:p>
        </w:tc>
        <w:tc>
          <w:tcPr>
            <w:tcW w:w="3908" w:type="dxa"/>
            <w:gridSpan w:val="4"/>
          </w:tcPr>
          <w:p w:rsidR="003316C0" w:rsidRPr="002D66EB" w:rsidRDefault="003316C0" w:rsidP="00E40BE8">
            <w:pPr>
              <w:rPr>
                <w:bCs/>
                <w:szCs w:val="28"/>
              </w:rPr>
            </w:pPr>
            <w:r w:rsidRPr="002D66EB">
              <w:rPr>
                <w:bCs/>
                <w:szCs w:val="28"/>
              </w:rPr>
              <w:t>Об утверждении административного регламента</w:t>
            </w:r>
          </w:p>
          <w:p w:rsidR="003316C0" w:rsidRPr="002D66EB" w:rsidRDefault="003316C0" w:rsidP="00E40BE8">
            <w:pPr>
              <w:rPr>
                <w:szCs w:val="28"/>
              </w:rPr>
            </w:pPr>
            <w:r w:rsidRPr="002D66EB">
              <w:rPr>
                <w:bCs/>
                <w:szCs w:val="28"/>
              </w:rPr>
              <w:t>предоставления муниципальной услуги по</w:t>
            </w:r>
            <w:r w:rsidRPr="002D66EB">
              <w:rPr>
                <w:szCs w:val="28"/>
              </w:rPr>
              <w:t xml:space="preserve"> выдаче разрешений </w:t>
            </w:r>
          </w:p>
          <w:p w:rsidR="003316C0" w:rsidRPr="002D66EB" w:rsidRDefault="003316C0" w:rsidP="00E40BE8">
            <w:pPr>
              <w:rPr>
                <w:szCs w:val="28"/>
              </w:rPr>
            </w:pPr>
            <w:r w:rsidRPr="002D66EB">
              <w:rPr>
                <w:szCs w:val="28"/>
              </w:rPr>
              <w:t>на право вырубки зеленых насаждений</w:t>
            </w:r>
            <w:r w:rsidR="00CE093D">
              <w:rPr>
                <w:szCs w:val="28"/>
              </w:rPr>
              <w:t xml:space="preserve"> на территории Сокольского муниципального округа</w:t>
            </w:r>
          </w:p>
        </w:tc>
        <w:tc>
          <w:tcPr>
            <w:tcW w:w="114" w:type="dxa"/>
          </w:tcPr>
          <w:p w:rsidR="003316C0" w:rsidRPr="002D66EB" w:rsidRDefault="003316C0" w:rsidP="00E40BE8">
            <w:pPr>
              <w:jc w:val="center"/>
              <w:rPr>
                <w:sz w:val="27"/>
                <w:szCs w:val="27"/>
              </w:rPr>
            </w:pPr>
          </w:p>
        </w:tc>
      </w:tr>
    </w:tbl>
    <w:p w:rsidR="003348D2" w:rsidRPr="002D66EB" w:rsidRDefault="003348D2">
      <w:pPr>
        <w:rPr>
          <w:szCs w:val="28"/>
        </w:rPr>
      </w:pPr>
    </w:p>
    <w:p w:rsidR="002D66EB" w:rsidRPr="002D66EB" w:rsidRDefault="002D66EB" w:rsidP="00681594">
      <w:pPr>
        <w:ind w:firstLine="709"/>
        <w:jc w:val="both"/>
        <w:rPr>
          <w:szCs w:val="28"/>
          <w:lang w:eastAsia="en-US"/>
        </w:rPr>
      </w:pPr>
    </w:p>
    <w:p w:rsidR="002D66EB" w:rsidRPr="002D66EB" w:rsidRDefault="002D66EB" w:rsidP="00681594">
      <w:pPr>
        <w:ind w:firstLine="709"/>
        <w:jc w:val="both"/>
        <w:rPr>
          <w:szCs w:val="28"/>
          <w:lang w:eastAsia="en-US"/>
        </w:rPr>
      </w:pPr>
    </w:p>
    <w:p w:rsidR="002D66EB" w:rsidRPr="002D66EB" w:rsidRDefault="002D66EB" w:rsidP="00681594">
      <w:pPr>
        <w:ind w:firstLine="709"/>
        <w:jc w:val="both"/>
        <w:rPr>
          <w:szCs w:val="28"/>
          <w:lang w:eastAsia="en-US"/>
        </w:rPr>
      </w:pPr>
    </w:p>
    <w:p w:rsidR="002D66EB" w:rsidRPr="002D66EB" w:rsidRDefault="002D66EB" w:rsidP="00681594">
      <w:pPr>
        <w:ind w:firstLine="709"/>
        <w:jc w:val="both"/>
        <w:rPr>
          <w:szCs w:val="28"/>
          <w:lang w:eastAsia="en-US"/>
        </w:rPr>
      </w:pPr>
    </w:p>
    <w:p w:rsidR="002D66EB" w:rsidRPr="002D66EB" w:rsidRDefault="002D66EB" w:rsidP="00681594">
      <w:pPr>
        <w:ind w:firstLine="709"/>
        <w:jc w:val="both"/>
        <w:rPr>
          <w:szCs w:val="28"/>
          <w:lang w:eastAsia="en-US"/>
        </w:rPr>
      </w:pPr>
    </w:p>
    <w:p w:rsidR="002D66EB" w:rsidRPr="002D66EB" w:rsidRDefault="002D66EB" w:rsidP="00681594">
      <w:pPr>
        <w:ind w:firstLine="709"/>
        <w:jc w:val="both"/>
        <w:rPr>
          <w:szCs w:val="28"/>
          <w:lang w:eastAsia="en-US"/>
        </w:rPr>
      </w:pPr>
    </w:p>
    <w:p w:rsidR="002D66EB" w:rsidRPr="002D66EB" w:rsidRDefault="002D66EB" w:rsidP="00681594">
      <w:pPr>
        <w:ind w:firstLine="709"/>
        <w:jc w:val="both"/>
        <w:rPr>
          <w:szCs w:val="28"/>
          <w:lang w:eastAsia="en-US"/>
        </w:rPr>
      </w:pPr>
    </w:p>
    <w:p w:rsidR="002D66EB" w:rsidRPr="002D66EB" w:rsidRDefault="002D66EB" w:rsidP="00681594">
      <w:pPr>
        <w:ind w:firstLine="709"/>
        <w:jc w:val="both"/>
        <w:rPr>
          <w:szCs w:val="28"/>
          <w:lang w:eastAsia="en-US"/>
        </w:rPr>
      </w:pPr>
    </w:p>
    <w:p w:rsidR="002D66EB" w:rsidRPr="002D66EB" w:rsidRDefault="002D66EB" w:rsidP="00681594">
      <w:pPr>
        <w:ind w:firstLine="709"/>
        <w:jc w:val="both"/>
        <w:rPr>
          <w:szCs w:val="28"/>
          <w:lang w:eastAsia="en-US"/>
        </w:rPr>
      </w:pPr>
    </w:p>
    <w:p w:rsidR="002D66EB" w:rsidRPr="002D66EB" w:rsidRDefault="002D66EB" w:rsidP="00681594">
      <w:pPr>
        <w:ind w:firstLine="709"/>
        <w:jc w:val="both"/>
        <w:rPr>
          <w:szCs w:val="28"/>
          <w:lang w:eastAsia="en-US"/>
        </w:rPr>
      </w:pPr>
    </w:p>
    <w:p w:rsidR="002D66EB" w:rsidRPr="002D66EB" w:rsidRDefault="002D66EB" w:rsidP="00681594">
      <w:pPr>
        <w:ind w:firstLine="709"/>
        <w:jc w:val="both"/>
        <w:rPr>
          <w:szCs w:val="28"/>
          <w:lang w:eastAsia="en-US"/>
        </w:rPr>
      </w:pPr>
    </w:p>
    <w:p w:rsidR="002D66EB" w:rsidRPr="002D66EB" w:rsidRDefault="002D66EB" w:rsidP="00681594">
      <w:pPr>
        <w:ind w:firstLine="709"/>
        <w:jc w:val="both"/>
        <w:rPr>
          <w:szCs w:val="28"/>
          <w:lang w:eastAsia="en-US"/>
        </w:rPr>
      </w:pPr>
    </w:p>
    <w:p w:rsidR="002D66EB" w:rsidRPr="002D66EB" w:rsidRDefault="002D66EB" w:rsidP="00681594">
      <w:pPr>
        <w:ind w:firstLine="709"/>
        <w:jc w:val="both"/>
        <w:rPr>
          <w:szCs w:val="28"/>
          <w:lang w:eastAsia="en-US"/>
        </w:rPr>
      </w:pPr>
    </w:p>
    <w:p w:rsidR="00CE093D" w:rsidRDefault="00CE093D" w:rsidP="00681594">
      <w:pPr>
        <w:ind w:firstLine="709"/>
        <w:jc w:val="both"/>
        <w:rPr>
          <w:szCs w:val="28"/>
          <w:lang w:eastAsia="en-US"/>
        </w:rPr>
      </w:pPr>
    </w:p>
    <w:p w:rsidR="00CE093D" w:rsidRDefault="00CE093D" w:rsidP="00681594">
      <w:pPr>
        <w:ind w:firstLine="709"/>
        <w:jc w:val="both"/>
        <w:rPr>
          <w:szCs w:val="28"/>
          <w:lang w:eastAsia="en-US"/>
        </w:rPr>
      </w:pPr>
    </w:p>
    <w:p w:rsidR="00CE093D" w:rsidRDefault="00CE093D" w:rsidP="00681594">
      <w:pPr>
        <w:ind w:firstLine="709"/>
        <w:jc w:val="both"/>
        <w:rPr>
          <w:szCs w:val="28"/>
          <w:lang w:eastAsia="en-US"/>
        </w:rPr>
      </w:pPr>
    </w:p>
    <w:p w:rsidR="00681594" w:rsidRPr="002D66EB" w:rsidRDefault="00681594" w:rsidP="00681594">
      <w:pPr>
        <w:ind w:firstLine="709"/>
        <w:jc w:val="both"/>
        <w:rPr>
          <w:szCs w:val="28"/>
          <w:lang w:eastAsia="en-US"/>
        </w:rPr>
      </w:pPr>
      <w:proofErr w:type="gramStart"/>
      <w:r w:rsidRPr="002D66EB">
        <w:rPr>
          <w:szCs w:val="28"/>
          <w:lang w:eastAsia="en-US"/>
        </w:rPr>
        <w:t xml:space="preserve">В соответствии с </w:t>
      </w:r>
      <w:r w:rsidR="005B1199" w:rsidRPr="002D66EB">
        <w:rPr>
          <w:szCs w:val="28"/>
          <w:lang w:eastAsia="en-US"/>
        </w:rPr>
        <w:t>Ф</w:t>
      </w:r>
      <w:r w:rsidRPr="002D66EB">
        <w:rPr>
          <w:szCs w:val="28"/>
          <w:lang w:eastAsia="en-US"/>
        </w:rPr>
        <w:t>едеральными законами от 06.10.2003 № 131-ФЗ «Об общих принципах организации местного самоуправления в Российской Федерации» и от 27.07.2010 № 210-ФЗ «Об организации предоставления государст</w:t>
      </w:r>
      <w:r w:rsidR="0046532D" w:rsidRPr="002D66EB">
        <w:rPr>
          <w:szCs w:val="28"/>
          <w:lang w:eastAsia="en-US"/>
        </w:rPr>
        <w:t>венных и муниципальных услуг»</w:t>
      </w:r>
      <w:r w:rsidRPr="002D66EB">
        <w:rPr>
          <w:szCs w:val="28"/>
          <w:lang w:eastAsia="en-US"/>
        </w:rPr>
        <w:t>,</w:t>
      </w:r>
      <w:r w:rsidR="00A4000D" w:rsidRPr="002D66EB">
        <w:rPr>
          <w:szCs w:val="28"/>
          <w:lang w:eastAsia="en-US"/>
        </w:rPr>
        <w:t xml:space="preserve"> п. 197 Перечня типовых государственных и муниципальных услуг, предоставляемых исполнительными органами субъектов Российской Федерации, государственными учреждениями субъектов Российской Федерации и муниципальными учреждениями, а так же органами местного самоуправления, утвержденного распоряжением Правительства РФ</w:t>
      </w:r>
      <w:proofErr w:type="gramEnd"/>
      <w:r w:rsidR="00A4000D" w:rsidRPr="002D66EB">
        <w:rPr>
          <w:szCs w:val="28"/>
          <w:lang w:eastAsia="en-US"/>
        </w:rPr>
        <w:t xml:space="preserve"> от 18.09.2019 № 2113-р, </w:t>
      </w:r>
      <w:r w:rsidR="00E42982" w:rsidRPr="002D66EB">
        <w:rPr>
          <w:szCs w:val="28"/>
          <w:lang w:eastAsia="en-US"/>
        </w:rPr>
        <w:t xml:space="preserve">п. 6.9.3 </w:t>
      </w:r>
      <w:r w:rsidR="00E42982" w:rsidRPr="002D66EB">
        <w:rPr>
          <w:bCs/>
          <w:szCs w:val="28"/>
          <w:shd w:val="clear" w:color="auto" w:fill="FFFFFF"/>
        </w:rPr>
        <w:t>Правил благоустройства территории Сокольского муниципального округа Вологодской области, утвержденных решением Муниципального Собрания Сокольского муниципального округа от 25.05.2023 № 155</w:t>
      </w:r>
      <w:r w:rsidR="00050325" w:rsidRPr="002D66EB">
        <w:rPr>
          <w:bCs/>
          <w:szCs w:val="28"/>
          <w:shd w:val="clear" w:color="auto" w:fill="FFFFFF"/>
        </w:rPr>
        <w:t>, постановлением Администрации Сокольского муниципального района от 08.12.2022 № 1278 «Об утверждении Порядка разработки и утверждения административных регламентов предоставления муниципальных услуг»</w:t>
      </w:r>
    </w:p>
    <w:p w:rsidR="00A4000D" w:rsidRPr="002D66EB" w:rsidRDefault="00A4000D" w:rsidP="00681594">
      <w:pPr>
        <w:ind w:firstLine="709"/>
        <w:jc w:val="both"/>
        <w:rPr>
          <w:szCs w:val="28"/>
          <w:lang w:eastAsia="en-US"/>
        </w:rPr>
      </w:pPr>
    </w:p>
    <w:p w:rsidR="00681594" w:rsidRPr="002D66EB" w:rsidRDefault="00681594" w:rsidP="00681594">
      <w:pPr>
        <w:jc w:val="both"/>
        <w:rPr>
          <w:szCs w:val="28"/>
          <w:lang w:eastAsia="en-US"/>
        </w:rPr>
      </w:pPr>
      <w:r w:rsidRPr="002D66EB">
        <w:rPr>
          <w:b/>
          <w:szCs w:val="28"/>
          <w:lang w:eastAsia="en-US"/>
        </w:rPr>
        <w:t>ПОСТАНОВЛЯЮ:</w:t>
      </w:r>
    </w:p>
    <w:p w:rsidR="00681594" w:rsidRPr="002D66EB" w:rsidRDefault="00681594" w:rsidP="00681594">
      <w:pPr>
        <w:ind w:firstLine="709"/>
        <w:jc w:val="both"/>
        <w:rPr>
          <w:b/>
          <w:szCs w:val="28"/>
          <w:lang w:eastAsia="en-US"/>
        </w:rPr>
      </w:pPr>
    </w:p>
    <w:p w:rsidR="00681594" w:rsidRPr="002D66EB" w:rsidRDefault="009E0467" w:rsidP="00681594">
      <w:pPr>
        <w:ind w:firstLine="709"/>
        <w:jc w:val="both"/>
        <w:rPr>
          <w:szCs w:val="28"/>
          <w:lang w:eastAsia="en-US"/>
        </w:rPr>
      </w:pPr>
      <w:r w:rsidRPr="002D66EB">
        <w:rPr>
          <w:szCs w:val="28"/>
          <w:lang w:eastAsia="en-US"/>
        </w:rPr>
        <w:t xml:space="preserve">1. </w:t>
      </w:r>
      <w:r w:rsidR="00681594" w:rsidRPr="002D66EB">
        <w:rPr>
          <w:szCs w:val="28"/>
          <w:lang w:eastAsia="en-US"/>
        </w:rPr>
        <w:t xml:space="preserve">Утвердить прилагаемый административный регламент предоставления муниципальной услуги по </w:t>
      </w:r>
      <w:r w:rsidR="00681594" w:rsidRPr="002D66EB">
        <w:rPr>
          <w:szCs w:val="28"/>
        </w:rPr>
        <w:t>выдаче разрешений на право вырубки зеленых насаждений</w:t>
      </w:r>
      <w:r w:rsidR="0054580C">
        <w:rPr>
          <w:szCs w:val="28"/>
        </w:rPr>
        <w:t xml:space="preserve"> на территории Сокольского муниципального округа</w:t>
      </w:r>
      <w:r w:rsidR="00681594" w:rsidRPr="002D66EB">
        <w:rPr>
          <w:szCs w:val="28"/>
          <w:lang w:eastAsia="en-US"/>
        </w:rPr>
        <w:t>.</w:t>
      </w:r>
    </w:p>
    <w:p w:rsidR="009E0467" w:rsidRPr="002D66EB" w:rsidRDefault="00681594" w:rsidP="009E0467">
      <w:pPr>
        <w:ind w:firstLine="709"/>
        <w:jc w:val="both"/>
        <w:rPr>
          <w:szCs w:val="28"/>
          <w:lang w:eastAsia="en-US"/>
        </w:rPr>
      </w:pPr>
      <w:r w:rsidRPr="002D66EB">
        <w:rPr>
          <w:szCs w:val="28"/>
          <w:lang w:eastAsia="en-US"/>
        </w:rPr>
        <w:t>2</w:t>
      </w:r>
      <w:r w:rsidR="009E0467" w:rsidRPr="002D66EB">
        <w:rPr>
          <w:szCs w:val="28"/>
          <w:lang w:eastAsia="en-US"/>
        </w:rPr>
        <w:t xml:space="preserve">. </w:t>
      </w:r>
      <w:proofErr w:type="gramStart"/>
      <w:r w:rsidR="009E0467" w:rsidRPr="002D66EB">
        <w:rPr>
          <w:color w:val="000000"/>
          <w:szCs w:val="28"/>
        </w:rPr>
        <w:t>Контроль за</w:t>
      </w:r>
      <w:proofErr w:type="gramEnd"/>
      <w:r w:rsidR="009E0467" w:rsidRPr="002D66EB">
        <w:rPr>
          <w:color w:val="000000"/>
          <w:szCs w:val="28"/>
        </w:rPr>
        <w:t xml:space="preserve"> выполнением постановления возлагаю на первого заместителя главы Сокольского муниципального округа Рябинина С.А.</w:t>
      </w:r>
    </w:p>
    <w:p w:rsidR="00681594" w:rsidRPr="00CE093D" w:rsidRDefault="009E0467" w:rsidP="00CE093D">
      <w:pPr>
        <w:ind w:right="1" w:firstLine="709"/>
        <w:jc w:val="both"/>
        <w:rPr>
          <w:color w:val="000000"/>
          <w:szCs w:val="28"/>
        </w:rPr>
      </w:pPr>
      <w:r w:rsidRPr="002D66EB">
        <w:rPr>
          <w:color w:val="000000"/>
          <w:szCs w:val="28"/>
        </w:rPr>
        <w:t xml:space="preserve">3. Настоящее постановление вступает в силу </w:t>
      </w:r>
      <w:r w:rsidR="00A866BC" w:rsidRPr="002D66EB">
        <w:rPr>
          <w:color w:val="000000"/>
          <w:szCs w:val="28"/>
        </w:rPr>
        <w:t xml:space="preserve">после официального опубликования </w:t>
      </w:r>
      <w:r w:rsidRPr="002D66EB">
        <w:rPr>
          <w:color w:val="000000"/>
          <w:szCs w:val="28"/>
        </w:rPr>
        <w:t xml:space="preserve"> в газете «Сокольская правда» и размещени</w:t>
      </w:r>
      <w:r w:rsidR="00A866BC" w:rsidRPr="002D66EB">
        <w:rPr>
          <w:color w:val="000000"/>
          <w:szCs w:val="28"/>
        </w:rPr>
        <w:t>я</w:t>
      </w:r>
      <w:r w:rsidRPr="002D66EB">
        <w:rPr>
          <w:color w:val="000000"/>
          <w:szCs w:val="28"/>
        </w:rPr>
        <w:t xml:space="preserve"> на официальном сайте Сокольского муниципального округа в информационно-телекоммуникационной сети «Интернет».</w:t>
      </w:r>
    </w:p>
    <w:p w:rsidR="00681594" w:rsidRPr="002D66EB" w:rsidRDefault="00681594" w:rsidP="00681594">
      <w:pPr>
        <w:ind w:firstLine="709"/>
        <w:jc w:val="both"/>
        <w:rPr>
          <w:szCs w:val="28"/>
        </w:rPr>
      </w:pPr>
    </w:p>
    <w:p w:rsidR="002D66EB" w:rsidRPr="002D66EB" w:rsidRDefault="003316C0" w:rsidP="0054580C">
      <w:pPr>
        <w:rPr>
          <w:szCs w:val="28"/>
        </w:rPr>
      </w:pPr>
      <w:r w:rsidRPr="002D66EB">
        <w:rPr>
          <w:szCs w:val="28"/>
        </w:rPr>
        <w:t xml:space="preserve">Глава округа                                                                     </w:t>
      </w:r>
      <w:r w:rsidR="00DB40F0" w:rsidRPr="002D66EB">
        <w:rPr>
          <w:szCs w:val="28"/>
        </w:rPr>
        <w:t xml:space="preserve">                </w:t>
      </w:r>
      <w:r w:rsidR="002D66EB">
        <w:rPr>
          <w:szCs w:val="28"/>
        </w:rPr>
        <w:t xml:space="preserve">            </w:t>
      </w:r>
      <w:r w:rsidR="0054580C">
        <w:rPr>
          <w:szCs w:val="28"/>
        </w:rPr>
        <w:t xml:space="preserve">      Ю.А. </w:t>
      </w:r>
      <w:proofErr w:type="gramStart"/>
      <w:r w:rsidR="0054580C">
        <w:rPr>
          <w:szCs w:val="28"/>
        </w:rPr>
        <w:t>Васин</w:t>
      </w:r>
      <w:proofErr w:type="gramEnd"/>
    </w:p>
    <w:p w:rsidR="00681594" w:rsidRPr="008654FE" w:rsidRDefault="00681594" w:rsidP="009E0467">
      <w:pPr>
        <w:shd w:val="clear" w:color="auto" w:fill="FFFFFF"/>
        <w:ind w:left="4678"/>
        <w:jc w:val="right"/>
        <w:rPr>
          <w:szCs w:val="28"/>
        </w:rPr>
      </w:pPr>
      <w:r w:rsidRPr="008654FE">
        <w:rPr>
          <w:szCs w:val="28"/>
        </w:rPr>
        <w:lastRenderedPageBreak/>
        <w:t>УТВЕРЖДЁН</w:t>
      </w:r>
    </w:p>
    <w:p w:rsidR="009F3027" w:rsidRPr="008654FE" w:rsidRDefault="009F3027" w:rsidP="009F3027">
      <w:pPr>
        <w:pStyle w:val="ConsPlusNormal"/>
        <w:spacing w:before="240"/>
        <w:contextualSpacing/>
        <w:jc w:val="both"/>
        <w:rPr>
          <w:rFonts w:ascii="Times New Roman" w:hAnsi="Times New Roman" w:cs="Times New Roman"/>
          <w:sz w:val="28"/>
        </w:rPr>
      </w:pPr>
      <w:r w:rsidRPr="008654FE">
        <w:rPr>
          <w:rFonts w:ascii="Times New Roman" w:hAnsi="Times New Roman" w:cs="Times New Roman"/>
          <w:sz w:val="28"/>
        </w:rPr>
        <w:t xml:space="preserve">                                                                            Постановлением Администрации</w:t>
      </w:r>
    </w:p>
    <w:p w:rsidR="00681594" w:rsidRPr="008654FE" w:rsidRDefault="009F3027" w:rsidP="009F3027">
      <w:pPr>
        <w:shd w:val="clear" w:color="auto" w:fill="FFFFFF"/>
        <w:rPr>
          <w:szCs w:val="28"/>
        </w:rPr>
      </w:pPr>
      <w:r w:rsidRPr="008654FE">
        <w:t xml:space="preserve">                                                                     Сокольского муниципального округа</w:t>
      </w:r>
    </w:p>
    <w:p w:rsidR="00681594" w:rsidRPr="008654FE" w:rsidRDefault="00681594" w:rsidP="009E0467">
      <w:pPr>
        <w:shd w:val="clear" w:color="auto" w:fill="FFFFFF"/>
        <w:ind w:left="4678"/>
        <w:jc w:val="right"/>
        <w:rPr>
          <w:szCs w:val="28"/>
          <w:u w:val="single"/>
        </w:rPr>
      </w:pPr>
      <w:r w:rsidRPr="008654FE">
        <w:rPr>
          <w:szCs w:val="28"/>
        </w:rPr>
        <w:t xml:space="preserve">от </w:t>
      </w:r>
      <w:r w:rsidR="008F0405" w:rsidRPr="008654FE">
        <w:rPr>
          <w:szCs w:val="28"/>
        </w:rPr>
        <w:t>__________</w:t>
      </w:r>
      <w:r w:rsidRPr="008654FE">
        <w:rPr>
          <w:szCs w:val="28"/>
        </w:rPr>
        <w:t xml:space="preserve"> № </w:t>
      </w:r>
      <w:r w:rsidR="008F0405" w:rsidRPr="008654FE">
        <w:rPr>
          <w:szCs w:val="28"/>
        </w:rPr>
        <w:t>_____</w:t>
      </w:r>
    </w:p>
    <w:p w:rsidR="00681594" w:rsidRPr="008654FE" w:rsidRDefault="00681594" w:rsidP="00681594">
      <w:pPr>
        <w:shd w:val="clear" w:color="auto" w:fill="FFFFFF"/>
        <w:rPr>
          <w:szCs w:val="28"/>
        </w:rPr>
      </w:pPr>
    </w:p>
    <w:p w:rsidR="00681594" w:rsidRPr="008654FE" w:rsidRDefault="00681594" w:rsidP="00681594">
      <w:pPr>
        <w:shd w:val="clear" w:color="auto" w:fill="FFFFFF"/>
        <w:ind w:left="4678"/>
        <w:jc w:val="center"/>
        <w:rPr>
          <w:szCs w:val="28"/>
        </w:rPr>
      </w:pPr>
    </w:p>
    <w:p w:rsidR="00681594" w:rsidRPr="008654FE" w:rsidRDefault="00681594" w:rsidP="00681594">
      <w:pPr>
        <w:jc w:val="center"/>
        <w:rPr>
          <w:b/>
          <w:szCs w:val="28"/>
        </w:rPr>
      </w:pPr>
      <w:r w:rsidRPr="008654FE">
        <w:rPr>
          <w:b/>
          <w:bCs/>
          <w:kern w:val="2"/>
          <w:szCs w:val="28"/>
        </w:rPr>
        <w:t xml:space="preserve">А Д М И Н И С Т </w:t>
      </w:r>
      <w:proofErr w:type="gramStart"/>
      <w:r w:rsidRPr="008654FE">
        <w:rPr>
          <w:b/>
          <w:bCs/>
          <w:kern w:val="2"/>
          <w:szCs w:val="28"/>
        </w:rPr>
        <w:t>Р</w:t>
      </w:r>
      <w:proofErr w:type="gramEnd"/>
      <w:r w:rsidRPr="008654FE">
        <w:rPr>
          <w:b/>
          <w:bCs/>
          <w:kern w:val="2"/>
          <w:szCs w:val="28"/>
        </w:rPr>
        <w:t xml:space="preserve"> А Т И В Н Ы Й   Р Е Г Л А М Е Н Т</w:t>
      </w:r>
    </w:p>
    <w:p w:rsidR="00681594" w:rsidRPr="008654FE" w:rsidRDefault="00681594" w:rsidP="00681594">
      <w:pPr>
        <w:autoSpaceDE w:val="0"/>
        <w:autoSpaceDN w:val="0"/>
        <w:adjustRightInd w:val="0"/>
        <w:jc w:val="center"/>
        <w:rPr>
          <w:b/>
          <w:szCs w:val="28"/>
        </w:rPr>
      </w:pPr>
      <w:r w:rsidRPr="008654FE">
        <w:rPr>
          <w:b/>
          <w:szCs w:val="28"/>
        </w:rPr>
        <w:t xml:space="preserve">предоставления муниципальной услуги </w:t>
      </w:r>
      <w:r w:rsidRPr="008654FE">
        <w:rPr>
          <w:b/>
          <w:spacing w:val="-4"/>
          <w:szCs w:val="28"/>
        </w:rPr>
        <w:t xml:space="preserve">по </w:t>
      </w:r>
      <w:r w:rsidRPr="008654FE">
        <w:rPr>
          <w:b/>
          <w:szCs w:val="28"/>
        </w:rPr>
        <w:t xml:space="preserve">выдаче разрешений </w:t>
      </w:r>
    </w:p>
    <w:p w:rsidR="00681594" w:rsidRPr="008654FE" w:rsidRDefault="00681594" w:rsidP="00681594">
      <w:pPr>
        <w:autoSpaceDE w:val="0"/>
        <w:autoSpaceDN w:val="0"/>
        <w:adjustRightInd w:val="0"/>
        <w:jc w:val="center"/>
        <w:rPr>
          <w:b/>
          <w:bCs/>
          <w:szCs w:val="28"/>
        </w:rPr>
      </w:pPr>
      <w:r w:rsidRPr="008654FE">
        <w:rPr>
          <w:b/>
          <w:szCs w:val="28"/>
        </w:rPr>
        <w:t xml:space="preserve">на право вырубки зеленых </w:t>
      </w:r>
      <w:r w:rsidRPr="0054580C">
        <w:rPr>
          <w:b/>
          <w:szCs w:val="28"/>
        </w:rPr>
        <w:t>насаждений</w:t>
      </w:r>
      <w:r w:rsidR="0054580C" w:rsidRPr="0054580C">
        <w:rPr>
          <w:b/>
          <w:szCs w:val="28"/>
        </w:rPr>
        <w:t xml:space="preserve"> на территории Сокольского муниципального округа</w:t>
      </w:r>
    </w:p>
    <w:p w:rsidR="00681594" w:rsidRPr="0054580C" w:rsidRDefault="00681594" w:rsidP="00681594">
      <w:pPr>
        <w:autoSpaceDE w:val="0"/>
        <w:autoSpaceDN w:val="0"/>
        <w:adjustRightInd w:val="0"/>
        <w:jc w:val="center"/>
        <w:rPr>
          <w:b/>
          <w:bCs/>
          <w:sz w:val="22"/>
          <w:szCs w:val="22"/>
        </w:rPr>
      </w:pPr>
    </w:p>
    <w:p w:rsidR="002E195D" w:rsidRPr="008654FE" w:rsidRDefault="002E195D" w:rsidP="00681594">
      <w:pPr>
        <w:spacing w:before="71"/>
        <w:jc w:val="center"/>
        <w:rPr>
          <w:b/>
          <w:bCs/>
          <w:szCs w:val="28"/>
        </w:rPr>
      </w:pPr>
      <w:r w:rsidRPr="008654FE">
        <w:rPr>
          <w:b/>
          <w:bCs/>
          <w:szCs w:val="28"/>
        </w:rPr>
        <w:t>Раздел I. Общие положения</w:t>
      </w:r>
    </w:p>
    <w:p w:rsidR="002E195D" w:rsidRPr="0054580C" w:rsidRDefault="002E195D" w:rsidP="00681594">
      <w:pPr>
        <w:spacing w:before="71"/>
        <w:jc w:val="center"/>
        <w:rPr>
          <w:b/>
          <w:bCs/>
          <w:sz w:val="22"/>
          <w:szCs w:val="22"/>
        </w:rPr>
      </w:pPr>
    </w:p>
    <w:p w:rsidR="00681594" w:rsidRPr="008654FE" w:rsidRDefault="00681594" w:rsidP="00681594">
      <w:pPr>
        <w:spacing w:before="71"/>
        <w:jc w:val="center"/>
        <w:rPr>
          <w:b/>
          <w:bCs/>
          <w:szCs w:val="28"/>
        </w:rPr>
      </w:pPr>
      <w:r w:rsidRPr="008654FE">
        <w:rPr>
          <w:b/>
          <w:bCs/>
          <w:szCs w:val="28"/>
        </w:rPr>
        <w:t xml:space="preserve">1. </w:t>
      </w:r>
      <w:r w:rsidR="00E14356" w:rsidRPr="008654FE">
        <w:rPr>
          <w:b/>
          <w:bCs/>
          <w:szCs w:val="28"/>
        </w:rPr>
        <w:t>Предмет регулирования</w:t>
      </w:r>
    </w:p>
    <w:p w:rsidR="00681594" w:rsidRPr="0054580C" w:rsidRDefault="00681594" w:rsidP="00681594">
      <w:pPr>
        <w:spacing w:before="71"/>
        <w:jc w:val="center"/>
        <w:rPr>
          <w:b/>
          <w:sz w:val="22"/>
          <w:szCs w:val="22"/>
        </w:rPr>
      </w:pPr>
    </w:p>
    <w:p w:rsidR="008E165C" w:rsidRPr="008654FE" w:rsidRDefault="00681594" w:rsidP="008E165C">
      <w:pPr>
        <w:autoSpaceDE w:val="0"/>
        <w:autoSpaceDN w:val="0"/>
        <w:adjustRightInd w:val="0"/>
        <w:ind w:firstLine="708"/>
        <w:jc w:val="both"/>
        <w:rPr>
          <w:szCs w:val="28"/>
        </w:rPr>
      </w:pPr>
      <w:r w:rsidRPr="008654FE">
        <w:rPr>
          <w:szCs w:val="28"/>
        </w:rPr>
        <w:t xml:space="preserve">1.1. </w:t>
      </w:r>
      <w:proofErr w:type="gramStart"/>
      <w:r w:rsidRPr="008654FE">
        <w:rPr>
          <w:szCs w:val="28"/>
        </w:rPr>
        <w:t xml:space="preserve">Административный регламент </w:t>
      </w:r>
      <w:r w:rsidR="008E165C" w:rsidRPr="008654FE">
        <w:rPr>
          <w:szCs w:val="28"/>
        </w:rPr>
        <w:t xml:space="preserve">устанавливает стандарт предоставления муниципальной услуги «Выдача разрешения на право вырубки зеленых насаждений» (далее – услуга), устанавливает состав, последовательность и сроки выполнения административных процедур по предоставлению услуги, в том числе особенности выполнения административных процедур в электронном виде, формы контроля за исполнением Административного регламента, досудебный (внесудебный) порядок обжалования решений и действий (бездействия) </w:t>
      </w:r>
      <w:r w:rsidR="008654FE" w:rsidRPr="008654FE">
        <w:rPr>
          <w:szCs w:val="28"/>
        </w:rPr>
        <w:t>территориальных органов</w:t>
      </w:r>
      <w:r w:rsidR="008E165C" w:rsidRPr="008654FE">
        <w:rPr>
          <w:szCs w:val="28"/>
        </w:rPr>
        <w:t xml:space="preserve"> Сокольского муниципального округа (далее – </w:t>
      </w:r>
      <w:r w:rsidR="00CD50BA" w:rsidRPr="008654FE">
        <w:rPr>
          <w:szCs w:val="28"/>
        </w:rPr>
        <w:t>У</w:t>
      </w:r>
      <w:r w:rsidR="008E165C" w:rsidRPr="008654FE">
        <w:rPr>
          <w:szCs w:val="28"/>
        </w:rPr>
        <w:t>полномоченный орган), должностных</w:t>
      </w:r>
      <w:proofErr w:type="gramEnd"/>
      <w:r w:rsidR="008E165C" w:rsidRPr="008654FE">
        <w:rPr>
          <w:szCs w:val="28"/>
        </w:rPr>
        <w:t xml:space="preserve"> лиц уполномоченного органа,  предоставляющего услугу.</w:t>
      </w:r>
      <w:r w:rsidRPr="008654FE">
        <w:rPr>
          <w:szCs w:val="28"/>
        </w:rPr>
        <w:t xml:space="preserve"> </w:t>
      </w:r>
    </w:p>
    <w:p w:rsidR="008E165C" w:rsidRPr="008654FE" w:rsidRDefault="008E165C" w:rsidP="008E165C">
      <w:pPr>
        <w:autoSpaceDE w:val="0"/>
        <w:autoSpaceDN w:val="0"/>
        <w:adjustRightInd w:val="0"/>
        <w:ind w:firstLine="708"/>
        <w:jc w:val="both"/>
        <w:rPr>
          <w:szCs w:val="28"/>
        </w:rPr>
      </w:pPr>
      <w:r w:rsidRPr="008654FE">
        <w:rPr>
          <w:szCs w:val="28"/>
        </w:rPr>
        <w:t xml:space="preserve">1.2. </w:t>
      </w:r>
      <w:r w:rsidR="008F0405" w:rsidRPr="008654FE">
        <w:rPr>
          <w:szCs w:val="28"/>
        </w:rPr>
        <w:t xml:space="preserve">Выдача разрешения на право вырубки зеленых насаждений осуществляется </w:t>
      </w:r>
      <w:r w:rsidRPr="008654FE">
        <w:rPr>
          <w:szCs w:val="28"/>
        </w:rPr>
        <w:t xml:space="preserve">в случаях: </w:t>
      </w:r>
    </w:p>
    <w:p w:rsidR="00355712" w:rsidRPr="008654FE" w:rsidRDefault="008E165C" w:rsidP="008E165C">
      <w:pPr>
        <w:autoSpaceDE w:val="0"/>
        <w:autoSpaceDN w:val="0"/>
        <w:adjustRightInd w:val="0"/>
        <w:ind w:firstLine="708"/>
        <w:jc w:val="both"/>
        <w:rPr>
          <w:szCs w:val="28"/>
        </w:rPr>
      </w:pPr>
      <w:r w:rsidRPr="008654FE">
        <w:rPr>
          <w:szCs w:val="28"/>
        </w:rPr>
        <w:t xml:space="preserve">1.2.1. </w:t>
      </w:r>
      <w:r w:rsidR="00355712" w:rsidRPr="008654FE">
        <w:rPr>
          <w:szCs w:val="28"/>
        </w:rPr>
        <w:t>выявления нарушения строительных, санитарных и иных норм и правил, вызванных произрастанием зеленых насаждений, в том числе при проведении капитального и текущего ремонта зданий, строений, сооружений в случае, если зеленые насаждения мешают проведению работ;</w:t>
      </w:r>
    </w:p>
    <w:p w:rsidR="00355712" w:rsidRPr="008654FE" w:rsidRDefault="00355712" w:rsidP="00355712">
      <w:pPr>
        <w:autoSpaceDE w:val="0"/>
        <w:autoSpaceDN w:val="0"/>
        <w:adjustRightInd w:val="0"/>
        <w:ind w:firstLine="708"/>
        <w:jc w:val="both"/>
        <w:rPr>
          <w:szCs w:val="28"/>
        </w:rPr>
      </w:pPr>
      <w:r w:rsidRPr="008654FE">
        <w:rPr>
          <w:szCs w:val="28"/>
        </w:rPr>
        <w:t xml:space="preserve">1.2.2. проведения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w:t>
      </w:r>
      <w:proofErr w:type="spellStart"/>
      <w:r w:rsidRPr="008654FE">
        <w:rPr>
          <w:szCs w:val="28"/>
        </w:rPr>
        <w:t>внутридворовых</w:t>
      </w:r>
      <w:proofErr w:type="spellEnd"/>
      <w:r w:rsidRPr="008654FE">
        <w:rPr>
          <w:szCs w:val="28"/>
        </w:rPr>
        <w:t xml:space="preserve"> территорий);</w:t>
      </w:r>
    </w:p>
    <w:p w:rsidR="00355712" w:rsidRPr="008654FE" w:rsidRDefault="00355712" w:rsidP="00355712">
      <w:pPr>
        <w:autoSpaceDE w:val="0"/>
        <w:autoSpaceDN w:val="0"/>
        <w:adjustRightInd w:val="0"/>
        <w:ind w:firstLine="708"/>
        <w:jc w:val="both"/>
        <w:rPr>
          <w:szCs w:val="28"/>
        </w:rPr>
      </w:pPr>
      <w:r w:rsidRPr="008654FE">
        <w:rPr>
          <w:szCs w:val="28"/>
        </w:rPr>
        <w:t>1.2.3. размещения, установки объектов, не являющихся объектами капитального строительства;</w:t>
      </w:r>
    </w:p>
    <w:p w:rsidR="00355712" w:rsidRPr="008654FE" w:rsidRDefault="00355712" w:rsidP="00355712">
      <w:pPr>
        <w:autoSpaceDE w:val="0"/>
        <w:autoSpaceDN w:val="0"/>
        <w:adjustRightInd w:val="0"/>
        <w:ind w:firstLine="708"/>
        <w:jc w:val="both"/>
        <w:rPr>
          <w:szCs w:val="28"/>
        </w:rPr>
      </w:pPr>
      <w:r w:rsidRPr="008654FE">
        <w:rPr>
          <w:szCs w:val="28"/>
        </w:rPr>
        <w:t>1.2.4. восстановления нормативного светового режима в жилых и нежилых помещениях, затеняемых деревьями.</w:t>
      </w:r>
    </w:p>
    <w:p w:rsidR="008F0405" w:rsidRPr="008654FE" w:rsidRDefault="00355712" w:rsidP="00355712">
      <w:pPr>
        <w:autoSpaceDE w:val="0"/>
        <w:autoSpaceDN w:val="0"/>
        <w:adjustRightInd w:val="0"/>
        <w:ind w:firstLine="708"/>
        <w:jc w:val="both"/>
        <w:rPr>
          <w:szCs w:val="28"/>
        </w:rPr>
      </w:pPr>
      <w:r w:rsidRPr="008654FE">
        <w:rPr>
          <w:szCs w:val="28"/>
        </w:rPr>
        <w:t xml:space="preserve">1.3. </w:t>
      </w:r>
      <w:proofErr w:type="gramStart"/>
      <w:r w:rsidRPr="008654FE">
        <w:rPr>
          <w:szCs w:val="28"/>
        </w:rPr>
        <w:t xml:space="preserve">Выдача разрешения на право вырубки зеленых насаждений осуществляется </w:t>
      </w:r>
      <w:r w:rsidR="008F0405" w:rsidRPr="008654FE">
        <w:rPr>
          <w:szCs w:val="28"/>
        </w:rPr>
        <w:t xml:space="preserve">для производства работ на землях, на которые не распространяется действие лесного законодательства Российской Федерации, на землях, не входящих в полосы отвода железных и автомобильных дорог, на земельных участках, не относящихся к специально отведенным для выполнения агротехнических </w:t>
      </w:r>
      <w:r w:rsidR="008F0405" w:rsidRPr="008654FE">
        <w:rPr>
          <w:szCs w:val="28"/>
        </w:rPr>
        <w:lastRenderedPageBreak/>
        <w:t>мероприятий по разведению и содержанию зеленных насаждений (питомники, оранжерейные комплексы), не находящихся в собственности, а также</w:t>
      </w:r>
      <w:proofErr w:type="gramEnd"/>
      <w:r w:rsidR="008F0405" w:rsidRPr="008654FE">
        <w:rPr>
          <w:szCs w:val="28"/>
        </w:rPr>
        <w:t xml:space="preserve"> не о</w:t>
      </w:r>
      <w:r w:rsidR="007F6B1F" w:rsidRPr="008654FE">
        <w:rPr>
          <w:szCs w:val="28"/>
        </w:rPr>
        <w:t>тносящихся к территории кладбищ, на земельных участках и иных объектах недвижимости, которые не расположены в границах особой экономической зоны в границах Сокольского муниципального округа.</w:t>
      </w:r>
    </w:p>
    <w:p w:rsidR="008F0405" w:rsidRPr="008654FE" w:rsidRDefault="008F0405" w:rsidP="008F0405">
      <w:pPr>
        <w:pStyle w:val="FORMATTEXT"/>
        <w:ind w:firstLine="567"/>
        <w:jc w:val="both"/>
        <w:rPr>
          <w:rFonts w:ascii="Times New Roman" w:hAnsi="Times New Roman" w:cs="Times New Roman"/>
          <w:sz w:val="28"/>
          <w:szCs w:val="28"/>
        </w:rPr>
      </w:pPr>
      <w:r w:rsidRPr="008654FE">
        <w:rPr>
          <w:rFonts w:ascii="Times New Roman" w:hAnsi="Times New Roman" w:cs="Times New Roman"/>
          <w:sz w:val="28"/>
          <w:szCs w:val="28"/>
        </w:rPr>
        <w:t xml:space="preserve">Вырубка зеленых насаждений без разрешения на территории Сокольского муниципального округа не допускается, за исключением </w:t>
      </w:r>
      <w:r w:rsidR="007F6B1F" w:rsidRPr="008654FE">
        <w:rPr>
          <w:rFonts w:ascii="Times New Roman" w:hAnsi="Times New Roman" w:cs="Times New Roman"/>
          <w:sz w:val="28"/>
          <w:szCs w:val="28"/>
        </w:rPr>
        <w:t xml:space="preserve">случаев, установленных </w:t>
      </w:r>
      <w:r w:rsidR="007F6B1F" w:rsidRPr="008654FE">
        <w:rPr>
          <w:rFonts w:ascii="Times New Roman" w:hAnsi="Times New Roman" w:cs="Times New Roman"/>
          <w:bCs/>
          <w:sz w:val="28"/>
          <w:szCs w:val="28"/>
          <w:shd w:val="clear" w:color="auto" w:fill="FFFFFF"/>
        </w:rPr>
        <w:t>Правилами благоустройства территории Сокольского муниципального округа Вологодской области, утвержденными решением Муниципального Собрания Сокольского муниципального округа от 25.05.2023 № 155</w:t>
      </w:r>
      <w:r w:rsidR="00A47A71" w:rsidRPr="008654FE">
        <w:rPr>
          <w:rFonts w:ascii="Times New Roman" w:hAnsi="Times New Roman" w:cs="Times New Roman"/>
          <w:bCs/>
          <w:sz w:val="28"/>
          <w:szCs w:val="28"/>
          <w:shd w:val="clear" w:color="auto" w:fill="FFFFFF"/>
        </w:rPr>
        <w:t>.</w:t>
      </w:r>
    </w:p>
    <w:p w:rsidR="00355712" w:rsidRPr="008654FE" w:rsidRDefault="00355712" w:rsidP="00681594">
      <w:pPr>
        <w:autoSpaceDE w:val="0"/>
        <w:autoSpaceDN w:val="0"/>
        <w:adjustRightInd w:val="0"/>
        <w:ind w:firstLine="708"/>
        <w:jc w:val="both"/>
        <w:rPr>
          <w:szCs w:val="28"/>
        </w:rPr>
      </w:pPr>
    </w:p>
    <w:p w:rsidR="00355712" w:rsidRPr="008654FE" w:rsidRDefault="00355712" w:rsidP="00355712">
      <w:pPr>
        <w:autoSpaceDE w:val="0"/>
        <w:autoSpaceDN w:val="0"/>
        <w:adjustRightInd w:val="0"/>
        <w:ind w:firstLine="708"/>
        <w:jc w:val="center"/>
        <w:rPr>
          <w:b/>
          <w:szCs w:val="28"/>
        </w:rPr>
      </w:pPr>
      <w:r w:rsidRPr="008654FE">
        <w:rPr>
          <w:b/>
          <w:szCs w:val="28"/>
        </w:rPr>
        <w:t>2. Круг заявителей</w:t>
      </w:r>
    </w:p>
    <w:p w:rsidR="00355712" w:rsidRPr="008654FE" w:rsidRDefault="00355712" w:rsidP="00681594">
      <w:pPr>
        <w:autoSpaceDE w:val="0"/>
        <w:autoSpaceDN w:val="0"/>
        <w:adjustRightInd w:val="0"/>
        <w:ind w:firstLine="708"/>
        <w:jc w:val="both"/>
        <w:rPr>
          <w:szCs w:val="28"/>
        </w:rPr>
      </w:pPr>
    </w:p>
    <w:p w:rsidR="00681594" w:rsidRPr="008654FE" w:rsidRDefault="00245BE9" w:rsidP="00681594">
      <w:pPr>
        <w:autoSpaceDE w:val="0"/>
        <w:autoSpaceDN w:val="0"/>
        <w:adjustRightInd w:val="0"/>
        <w:ind w:firstLine="708"/>
        <w:jc w:val="both"/>
        <w:rPr>
          <w:szCs w:val="28"/>
        </w:rPr>
      </w:pPr>
      <w:r w:rsidRPr="008654FE">
        <w:rPr>
          <w:szCs w:val="28"/>
        </w:rPr>
        <w:t>2.1</w:t>
      </w:r>
      <w:r w:rsidR="00681594" w:rsidRPr="008654FE">
        <w:rPr>
          <w:szCs w:val="28"/>
        </w:rPr>
        <w:t xml:space="preserve">. Заявителями являются физические лица, в том числе </w:t>
      </w:r>
      <w:r w:rsidR="000A40E4" w:rsidRPr="008654FE">
        <w:rPr>
          <w:szCs w:val="28"/>
        </w:rPr>
        <w:t xml:space="preserve">зарегистрированные в качестве </w:t>
      </w:r>
      <w:r w:rsidR="00681594" w:rsidRPr="008654FE">
        <w:rPr>
          <w:szCs w:val="28"/>
        </w:rPr>
        <w:t>индивидуаль</w:t>
      </w:r>
      <w:r w:rsidRPr="008654FE">
        <w:rPr>
          <w:szCs w:val="28"/>
        </w:rPr>
        <w:t>ных</w:t>
      </w:r>
      <w:r w:rsidR="00681594" w:rsidRPr="008654FE">
        <w:rPr>
          <w:szCs w:val="28"/>
        </w:rPr>
        <w:t xml:space="preserve"> предпринимател</w:t>
      </w:r>
      <w:r w:rsidRPr="008654FE">
        <w:rPr>
          <w:szCs w:val="28"/>
        </w:rPr>
        <w:t xml:space="preserve">ей, </w:t>
      </w:r>
      <w:r w:rsidR="00681594" w:rsidRPr="008654FE">
        <w:rPr>
          <w:szCs w:val="28"/>
        </w:rPr>
        <w:t>юридические лица</w:t>
      </w:r>
      <w:r w:rsidRPr="008654FE">
        <w:rPr>
          <w:szCs w:val="28"/>
        </w:rPr>
        <w:t>, независимо от права пользования земельным участком</w:t>
      </w:r>
      <w:r w:rsidR="002E195D" w:rsidRPr="008654FE">
        <w:rPr>
          <w:szCs w:val="28"/>
        </w:rPr>
        <w:t xml:space="preserve">, </w:t>
      </w:r>
      <w:r w:rsidR="00681594" w:rsidRPr="008654FE">
        <w:rPr>
          <w:szCs w:val="28"/>
        </w:rPr>
        <w:t xml:space="preserve">за исключением </w:t>
      </w:r>
      <w:r w:rsidR="002E195D" w:rsidRPr="008654FE">
        <w:rPr>
          <w:szCs w:val="28"/>
        </w:rPr>
        <w:t>территорий с лесными насаждениями (далее - Заявитель)</w:t>
      </w:r>
      <w:r w:rsidR="00681594" w:rsidRPr="008654FE">
        <w:rPr>
          <w:szCs w:val="28"/>
        </w:rPr>
        <w:t>.</w:t>
      </w:r>
    </w:p>
    <w:p w:rsidR="002E195D" w:rsidRPr="008654FE" w:rsidRDefault="002E195D" w:rsidP="00F93E97">
      <w:pPr>
        <w:autoSpaceDE w:val="0"/>
        <w:ind w:firstLine="709"/>
        <w:jc w:val="both"/>
        <w:rPr>
          <w:szCs w:val="28"/>
        </w:rPr>
      </w:pPr>
      <w:r w:rsidRPr="008654FE">
        <w:rPr>
          <w:szCs w:val="28"/>
        </w:rPr>
        <w:t>2.2. Интересы Заявителей, указанных в пункте 2.1 настоящего Административного регламента, могут представлять лица, обладающие соответствующими полномочиями (далее - представитель).</w:t>
      </w:r>
    </w:p>
    <w:p w:rsidR="002E195D" w:rsidRPr="008654FE" w:rsidRDefault="002E195D" w:rsidP="00F93E97">
      <w:pPr>
        <w:autoSpaceDE w:val="0"/>
        <w:ind w:firstLine="709"/>
        <w:jc w:val="both"/>
        <w:rPr>
          <w:iCs/>
          <w:szCs w:val="28"/>
        </w:rPr>
      </w:pPr>
      <w:r w:rsidRPr="008654FE">
        <w:rPr>
          <w:iCs/>
          <w:szCs w:val="28"/>
        </w:rPr>
        <w:t>2.3.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2E195D" w:rsidRPr="008654FE" w:rsidRDefault="002E195D" w:rsidP="00F93E97">
      <w:pPr>
        <w:autoSpaceDE w:val="0"/>
        <w:ind w:firstLine="709"/>
        <w:jc w:val="both"/>
        <w:rPr>
          <w:iCs/>
          <w:szCs w:val="28"/>
        </w:rPr>
      </w:pPr>
    </w:p>
    <w:p w:rsidR="002E195D" w:rsidRPr="008654FE" w:rsidRDefault="002E195D" w:rsidP="002E195D">
      <w:pPr>
        <w:pStyle w:val="af3"/>
        <w:widowControl w:val="0"/>
        <w:suppressAutoHyphens/>
        <w:spacing w:after="0" w:line="276" w:lineRule="auto"/>
        <w:ind w:left="709"/>
        <w:contextualSpacing/>
        <w:jc w:val="center"/>
        <w:outlineLvl w:val="1"/>
        <w:rPr>
          <w:b/>
          <w:szCs w:val="28"/>
        </w:rPr>
      </w:pPr>
      <w:r w:rsidRPr="008654FE">
        <w:rPr>
          <w:b/>
          <w:iCs/>
          <w:szCs w:val="28"/>
        </w:rPr>
        <w:t>3.</w:t>
      </w:r>
      <w:r w:rsidRPr="008654FE">
        <w:rPr>
          <w:iCs/>
          <w:szCs w:val="28"/>
        </w:rPr>
        <w:t xml:space="preserve"> </w:t>
      </w:r>
      <w:bookmarkStart w:id="0" w:name="_Toc148614361"/>
      <w:r w:rsidRPr="008654FE">
        <w:rPr>
          <w:b/>
          <w:szCs w:val="28"/>
        </w:rPr>
        <w:t>Требования предоставления заявителю муниципальной 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bookmarkEnd w:id="0"/>
    </w:p>
    <w:p w:rsidR="00CD50BA" w:rsidRPr="008654FE" w:rsidRDefault="00CD50BA" w:rsidP="002D66EB">
      <w:pPr>
        <w:pStyle w:val="af3"/>
        <w:widowControl w:val="0"/>
        <w:suppressAutoHyphens/>
        <w:spacing w:after="0" w:line="276" w:lineRule="auto"/>
        <w:contextualSpacing/>
        <w:outlineLvl w:val="1"/>
        <w:rPr>
          <w:b/>
          <w:szCs w:val="28"/>
        </w:rPr>
      </w:pPr>
    </w:p>
    <w:p w:rsidR="00CD50BA" w:rsidRPr="008654FE" w:rsidRDefault="00CD50BA" w:rsidP="00CD50BA">
      <w:pPr>
        <w:widowControl w:val="0"/>
        <w:tabs>
          <w:tab w:val="left" w:pos="1346"/>
          <w:tab w:val="left" w:pos="3808"/>
          <w:tab w:val="left" w:pos="4313"/>
          <w:tab w:val="left" w:pos="5638"/>
          <w:tab w:val="left" w:pos="7894"/>
        </w:tabs>
        <w:suppressAutoHyphens/>
        <w:ind w:left="710" w:right="2"/>
        <w:jc w:val="both"/>
        <w:rPr>
          <w:szCs w:val="28"/>
        </w:rPr>
      </w:pPr>
      <w:r w:rsidRPr="008654FE">
        <w:rPr>
          <w:szCs w:val="28"/>
        </w:rPr>
        <w:t>3.1. Информирование о порядке предоставления услуги осуществляется:</w:t>
      </w:r>
    </w:p>
    <w:p w:rsidR="00CD50BA" w:rsidRPr="008654FE" w:rsidRDefault="00CD50BA" w:rsidP="00CD50BA">
      <w:pPr>
        <w:pStyle w:val="aff0"/>
        <w:widowControl w:val="0"/>
        <w:numPr>
          <w:ilvl w:val="0"/>
          <w:numId w:val="9"/>
        </w:numPr>
        <w:tabs>
          <w:tab w:val="left" w:pos="1160"/>
          <w:tab w:val="left" w:pos="1237"/>
          <w:tab w:val="left" w:pos="1281"/>
          <w:tab w:val="left" w:pos="1804"/>
          <w:tab w:val="left" w:pos="2520"/>
          <w:tab w:val="left" w:pos="3500"/>
          <w:tab w:val="left" w:pos="4504"/>
          <w:tab w:val="left" w:pos="4990"/>
          <w:tab w:val="left" w:pos="5442"/>
          <w:tab w:val="left" w:pos="5553"/>
          <w:tab w:val="left" w:pos="5714"/>
          <w:tab w:val="left" w:pos="5951"/>
          <w:tab w:val="left" w:pos="6813"/>
          <w:tab w:val="left" w:pos="7899"/>
          <w:tab w:val="left" w:pos="8927"/>
          <w:tab w:val="left" w:pos="8969"/>
        </w:tabs>
        <w:suppressAutoHyphens/>
        <w:spacing w:after="0"/>
        <w:ind w:left="0" w:right="2" w:firstLine="709"/>
        <w:jc w:val="both"/>
        <w:rPr>
          <w:rFonts w:ascii="Times New Roman" w:hAnsi="Times New Roman"/>
          <w:sz w:val="28"/>
          <w:szCs w:val="28"/>
        </w:rPr>
      </w:pPr>
      <w:r w:rsidRPr="008654FE">
        <w:rPr>
          <w:rFonts w:ascii="Times New Roman" w:hAnsi="Times New Roman"/>
          <w:sz w:val="28"/>
          <w:szCs w:val="28"/>
        </w:rPr>
        <w:t>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(далее – многофункциональный центр);</w:t>
      </w:r>
    </w:p>
    <w:p w:rsidR="00CD50BA" w:rsidRPr="008654FE" w:rsidRDefault="00CD50BA" w:rsidP="00CD50BA">
      <w:pPr>
        <w:pStyle w:val="aff0"/>
        <w:widowControl w:val="0"/>
        <w:numPr>
          <w:ilvl w:val="0"/>
          <w:numId w:val="9"/>
        </w:numPr>
        <w:tabs>
          <w:tab w:val="left" w:pos="1160"/>
        </w:tabs>
        <w:suppressAutoHyphens/>
        <w:spacing w:after="0"/>
        <w:ind w:left="0" w:right="2" w:firstLine="709"/>
        <w:jc w:val="both"/>
        <w:rPr>
          <w:rFonts w:ascii="Times New Roman" w:hAnsi="Times New Roman"/>
          <w:sz w:val="28"/>
          <w:szCs w:val="28"/>
        </w:rPr>
      </w:pPr>
      <w:r w:rsidRPr="008654FE">
        <w:rPr>
          <w:rFonts w:ascii="Times New Roman" w:hAnsi="Times New Roman"/>
          <w:sz w:val="28"/>
          <w:szCs w:val="28"/>
        </w:rPr>
        <w:t xml:space="preserve">по телефону в Уполномоченном органе или многофункциональном центре; </w:t>
      </w:r>
    </w:p>
    <w:p w:rsidR="00CD50BA" w:rsidRPr="008654FE" w:rsidRDefault="00CD50BA" w:rsidP="00BA033C">
      <w:pPr>
        <w:pStyle w:val="aff0"/>
        <w:widowControl w:val="0"/>
        <w:numPr>
          <w:ilvl w:val="0"/>
          <w:numId w:val="9"/>
        </w:numPr>
        <w:tabs>
          <w:tab w:val="left" w:pos="1160"/>
        </w:tabs>
        <w:suppressAutoHyphens/>
        <w:spacing w:after="0"/>
        <w:ind w:left="0" w:right="2" w:firstLine="709"/>
        <w:jc w:val="both"/>
        <w:rPr>
          <w:rFonts w:ascii="Times New Roman" w:hAnsi="Times New Roman"/>
          <w:sz w:val="28"/>
          <w:szCs w:val="28"/>
        </w:rPr>
      </w:pPr>
      <w:r w:rsidRPr="008654FE">
        <w:rPr>
          <w:rFonts w:ascii="Times New Roman" w:hAnsi="Times New Roman"/>
          <w:sz w:val="28"/>
          <w:szCs w:val="28"/>
        </w:rPr>
        <w:t>письменно, в том числе посредством электронной почты, факсимильной</w:t>
      </w:r>
      <w:r w:rsidR="00BA033C" w:rsidRPr="008654FE">
        <w:rPr>
          <w:rFonts w:ascii="Times New Roman" w:hAnsi="Times New Roman"/>
          <w:sz w:val="28"/>
          <w:szCs w:val="28"/>
        </w:rPr>
        <w:t xml:space="preserve"> </w:t>
      </w:r>
      <w:r w:rsidRPr="008654FE">
        <w:rPr>
          <w:rFonts w:ascii="Times New Roman" w:hAnsi="Times New Roman"/>
          <w:sz w:val="28"/>
          <w:szCs w:val="28"/>
        </w:rPr>
        <w:t>связи;</w:t>
      </w:r>
    </w:p>
    <w:p w:rsidR="00CD50BA" w:rsidRPr="008654FE" w:rsidRDefault="00CD50BA" w:rsidP="00CD50BA">
      <w:pPr>
        <w:pStyle w:val="aff0"/>
        <w:widowControl w:val="0"/>
        <w:numPr>
          <w:ilvl w:val="0"/>
          <w:numId w:val="10"/>
        </w:numPr>
        <w:tabs>
          <w:tab w:val="left" w:pos="1160"/>
        </w:tabs>
        <w:suppressAutoHyphens/>
        <w:spacing w:after="0"/>
        <w:ind w:left="0" w:right="2" w:firstLine="709"/>
        <w:jc w:val="both"/>
        <w:rPr>
          <w:rFonts w:ascii="Times New Roman" w:hAnsi="Times New Roman"/>
          <w:sz w:val="28"/>
          <w:szCs w:val="28"/>
        </w:rPr>
      </w:pPr>
      <w:r w:rsidRPr="008654FE">
        <w:rPr>
          <w:rFonts w:ascii="Times New Roman" w:hAnsi="Times New Roman"/>
          <w:sz w:val="28"/>
          <w:szCs w:val="28"/>
        </w:rPr>
        <w:t>посредством размещения в открытой и доступной форме информации:</w:t>
      </w:r>
    </w:p>
    <w:p w:rsidR="00CD50BA" w:rsidRPr="008654FE" w:rsidRDefault="00BA033C" w:rsidP="00CD50BA">
      <w:pPr>
        <w:pStyle w:val="af3"/>
        <w:spacing w:line="276" w:lineRule="auto"/>
        <w:ind w:right="2" w:firstLine="709"/>
        <w:contextualSpacing/>
        <w:jc w:val="both"/>
        <w:rPr>
          <w:szCs w:val="28"/>
        </w:rPr>
      </w:pPr>
      <w:r w:rsidRPr="008654FE">
        <w:rPr>
          <w:szCs w:val="28"/>
        </w:rPr>
        <w:t xml:space="preserve">- </w:t>
      </w:r>
      <w:r w:rsidR="00CD50BA" w:rsidRPr="008654FE">
        <w:rPr>
          <w:szCs w:val="28"/>
        </w:rPr>
        <w:t xml:space="preserve">в федеральной государственной информационной системе «Единый портал государственных и муниципальных услуг (функций)» </w:t>
      </w:r>
      <w:hyperlink r:id="rId9">
        <w:r w:rsidR="00CD50BA" w:rsidRPr="008654FE">
          <w:rPr>
            <w:szCs w:val="28"/>
          </w:rPr>
          <w:t>(https://www.gosuslugi.ru/)</w:t>
        </w:r>
      </w:hyperlink>
      <w:r w:rsidR="00CD50BA" w:rsidRPr="008654FE">
        <w:rPr>
          <w:szCs w:val="28"/>
        </w:rPr>
        <w:t xml:space="preserve"> (далее – Единый портал);</w:t>
      </w:r>
    </w:p>
    <w:p w:rsidR="00CD50BA" w:rsidRPr="008654FE" w:rsidRDefault="00BA033C" w:rsidP="00BA033C">
      <w:pPr>
        <w:pStyle w:val="af3"/>
        <w:tabs>
          <w:tab w:val="left" w:pos="1545"/>
          <w:tab w:val="left" w:pos="3521"/>
          <w:tab w:val="left" w:pos="4512"/>
          <w:tab w:val="left" w:pos="7052"/>
          <w:tab w:val="left" w:pos="9258"/>
        </w:tabs>
        <w:spacing w:after="0" w:line="276" w:lineRule="auto"/>
        <w:ind w:right="2" w:firstLine="709"/>
        <w:contextualSpacing/>
        <w:jc w:val="both"/>
        <w:rPr>
          <w:szCs w:val="28"/>
        </w:rPr>
      </w:pPr>
      <w:r w:rsidRPr="008654FE">
        <w:rPr>
          <w:szCs w:val="28"/>
        </w:rPr>
        <w:lastRenderedPageBreak/>
        <w:t xml:space="preserve">- </w:t>
      </w:r>
      <w:r w:rsidR="00CD50BA" w:rsidRPr="008654FE">
        <w:rPr>
          <w:szCs w:val="28"/>
        </w:rPr>
        <w:t xml:space="preserve">на официальном сайте </w:t>
      </w:r>
      <w:r w:rsidRPr="008654FE">
        <w:rPr>
          <w:szCs w:val="28"/>
        </w:rPr>
        <w:t>Сокольского муниципального округа</w:t>
      </w:r>
      <w:r w:rsidR="00CD50BA" w:rsidRPr="008654FE">
        <w:rPr>
          <w:szCs w:val="28"/>
        </w:rPr>
        <w:t xml:space="preserve"> (</w:t>
      </w:r>
      <w:r w:rsidRPr="008654FE">
        <w:rPr>
          <w:szCs w:val="28"/>
        </w:rPr>
        <w:t>https://35sokolskij.gosuslugi.ru/</w:t>
      </w:r>
      <w:r w:rsidR="00CD50BA" w:rsidRPr="008654FE">
        <w:rPr>
          <w:szCs w:val="28"/>
        </w:rPr>
        <w:t>);</w:t>
      </w:r>
    </w:p>
    <w:p w:rsidR="00CD50BA" w:rsidRPr="008654FE" w:rsidRDefault="00CD50BA" w:rsidP="00BA033C">
      <w:pPr>
        <w:pStyle w:val="aff0"/>
        <w:widowControl w:val="0"/>
        <w:numPr>
          <w:ilvl w:val="0"/>
          <w:numId w:val="10"/>
        </w:numPr>
        <w:tabs>
          <w:tab w:val="left" w:pos="1160"/>
          <w:tab w:val="left" w:pos="2893"/>
          <w:tab w:val="left" w:pos="4557"/>
          <w:tab w:val="left" w:pos="6288"/>
          <w:tab w:val="left" w:pos="6781"/>
          <w:tab w:val="left" w:pos="9130"/>
        </w:tabs>
        <w:suppressAutoHyphens/>
        <w:spacing w:after="0"/>
        <w:ind w:left="0" w:right="2" w:firstLine="709"/>
        <w:jc w:val="both"/>
        <w:rPr>
          <w:rFonts w:ascii="Times New Roman" w:hAnsi="Times New Roman"/>
          <w:sz w:val="28"/>
          <w:szCs w:val="28"/>
        </w:rPr>
      </w:pPr>
      <w:r w:rsidRPr="008654FE">
        <w:rPr>
          <w:rFonts w:ascii="Times New Roman" w:hAnsi="Times New Roman"/>
          <w:sz w:val="28"/>
          <w:szCs w:val="28"/>
        </w:rPr>
        <w:t>посредством размещения информации на информационных стендах Уполномоченного органа или многофункционального центра.</w:t>
      </w:r>
    </w:p>
    <w:p w:rsidR="00CD50BA" w:rsidRPr="008654FE" w:rsidRDefault="00BA033C" w:rsidP="00BA033C">
      <w:pPr>
        <w:widowControl w:val="0"/>
        <w:tabs>
          <w:tab w:val="left" w:pos="1346"/>
        </w:tabs>
        <w:suppressAutoHyphens/>
        <w:ind w:left="710" w:right="2"/>
        <w:jc w:val="both"/>
        <w:rPr>
          <w:szCs w:val="28"/>
        </w:rPr>
      </w:pPr>
      <w:r w:rsidRPr="008654FE">
        <w:rPr>
          <w:szCs w:val="28"/>
        </w:rPr>
        <w:t xml:space="preserve">3.2. </w:t>
      </w:r>
      <w:r w:rsidR="00CD50BA" w:rsidRPr="008654FE">
        <w:rPr>
          <w:szCs w:val="28"/>
        </w:rPr>
        <w:t xml:space="preserve"> Информирование осуществляется по вопросам, касающимся:</w:t>
      </w:r>
    </w:p>
    <w:p w:rsidR="00CD50BA" w:rsidRPr="008654FE" w:rsidRDefault="00CD50BA" w:rsidP="00CD50BA">
      <w:pPr>
        <w:pStyle w:val="af3"/>
        <w:tabs>
          <w:tab w:val="left" w:pos="2446"/>
          <w:tab w:val="left" w:pos="3724"/>
          <w:tab w:val="left" w:pos="5343"/>
          <w:tab w:val="left" w:pos="5913"/>
          <w:tab w:val="left" w:pos="8257"/>
        </w:tabs>
        <w:spacing w:line="276" w:lineRule="auto"/>
        <w:ind w:right="2" w:firstLine="709"/>
        <w:contextualSpacing/>
        <w:jc w:val="both"/>
        <w:rPr>
          <w:szCs w:val="28"/>
        </w:rPr>
      </w:pPr>
      <w:r w:rsidRPr="008654FE">
        <w:rPr>
          <w:szCs w:val="28"/>
        </w:rPr>
        <w:t>способов подачи заявления о предоставлении услуги;</w:t>
      </w:r>
    </w:p>
    <w:p w:rsidR="00CD50BA" w:rsidRPr="008654FE" w:rsidRDefault="00CD50BA" w:rsidP="00CD50BA">
      <w:pPr>
        <w:pStyle w:val="af3"/>
        <w:spacing w:line="276" w:lineRule="auto"/>
        <w:ind w:right="2" w:firstLine="709"/>
        <w:contextualSpacing/>
        <w:jc w:val="both"/>
        <w:rPr>
          <w:szCs w:val="28"/>
        </w:rPr>
      </w:pPr>
      <w:r w:rsidRPr="008654FE">
        <w:rPr>
          <w:szCs w:val="28"/>
        </w:rPr>
        <w:t>адресов Уполномоченного органа и многофункциональных центров, обращение в которые необходимо для предоставления услуги;</w:t>
      </w:r>
    </w:p>
    <w:p w:rsidR="00CD50BA" w:rsidRPr="008654FE" w:rsidRDefault="00CD50BA" w:rsidP="00CD50BA">
      <w:pPr>
        <w:pStyle w:val="af3"/>
        <w:spacing w:line="276" w:lineRule="auto"/>
        <w:ind w:right="2" w:firstLine="709"/>
        <w:contextualSpacing/>
        <w:jc w:val="both"/>
        <w:rPr>
          <w:szCs w:val="28"/>
        </w:rPr>
      </w:pPr>
      <w:r w:rsidRPr="008654FE">
        <w:rPr>
          <w:szCs w:val="28"/>
        </w:rPr>
        <w:t>справочной информации о работе Уполномоченного органа (структурных подразделений Уполномоченного органа);</w:t>
      </w:r>
    </w:p>
    <w:p w:rsidR="00CD50BA" w:rsidRPr="008654FE" w:rsidRDefault="00CD50BA" w:rsidP="00CD50BA">
      <w:pPr>
        <w:pStyle w:val="af3"/>
        <w:spacing w:line="276" w:lineRule="auto"/>
        <w:ind w:right="2" w:firstLine="709"/>
        <w:contextualSpacing/>
        <w:jc w:val="both"/>
        <w:rPr>
          <w:szCs w:val="28"/>
        </w:rPr>
      </w:pPr>
      <w:r w:rsidRPr="008654FE">
        <w:rPr>
          <w:szCs w:val="28"/>
        </w:rPr>
        <w:t>документов, необходимых для предоставления услуги;</w:t>
      </w:r>
    </w:p>
    <w:p w:rsidR="00CD50BA" w:rsidRPr="008654FE" w:rsidRDefault="00CD50BA" w:rsidP="00CD50BA">
      <w:pPr>
        <w:pStyle w:val="af3"/>
        <w:tabs>
          <w:tab w:val="left" w:pos="2224"/>
          <w:tab w:val="left" w:pos="3826"/>
          <w:tab w:val="left" w:pos="5260"/>
          <w:tab w:val="left" w:pos="5739"/>
          <w:tab w:val="left" w:pos="6624"/>
          <w:tab w:val="left" w:pos="8608"/>
          <w:tab w:val="left" w:pos="10135"/>
        </w:tabs>
        <w:spacing w:line="276" w:lineRule="auto"/>
        <w:ind w:right="2" w:firstLine="709"/>
        <w:contextualSpacing/>
        <w:jc w:val="both"/>
        <w:rPr>
          <w:szCs w:val="28"/>
        </w:rPr>
      </w:pPr>
      <w:r w:rsidRPr="008654FE">
        <w:rPr>
          <w:szCs w:val="28"/>
        </w:rPr>
        <w:t xml:space="preserve">порядка и сроков предоставления услуги; </w:t>
      </w:r>
    </w:p>
    <w:p w:rsidR="00CD50BA" w:rsidRPr="008654FE" w:rsidRDefault="00CD50BA" w:rsidP="00CD50BA">
      <w:pPr>
        <w:pStyle w:val="af3"/>
        <w:tabs>
          <w:tab w:val="left" w:pos="2224"/>
          <w:tab w:val="left" w:pos="3826"/>
          <w:tab w:val="left" w:pos="5260"/>
          <w:tab w:val="left" w:pos="5739"/>
          <w:tab w:val="left" w:pos="6624"/>
          <w:tab w:val="left" w:pos="8608"/>
          <w:tab w:val="left" w:pos="10135"/>
        </w:tabs>
        <w:spacing w:line="276" w:lineRule="auto"/>
        <w:ind w:right="2" w:firstLine="709"/>
        <w:contextualSpacing/>
        <w:jc w:val="both"/>
        <w:rPr>
          <w:szCs w:val="28"/>
        </w:rPr>
      </w:pPr>
      <w:r w:rsidRPr="008654FE">
        <w:rPr>
          <w:szCs w:val="28"/>
        </w:rPr>
        <w:t>порядка получения сведений о ходе рассмотрения заявления о предоставлении услуги и о результатах предоставления услуги;</w:t>
      </w:r>
    </w:p>
    <w:p w:rsidR="00CD50BA" w:rsidRPr="008654FE" w:rsidRDefault="00CD50BA" w:rsidP="00CD50BA">
      <w:pPr>
        <w:pStyle w:val="af3"/>
        <w:tabs>
          <w:tab w:val="left" w:pos="2160"/>
          <w:tab w:val="left" w:pos="3136"/>
          <w:tab w:val="left" w:pos="5123"/>
          <w:tab w:val="left" w:pos="5917"/>
          <w:tab w:val="left" w:pos="7288"/>
          <w:tab w:val="left" w:pos="8044"/>
        </w:tabs>
        <w:spacing w:line="276" w:lineRule="auto"/>
        <w:ind w:right="2" w:firstLine="709"/>
        <w:contextualSpacing/>
        <w:jc w:val="both"/>
        <w:rPr>
          <w:szCs w:val="28"/>
        </w:rPr>
      </w:pPr>
      <w:r w:rsidRPr="008654FE">
        <w:rPr>
          <w:szCs w:val="28"/>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CD50BA" w:rsidRPr="008654FE" w:rsidRDefault="00CD50BA" w:rsidP="00BA033C">
      <w:pPr>
        <w:pStyle w:val="af3"/>
        <w:tabs>
          <w:tab w:val="left" w:pos="2476"/>
          <w:tab w:val="left" w:pos="4227"/>
          <w:tab w:val="left" w:pos="4758"/>
          <w:tab w:val="left" w:pos="6126"/>
          <w:tab w:val="left" w:pos="8257"/>
        </w:tabs>
        <w:spacing w:after="0" w:line="276" w:lineRule="auto"/>
        <w:ind w:right="2" w:firstLine="709"/>
        <w:contextualSpacing/>
        <w:jc w:val="both"/>
        <w:rPr>
          <w:szCs w:val="28"/>
        </w:rPr>
      </w:pPr>
      <w:r w:rsidRPr="008654FE">
        <w:rPr>
          <w:szCs w:val="28"/>
        </w:rPr>
        <w:t>Получение информации по вопросам предоставления услуги осуществляется бесплатно.</w:t>
      </w:r>
    </w:p>
    <w:p w:rsidR="00CD50BA" w:rsidRPr="008654FE" w:rsidRDefault="00BA033C" w:rsidP="00BA033C">
      <w:pPr>
        <w:pStyle w:val="aff0"/>
        <w:widowControl w:val="0"/>
        <w:tabs>
          <w:tab w:val="left" w:pos="0"/>
          <w:tab w:val="left" w:pos="1346"/>
          <w:tab w:val="left" w:pos="3623"/>
          <w:tab w:val="left" w:pos="5908"/>
          <w:tab w:val="left" w:pos="9075"/>
        </w:tabs>
        <w:suppressAutoHyphens/>
        <w:spacing w:after="0"/>
        <w:ind w:left="0" w:right="2" w:firstLine="709"/>
        <w:jc w:val="both"/>
        <w:rPr>
          <w:rFonts w:ascii="Times New Roman" w:hAnsi="Times New Roman"/>
          <w:sz w:val="28"/>
          <w:szCs w:val="28"/>
        </w:rPr>
      </w:pPr>
      <w:r w:rsidRPr="008654FE">
        <w:rPr>
          <w:rFonts w:ascii="Times New Roman" w:hAnsi="Times New Roman"/>
          <w:sz w:val="28"/>
          <w:szCs w:val="28"/>
        </w:rPr>
        <w:t xml:space="preserve">3.3. </w:t>
      </w:r>
      <w:r w:rsidR="00CD50BA" w:rsidRPr="008654FE">
        <w:rPr>
          <w:rFonts w:ascii="Times New Roman" w:hAnsi="Times New Roman"/>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обратившегося по интересующим вопросам.</w:t>
      </w:r>
    </w:p>
    <w:p w:rsidR="00CD50BA" w:rsidRPr="008654FE" w:rsidRDefault="00CD50BA" w:rsidP="00CD50BA">
      <w:pPr>
        <w:pStyle w:val="af3"/>
        <w:tabs>
          <w:tab w:val="left" w:pos="1889"/>
          <w:tab w:val="left" w:pos="2424"/>
          <w:tab w:val="left" w:pos="4155"/>
          <w:tab w:val="left" w:pos="5225"/>
          <w:tab w:val="left" w:pos="6374"/>
          <w:tab w:val="left" w:pos="7977"/>
          <w:tab w:val="left" w:pos="8362"/>
          <w:tab w:val="left" w:pos="10135"/>
        </w:tabs>
        <w:spacing w:line="276" w:lineRule="auto"/>
        <w:ind w:right="2" w:firstLine="709"/>
        <w:contextualSpacing/>
        <w:jc w:val="both"/>
        <w:rPr>
          <w:szCs w:val="28"/>
        </w:rPr>
      </w:pPr>
      <w:r w:rsidRPr="008654FE">
        <w:rPr>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Индивидуальное</w:t>
      </w:r>
      <w:r w:rsidRPr="008654FE">
        <w:rPr>
          <w:spacing w:val="1"/>
          <w:szCs w:val="28"/>
        </w:rPr>
        <w:t xml:space="preserve"> </w:t>
      </w:r>
      <w:r w:rsidRPr="008654FE">
        <w:rPr>
          <w:szCs w:val="28"/>
        </w:rPr>
        <w:t>устное консультирование при обращении Заявителя по телефону работник</w:t>
      </w:r>
      <w:r w:rsidRPr="008654FE">
        <w:rPr>
          <w:spacing w:val="-67"/>
          <w:szCs w:val="28"/>
        </w:rPr>
        <w:t xml:space="preserve"> </w:t>
      </w:r>
      <w:r w:rsidR="00BA033C" w:rsidRPr="008654FE">
        <w:rPr>
          <w:spacing w:val="-67"/>
          <w:szCs w:val="28"/>
        </w:rPr>
        <w:t xml:space="preserve">у                                                                         </w:t>
      </w:r>
      <w:r w:rsidRPr="008654FE">
        <w:rPr>
          <w:szCs w:val="28"/>
        </w:rPr>
        <w:t>многофункционального</w:t>
      </w:r>
      <w:r w:rsidRPr="008654FE">
        <w:rPr>
          <w:spacing w:val="-2"/>
          <w:szCs w:val="28"/>
        </w:rPr>
        <w:t xml:space="preserve"> </w:t>
      </w:r>
      <w:r w:rsidRPr="008654FE">
        <w:rPr>
          <w:szCs w:val="28"/>
        </w:rPr>
        <w:t>центра</w:t>
      </w:r>
      <w:r w:rsidRPr="008654FE">
        <w:rPr>
          <w:spacing w:val="-2"/>
          <w:szCs w:val="28"/>
        </w:rPr>
        <w:t xml:space="preserve"> </w:t>
      </w:r>
      <w:r w:rsidRPr="008654FE">
        <w:rPr>
          <w:szCs w:val="28"/>
        </w:rPr>
        <w:t>осуществляет</w:t>
      </w:r>
      <w:r w:rsidRPr="008654FE">
        <w:rPr>
          <w:spacing w:val="-1"/>
          <w:szCs w:val="28"/>
        </w:rPr>
        <w:t xml:space="preserve"> </w:t>
      </w:r>
      <w:r w:rsidRPr="008654FE">
        <w:rPr>
          <w:szCs w:val="28"/>
        </w:rPr>
        <w:t>не</w:t>
      </w:r>
      <w:r w:rsidRPr="008654FE">
        <w:rPr>
          <w:spacing w:val="-2"/>
          <w:szCs w:val="28"/>
        </w:rPr>
        <w:t xml:space="preserve"> </w:t>
      </w:r>
      <w:r w:rsidRPr="008654FE">
        <w:rPr>
          <w:szCs w:val="28"/>
        </w:rPr>
        <w:t>более 10 минут.</w:t>
      </w:r>
    </w:p>
    <w:p w:rsidR="00CD50BA" w:rsidRPr="008654FE" w:rsidRDefault="00CD50BA" w:rsidP="00CD50BA">
      <w:pPr>
        <w:pStyle w:val="af3"/>
        <w:spacing w:line="276" w:lineRule="auto"/>
        <w:ind w:right="2" w:firstLine="709"/>
        <w:contextualSpacing/>
        <w:jc w:val="both"/>
        <w:rPr>
          <w:szCs w:val="28"/>
        </w:rPr>
      </w:pPr>
      <w:r w:rsidRPr="008654FE">
        <w:rPr>
          <w:szCs w:val="28"/>
        </w:rPr>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CD50BA" w:rsidRPr="008654FE" w:rsidRDefault="00CD50BA" w:rsidP="00CD50BA">
      <w:pPr>
        <w:pStyle w:val="af3"/>
        <w:spacing w:line="276" w:lineRule="auto"/>
        <w:ind w:right="2" w:firstLine="709"/>
        <w:contextualSpacing/>
        <w:jc w:val="both"/>
        <w:rPr>
          <w:szCs w:val="28"/>
        </w:rPr>
      </w:pPr>
      <w:r w:rsidRPr="008654FE">
        <w:rPr>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CD50BA" w:rsidRPr="008654FE" w:rsidRDefault="00CD50BA" w:rsidP="00CD50BA">
      <w:pPr>
        <w:pStyle w:val="af3"/>
        <w:spacing w:line="276" w:lineRule="auto"/>
        <w:ind w:right="2" w:firstLine="709"/>
        <w:contextualSpacing/>
        <w:jc w:val="both"/>
        <w:rPr>
          <w:szCs w:val="28"/>
        </w:rPr>
      </w:pPr>
      <w:r w:rsidRPr="008654FE">
        <w:rPr>
          <w:szCs w:val="28"/>
        </w:rPr>
        <w:t xml:space="preserve">изложить обращение в письменной форме; </w:t>
      </w:r>
    </w:p>
    <w:p w:rsidR="00CD50BA" w:rsidRPr="008654FE" w:rsidRDefault="00CD50BA" w:rsidP="00CD50BA">
      <w:pPr>
        <w:pStyle w:val="af3"/>
        <w:spacing w:line="276" w:lineRule="auto"/>
        <w:ind w:right="2" w:firstLine="709"/>
        <w:contextualSpacing/>
        <w:jc w:val="both"/>
        <w:rPr>
          <w:szCs w:val="28"/>
        </w:rPr>
      </w:pPr>
      <w:r w:rsidRPr="008654FE">
        <w:rPr>
          <w:szCs w:val="28"/>
        </w:rPr>
        <w:t>назначить другое время для консультаций.</w:t>
      </w:r>
    </w:p>
    <w:p w:rsidR="00CD50BA" w:rsidRPr="008654FE" w:rsidRDefault="00CD50BA" w:rsidP="005E0274">
      <w:pPr>
        <w:pStyle w:val="af3"/>
        <w:tabs>
          <w:tab w:val="left" w:pos="2781"/>
          <w:tab w:val="left" w:pos="3603"/>
          <w:tab w:val="left" w:pos="3935"/>
          <w:tab w:val="left" w:pos="4437"/>
          <w:tab w:val="left" w:pos="5431"/>
          <w:tab w:val="left" w:pos="6039"/>
          <w:tab w:val="left" w:pos="7074"/>
          <w:tab w:val="left" w:pos="7223"/>
          <w:tab w:val="left" w:pos="7591"/>
          <w:tab w:val="left" w:pos="8615"/>
          <w:tab w:val="left" w:pos="9032"/>
        </w:tabs>
        <w:spacing w:line="276" w:lineRule="auto"/>
        <w:ind w:right="2" w:firstLine="709"/>
        <w:contextualSpacing/>
        <w:jc w:val="both"/>
        <w:rPr>
          <w:szCs w:val="28"/>
        </w:rPr>
      </w:pPr>
      <w:r w:rsidRPr="008654FE">
        <w:rPr>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CD50BA" w:rsidRPr="008654FE" w:rsidRDefault="00CD50BA" w:rsidP="005E0274">
      <w:pPr>
        <w:pStyle w:val="af3"/>
        <w:spacing w:line="276" w:lineRule="auto"/>
        <w:ind w:right="2" w:firstLine="709"/>
        <w:contextualSpacing/>
        <w:jc w:val="both"/>
        <w:rPr>
          <w:szCs w:val="28"/>
        </w:rPr>
      </w:pPr>
      <w:r w:rsidRPr="008654FE">
        <w:rPr>
          <w:szCs w:val="28"/>
        </w:rPr>
        <w:lastRenderedPageBreak/>
        <w:t>Продолжительность информирования по телефону не должна превышать 10 минут.</w:t>
      </w:r>
    </w:p>
    <w:p w:rsidR="00CD50BA" w:rsidRPr="008654FE" w:rsidRDefault="00CD50BA" w:rsidP="005E0274">
      <w:pPr>
        <w:pStyle w:val="af3"/>
        <w:tabs>
          <w:tab w:val="left" w:pos="3273"/>
          <w:tab w:val="left" w:pos="5413"/>
          <w:tab w:val="left" w:pos="5794"/>
          <w:tab w:val="left" w:pos="7624"/>
          <w:tab w:val="left" w:pos="7996"/>
          <w:tab w:val="left" w:pos="9408"/>
        </w:tabs>
        <w:spacing w:after="0" w:line="276" w:lineRule="auto"/>
        <w:ind w:right="2" w:firstLine="709"/>
        <w:contextualSpacing/>
        <w:jc w:val="both"/>
        <w:rPr>
          <w:szCs w:val="28"/>
        </w:rPr>
      </w:pPr>
      <w:r w:rsidRPr="008654FE">
        <w:rPr>
          <w:szCs w:val="28"/>
        </w:rPr>
        <w:t>Информирование осуществляется в соответствии с графиком приема граждан.</w:t>
      </w:r>
    </w:p>
    <w:p w:rsidR="00CD50BA" w:rsidRPr="008654FE" w:rsidRDefault="005E0274" w:rsidP="005E0274">
      <w:pPr>
        <w:widowControl w:val="0"/>
        <w:tabs>
          <w:tab w:val="left" w:pos="1346"/>
          <w:tab w:val="left" w:pos="1894"/>
          <w:tab w:val="left" w:pos="2439"/>
          <w:tab w:val="left" w:pos="2773"/>
          <w:tab w:val="left" w:pos="3099"/>
          <w:tab w:val="left" w:pos="3572"/>
          <w:tab w:val="left" w:pos="3711"/>
          <w:tab w:val="left" w:pos="4416"/>
          <w:tab w:val="left" w:pos="5314"/>
          <w:tab w:val="left" w:pos="5379"/>
          <w:tab w:val="left" w:pos="5698"/>
          <w:tab w:val="left" w:pos="6297"/>
          <w:tab w:val="left" w:pos="6878"/>
          <w:tab w:val="left" w:pos="7086"/>
          <w:tab w:val="left" w:pos="7873"/>
          <w:tab w:val="left" w:pos="8507"/>
          <w:tab w:val="left" w:pos="9782"/>
        </w:tabs>
        <w:suppressAutoHyphens/>
        <w:spacing w:line="276" w:lineRule="auto"/>
        <w:ind w:right="2" w:firstLine="710"/>
        <w:jc w:val="both"/>
        <w:rPr>
          <w:szCs w:val="28"/>
        </w:rPr>
      </w:pPr>
      <w:r w:rsidRPr="008654FE">
        <w:rPr>
          <w:szCs w:val="28"/>
        </w:rPr>
        <w:t xml:space="preserve">3.4. </w:t>
      </w:r>
      <w:r w:rsidR="00CD50BA" w:rsidRPr="008654FE">
        <w:rPr>
          <w:szCs w:val="28"/>
        </w:rPr>
        <w:t>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3.2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rsidR="00CD50BA" w:rsidRPr="008654FE" w:rsidRDefault="005E0274" w:rsidP="005E0274">
      <w:pPr>
        <w:pStyle w:val="aff0"/>
        <w:widowControl w:val="0"/>
        <w:tabs>
          <w:tab w:val="left" w:pos="1346"/>
          <w:tab w:val="left" w:pos="1980"/>
          <w:tab w:val="left" w:pos="2112"/>
          <w:tab w:val="left" w:pos="2608"/>
          <w:tab w:val="left" w:pos="3217"/>
          <w:tab w:val="left" w:pos="4466"/>
          <w:tab w:val="left" w:pos="4505"/>
          <w:tab w:val="left" w:pos="6376"/>
          <w:tab w:val="left" w:pos="6879"/>
          <w:tab w:val="left" w:pos="9327"/>
        </w:tabs>
        <w:suppressAutoHyphens/>
        <w:spacing w:after="0"/>
        <w:ind w:left="0" w:right="2" w:firstLine="709"/>
        <w:jc w:val="both"/>
        <w:rPr>
          <w:rFonts w:ascii="Times New Roman" w:hAnsi="Times New Roman"/>
          <w:sz w:val="28"/>
          <w:szCs w:val="28"/>
        </w:rPr>
      </w:pPr>
      <w:r w:rsidRPr="008654FE">
        <w:rPr>
          <w:rFonts w:ascii="Times New Roman" w:hAnsi="Times New Roman"/>
          <w:sz w:val="28"/>
          <w:szCs w:val="28"/>
        </w:rPr>
        <w:t xml:space="preserve">3.5. </w:t>
      </w:r>
      <w:r w:rsidR="00CD50BA" w:rsidRPr="008654FE">
        <w:rPr>
          <w:rFonts w:ascii="Times New Roman" w:hAnsi="Times New Roman"/>
          <w:sz w:val="28"/>
          <w:szCs w:val="28"/>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C37F82" w:rsidRPr="008654FE" w:rsidRDefault="00CD50BA" w:rsidP="00C37F82">
      <w:pPr>
        <w:pStyle w:val="af3"/>
        <w:tabs>
          <w:tab w:val="left" w:pos="976"/>
          <w:tab w:val="left" w:pos="1992"/>
          <w:tab w:val="left" w:pos="3722"/>
          <w:tab w:val="left" w:pos="4168"/>
          <w:tab w:val="left" w:pos="6676"/>
          <w:tab w:val="left" w:pos="8705"/>
        </w:tabs>
        <w:spacing w:line="276" w:lineRule="auto"/>
        <w:ind w:right="2" w:firstLine="709"/>
        <w:contextualSpacing/>
        <w:jc w:val="both"/>
        <w:rPr>
          <w:szCs w:val="28"/>
        </w:rPr>
      </w:pPr>
      <w:r w:rsidRPr="008654FE">
        <w:rPr>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D50BA" w:rsidRPr="008654FE" w:rsidRDefault="00C37F82" w:rsidP="00C37F82">
      <w:pPr>
        <w:pStyle w:val="af3"/>
        <w:tabs>
          <w:tab w:val="left" w:pos="976"/>
          <w:tab w:val="left" w:pos="1992"/>
          <w:tab w:val="left" w:pos="3722"/>
          <w:tab w:val="left" w:pos="4168"/>
          <w:tab w:val="left" w:pos="6676"/>
          <w:tab w:val="left" w:pos="8705"/>
        </w:tabs>
        <w:spacing w:line="276" w:lineRule="auto"/>
        <w:ind w:right="2" w:firstLine="709"/>
        <w:contextualSpacing/>
        <w:jc w:val="both"/>
        <w:rPr>
          <w:szCs w:val="28"/>
        </w:rPr>
      </w:pPr>
      <w:r w:rsidRPr="008654FE">
        <w:rPr>
          <w:szCs w:val="28"/>
        </w:rPr>
        <w:t xml:space="preserve">3.6. </w:t>
      </w:r>
      <w:r w:rsidR="00CD50BA" w:rsidRPr="008654FE">
        <w:rPr>
          <w:szCs w:val="28"/>
        </w:rPr>
        <w:t xml:space="preserve">На официальном сайте </w:t>
      </w:r>
      <w:r w:rsidRPr="008654FE">
        <w:rPr>
          <w:szCs w:val="28"/>
        </w:rPr>
        <w:t>Сокольского муниципального округа</w:t>
      </w:r>
      <w:r w:rsidR="00CD50BA" w:rsidRPr="008654FE">
        <w:rPr>
          <w:szCs w:val="28"/>
        </w:rPr>
        <w:t>, на стендах в местах предоставления услуги и в многофункциональном центре размещается следующая справочная информация:</w:t>
      </w:r>
    </w:p>
    <w:p w:rsidR="00CD50BA" w:rsidRPr="008654FE" w:rsidRDefault="00CD50BA" w:rsidP="00CD50BA">
      <w:pPr>
        <w:pStyle w:val="af3"/>
        <w:spacing w:line="276" w:lineRule="auto"/>
        <w:ind w:right="2" w:firstLine="709"/>
        <w:contextualSpacing/>
        <w:jc w:val="both"/>
        <w:rPr>
          <w:szCs w:val="28"/>
        </w:rPr>
      </w:pPr>
      <w:r w:rsidRPr="008654FE">
        <w:rPr>
          <w:szCs w:val="28"/>
        </w:rPr>
        <w:t>место нахождения и график работы Уполномоченного органа</w:t>
      </w:r>
      <w:r w:rsidR="00C37F82" w:rsidRPr="008654FE">
        <w:rPr>
          <w:szCs w:val="28"/>
        </w:rPr>
        <w:t xml:space="preserve">, </w:t>
      </w:r>
      <w:r w:rsidRPr="008654FE">
        <w:rPr>
          <w:szCs w:val="28"/>
        </w:rPr>
        <w:t>а также многофункциональных центров;</w:t>
      </w:r>
    </w:p>
    <w:p w:rsidR="00CD50BA" w:rsidRPr="008654FE" w:rsidRDefault="00CD50BA" w:rsidP="00CD50BA">
      <w:pPr>
        <w:pStyle w:val="af3"/>
        <w:spacing w:line="276" w:lineRule="auto"/>
        <w:ind w:right="2" w:firstLine="709"/>
        <w:contextualSpacing/>
        <w:jc w:val="both"/>
        <w:rPr>
          <w:szCs w:val="28"/>
        </w:rPr>
      </w:pPr>
      <w:r w:rsidRPr="008654FE">
        <w:rPr>
          <w:szCs w:val="28"/>
        </w:rPr>
        <w:t xml:space="preserve">справочные телефоны Уполномоченного органа, </w:t>
      </w:r>
      <w:proofErr w:type="gramStart"/>
      <w:r w:rsidRPr="008654FE">
        <w:rPr>
          <w:szCs w:val="28"/>
        </w:rPr>
        <w:t>ответственных</w:t>
      </w:r>
      <w:proofErr w:type="gramEnd"/>
      <w:r w:rsidRPr="008654FE">
        <w:rPr>
          <w:szCs w:val="28"/>
        </w:rPr>
        <w:t xml:space="preserve"> за предоставление услуги;</w:t>
      </w:r>
    </w:p>
    <w:p w:rsidR="00C37F82" w:rsidRPr="008654FE" w:rsidRDefault="00CD50BA" w:rsidP="00C37F82">
      <w:pPr>
        <w:pStyle w:val="af3"/>
        <w:spacing w:line="276" w:lineRule="auto"/>
        <w:ind w:right="2" w:firstLine="709"/>
        <w:contextualSpacing/>
        <w:jc w:val="both"/>
        <w:rPr>
          <w:szCs w:val="28"/>
        </w:rPr>
      </w:pPr>
      <w:r w:rsidRPr="008654FE">
        <w:rPr>
          <w:szCs w:val="28"/>
        </w:rPr>
        <w:t>адрес официального сайта</w:t>
      </w:r>
      <w:r w:rsidR="00C37F82" w:rsidRPr="008654FE">
        <w:rPr>
          <w:szCs w:val="28"/>
        </w:rPr>
        <w:t xml:space="preserve"> Сокольского муниципального округа</w:t>
      </w:r>
      <w:r w:rsidRPr="008654FE">
        <w:rPr>
          <w:szCs w:val="28"/>
        </w:rPr>
        <w:t>, а также электронной почты и (или) формы обратной связи Уполномоченного органа в сети «Интернет».</w:t>
      </w:r>
    </w:p>
    <w:p w:rsidR="003052F5" w:rsidRPr="008654FE" w:rsidRDefault="00C37F82" w:rsidP="003052F5">
      <w:pPr>
        <w:pStyle w:val="af3"/>
        <w:spacing w:line="276" w:lineRule="auto"/>
        <w:ind w:right="2" w:firstLine="709"/>
        <w:contextualSpacing/>
        <w:jc w:val="both"/>
        <w:rPr>
          <w:szCs w:val="28"/>
        </w:rPr>
      </w:pPr>
      <w:r w:rsidRPr="008654FE">
        <w:rPr>
          <w:szCs w:val="28"/>
        </w:rPr>
        <w:t xml:space="preserve">3.7. </w:t>
      </w:r>
      <w:r w:rsidR="00CD50BA" w:rsidRPr="008654FE">
        <w:rPr>
          <w:szCs w:val="28"/>
        </w:rPr>
        <w:t>В залах ожидания Уполномоченного органа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3052F5" w:rsidRPr="008654FE" w:rsidRDefault="003052F5" w:rsidP="003052F5">
      <w:pPr>
        <w:pStyle w:val="af3"/>
        <w:spacing w:line="276" w:lineRule="auto"/>
        <w:ind w:right="2" w:firstLine="709"/>
        <w:contextualSpacing/>
        <w:jc w:val="both"/>
        <w:rPr>
          <w:szCs w:val="28"/>
        </w:rPr>
      </w:pPr>
      <w:r w:rsidRPr="008654FE">
        <w:rPr>
          <w:szCs w:val="28"/>
        </w:rPr>
        <w:t xml:space="preserve">3.8. </w:t>
      </w:r>
      <w:r w:rsidR="00CD50BA" w:rsidRPr="008654FE">
        <w:rPr>
          <w:szCs w:val="28"/>
        </w:rPr>
        <w:t xml:space="preserve">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w:t>
      </w:r>
      <w:r w:rsidR="00CD50BA" w:rsidRPr="008654FE">
        <w:rPr>
          <w:szCs w:val="28"/>
        </w:rPr>
        <w:lastRenderedPageBreak/>
        <w:t>многофункциональным центром и Уполномоченным органом с учетом требований к информированию, установленных Административным регламентом.</w:t>
      </w:r>
    </w:p>
    <w:p w:rsidR="00CD50BA" w:rsidRPr="008654FE" w:rsidRDefault="003052F5" w:rsidP="003052F5">
      <w:pPr>
        <w:pStyle w:val="af3"/>
        <w:spacing w:line="276" w:lineRule="auto"/>
        <w:ind w:right="2" w:firstLine="709"/>
        <w:contextualSpacing/>
        <w:jc w:val="both"/>
        <w:rPr>
          <w:szCs w:val="28"/>
        </w:rPr>
      </w:pPr>
      <w:r w:rsidRPr="008654FE">
        <w:rPr>
          <w:szCs w:val="28"/>
        </w:rPr>
        <w:t xml:space="preserve">3.9. </w:t>
      </w:r>
      <w:r w:rsidR="00CD50BA" w:rsidRPr="008654FE">
        <w:rPr>
          <w:szCs w:val="28"/>
        </w:rPr>
        <w:t xml:space="preserve">Информация о ходе рассмотрения заявления о предоставлении услуги и о результатах предоставления услуги может быть получена Заявителем (его представителем) в личном кабинете на Едином портале, а также </w:t>
      </w:r>
      <w:r w:rsidRPr="008654FE">
        <w:rPr>
          <w:szCs w:val="28"/>
        </w:rPr>
        <w:t xml:space="preserve">в </w:t>
      </w:r>
      <w:r w:rsidR="00CD50BA" w:rsidRPr="008654FE">
        <w:rPr>
          <w:szCs w:val="28"/>
        </w:rPr>
        <w:t>Уполномоченно</w:t>
      </w:r>
      <w:r w:rsidRPr="008654FE">
        <w:rPr>
          <w:szCs w:val="28"/>
        </w:rPr>
        <w:t>м</w:t>
      </w:r>
      <w:r w:rsidR="00CD50BA" w:rsidRPr="008654FE">
        <w:rPr>
          <w:szCs w:val="28"/>
        </w:rPr>
        <w:t xml:space="preserve"> орган</w:t>
      </w:r>
      <w:r w:rsidRPr="008654FE">
        <w:rPr>
          <w:szCs w:val="28"/>
        </w:rPr>
        <w:t>е</w:t>
      </w:r>
      <w:r w:rsidR="00CD50BA" w:rsidRPr="008654FE">
        <w:rPr>
          <w:szCs w:val="28"/>
        </w:rPr>
        <w:t xml:space="preserve"> при обращении Заявителя лично, по телефону, посредством электронной почты.</w:t>
      </w:r>
    </w:p>
    <w:p w:rsidR="00681594" w:rsidRPr="008654FE" w:rsidRDefault="00681594" w:rsidP="003052F5">
      <w:pPr>
        <w:widowControl w:val="0"/>
        <w:tabs>
          <w:tab w:val="left" w:pos="0"/>
        </w:tabs>
        <w:autoSpaceDE w:val="0"/>
        <w:ind w:right="-5"/>
        <w:jc w:val="both"/>
        <w:rPr>
          <w:szCs w:val="28"/>
        </w:rPr>
      </w:pPr>
    </w:p>
    <w:p w:rsidR="00BE179F" w:rsidRPr="008654FE" w:rsidRDefault="00BE179F" w:rsidP="00681594">
      <w:pPr>
        <w:jc w:val="center"/>
        <w:rPr>
          <w:b/>
          <w:bCs/>
          <w:szCs w:val="28"/>
        </w:rPr>
      </w:pPr>
      <w:r w:rsidRPr="008654FE">
        <w:rPr>
          <w:b/>
          <w:bCs/>
          <w:szCs w:val="28"/>
        </w:rPr>
        <w:t xml:space="preserve">Раздел </w:t>
      </w:r>
      <w:r w:rsidRPr="008654FE">
        <w:rPr>
          <w:b/>
          <w:bCs/>
          <w:szCs w:val="28"/>
          <w:lang w:val="en-US"/>
        </w:rPr>
        <w:t>II</w:t>
      </w:r>
      <w:r w:rsidRPr="008654FE">
        <w:rPr>
          <w:b/>
          <w:bCs/>
          <w:szCs w:val="28"/>
        </w:rPr>
        <w:t>. Стандарт предоставления муниципальной услуги</w:t>
      </w:r>
    </w:p>
    <w:p w:rsidR="00BE179F" w:rsidRPr="008654FE" w:rsidRDefault="00BE179F" w:rsidP="00681594">
      <w:pPr>
        <w:jc w:val="center"/>
        <w:rPr>
          <w:b/>
          <w:bCs/>
          <w:szCs w:val="28"/>
        </w:rPr>
      </w:pPr>
    </w:p>
    <w:p w:rsidR="00681594" w:rsidRPr="008654FE" w:rsidRDefault="00BE179F" w:rsidP="00681594">
      <w:pPr>
        <w:jc w:val="center"/>
        <w:rPr>
          <w:b/>
          <w:bCs/>
          <w:szCs w:val="28"/>
        </w:rPr>
      </w:pPr>
      <w:r w:rsidRPr="008654FE">
        <w:rPr>
          <w:b/>
          <w:bCs/>
          <w:szCs w:val="28"/>
        </w:rPr>
        <w:t>4</w:t>
      </w:r>
      <w:r w:rsidR="00681594" w:rsidRPr="008654FE">
        <w:rPr>
          <w:b/>
          <w:bCs/>
          <w:szCs w:val="28"/>
        </w:rPr>
        <w:t>. Стандарт предоставления муниципальной услуги</w:t>
      </w:r>
    </w:p>
    <w:p w:rsidR="00681594" w:rsidRPr="008654FE" w:rsidRDefault="00681594" w:rsidP="00681594">
      <w:pPr>
        <w:jc w:val="center"/>
        <w:rPr>
          <w:szCs w:val="28"/>
        </w:rPr>
      </w:pPr>
    </w:p>
    <w:p w:rsidR="00681594" w:rsidRPr="008654FE" w:rsidRDefault="00235737" w:rsidP="00681594">
      <w:pPr>
        <w:ind w:firstLine="708"/>
        <w:rPr>
          <w:szCs w:val="28"/>
        </w:rPr>
      </w:pPr>
      <w:r w:rsidRPr="008654FE">
        <w:rPr>
          <w:szCs w:val="28"/>
        </w:rPr>
        <w:t>4.1</w:t>
      </w:r>
      <w:r w:rsidR="00681594" w:rsidRPr="008654FE">
        <w:rPr>
          <w:szCs w:val="28"/>
        </w:rPr>
        <w:t xml:space="preserve">. Наименование муниципальной услуги – </w:t>
      </w:r>
      <w:r w:rsidRPr="008654FE">
        <w:rPr>
          <w:szCs w:val="28"/>
        </w:rPr>
        <w:t>«В</w:t>
      </w:r>
      <w:r w:rsidR="00681594" w:rsidRPr="008654FE">
        <w:rPr>
          <w:szCs w:val="28"/>
        </w:rPr>
        <w:t>ыдача разрешений на п</w:t>
      </w:r>
      <w:r w:rsidRPr="008654FE">
        <w:rPr>
          <w:szCs w:val="28"/>
        </w:rPr>
        <w:t>раво вырубки зеленых насаждений</w:t>
      </w:r>
      <w:r w:rsidR="0054580C">
        <w:rPr>
          <w:szCs w:val="28"/>
        </w:rPr>
        <w:t xml:space="preserve"> на территории Сокольского муниципального округа</w:t>
      </w:r>
      <w:r w:rsidRPr="008654FE">
        <w:rPr>
          <w:szCs w:val="28"/>
        </w:rPr>
        <w:t>».</w:t>
      </w:r>
    </w:p>
    <w:p w:rsidR="00235737" w:rsidRPr="008654FE" w:rsidRDefault="00235737" w:rsidP="00235737">
      <w:pPr>
        <w:rPr>
          <w:szCs w:val="28"/>
        </w:rPr>
      </w:pPr>
    </w:p>
    <w:p w:rsidR="00681594" w:rsidRPr="008654FE" w:rsidRDefault="00235737" w:rsidP="00681594">
      <w:pPr>
        <w:ind w:firstLine="709"/>
        <w:jc w:val="both"/>
        <w:rPr>
          <w:b/>
          <w:szCs w:val="28"/>
        </w:rPr>
      </w:pPr>
      <w:r w:rsidRPr="008654FE">
        <w:rPr>
          <w:b/>
          <w:szCs w:val="28"/>
        </w:rPr>
        <w:t xml:space="preserve">5. </w:t>
      </w:r>
      <w:r w:rsidR="00681594" w:rsidRPr="008654FE">
        <w:rPr>
          <w:b/>
          <w:szCs w:val="28"/>
        </w:rPr>
        <w:t>Наименование органа</w:t>
      </w:r>
      <w:r w:rsidRPr="008654FE">
        <w:rPr>
          <w:b/>
          <w:szCs w:val="28"/>
        </w:rPr>
        <w:t xml:space="preserve"> местного самоуправления</w:t>
      </w:r>
      <w:r w:rsidR="00681594" w:rsidRPr="008654FE">
        <w:rPr>
          <w:b/>
          <w:szCs w:val="28"/>
        </w:rPr>
        <w:t>, предоставляющего муниципальную услугу</w:t>
      </w:r>
    </w:p>
    <w:p w:rsidR="00235737" w:rsidRPr="008654FE" w:rsidRDefault="00235737" w:rsidP="00681594">
      <w:pPr>
        <w:ind w:firstLine="709"/>
        <w:jc w:val="both"/>
        <w:rPr>
          <w:szCs w:val="28"/>
        </w:rPr>
      </w:pPr>
    </w:p>
    <w:p w:rsidR="00681594" w:rsidRPr="008654FE" w:rsidRDefault="00235737" w:rsidP="00681594">
      <w:pPr>
        <w:ind w:firstLine="709"/>
        <w:jc w:val="both"/>
        <w:rPr>
          <w:szCs w:val="28"/>
        </w:rPr>
      </w:pPr>
      <w:r w:rsidRPr="008654FE">
        <w:rPr>
          <w:szCs w:val="28"/>
        </w:rPr>
        <w:t xml:space="preserve">5.1. </w:t>
      </w:r>
      <w:r w:rsidR="00681594" w:rsidRPr="008654FE">
        <w:rPr>
          <w:szCs w:val="28"/>
        </w:rPr>
        <w:t>Муниципальная услуга предоставляется:</w:t>
      </w:r>
    </w:p>
    <w:p w:rsidR="00681594" w:rsidRPr="008654FE" w:rsidRDefault="00681594" w:rsidP="00681594">
      <w:pPr>
        <w:ind w:firstLine="709"/>
        <w:jc w:val="both"/>
        <w:rPr>
          <w:szCs w:val="28"/>
        </w:rPr>
      </w:pPr>
      <w:r w:rsidRPr="008654FE">
        <w:rPr>
          <w:szCs w:val="28"/>
        </w:rPr>
        <w:t xml:space="preserve">а) </w:t>
      </w:r>
      <w:r w:rsidR="008654FE" w:rsidRPr="008654FE">
        <w:rPr>
          <w:szCs w:val="28"/>
        </w:rPr>
        <w:t>Территориальными органами</w:t>
      </w:r>
      <w:r w:rsidR="00644636" w:rsidRPr="008654FE">
        <w:rPr>
          <w:szCs w:val="28"/>
        </w:rPr>
        <w:t xml:space="preserve"> Сокольского муниципального округа Вологодской области</w:t>
      </w:r>
      <w:r w:rsidRPr="008654FE">
        <w:rPr>
          <w:szCs w:val="28"/>
        </w:rPr>
        <w:t>;</w:t>
      </w:r>
    </w:p>
    <w:p w:rsidR="00681594" w:rsidRPr="008654FE" w:rsidRDefault="00644636" w:rsidP="00681594">
      <w:pPr>
        <w:ind w:firstLine="709"/>
        <w:jc w:val="both"/>
        <w:rPr>
          <w:szCs w:val="28"/>
        </w:rPr>
      </w:pPr>
      <w:r w:rsidRPr="008654FE">
        <w:rPr>
          <w:szCs w:val="28"/>
        </w:rPr>
        <w:t xml:space="preserve">б) </w:t>
      </w:r>
      <w:r w:rsidR="00036F92" w:rsidRPr="008654FE">
        <w:rPr>
          <w:szCs w:val="28"/>
        </w:rPr>
        <w:t>МФЦ</w:t>
      </w:r>
      <w:r w:rsidR="00681594" w:rsidRPr="008654FE">
        <w:rPr>
          <w:szCs w:val="28"/>
        </w:rPr>
        <w:t xml:space="preserve"> – в части приёма и (или) выдачи документов на пред</w:t>
      </w:r>
      <w:r w:rsidR="00036F92" w:rsidRPr="008654FE">
        <w:rPr>
          <w:szCs w:val="28"/>
        </w:rPr>
        <w:t>оставление муниципальной услуги, в случае заключенного соглашения.</w:t>
      </w:r>
    </w:p>
    <w:p w:rsidR="00235737" w:rsidRPr="008654FE" w:rsidRDefault="00235737" w:rsidP="00681594">
      <w:pPr>
        <w:ind w:firstLine="709"/>
        <w:jc w:val="both"/>
        <w:rPr>
          <w:szCs w:val="28"/>
        </w:rPr>
      </w:pPr>
    </w:p>
    <w:p w:rsidR="00E37734" w:rsidRPr="008654FE" w:rsidRDefault="00E37734" w:rsidP="00E37734">
      <w:pPr>
        <w:jc w:val="center"/>
        <w:rPr>
          <w:b/>
          <w:bCs/>
          <w:szCs w:val="28"/>
        </w:rPr>
      </w:pPr>
      <w:bookmarkStart w:id="1" w:name="_Toc148614365"/>
      <w:r w:rsidRPr="008654FE">
        <w:rPr>
          <w:b/>
          <w:bCs/>
          <w:szCs w:val="28"/>
        </w:rPr>
        <w:t>6. Описание результата предоставления муниципальной услуги</w:t>
      </w:r>
      <w:bookmarkEnd w:id="1"/>
    </w:p>
    <w:p w:rsidR="00E37734" w:rsidRPr="008654FE" w:rsidRDefault="00E37734" w:rsidP="00E37734">
      <w:pPr>
        <w:jc w:val="center"/>
        <w:rPr>
          <w:b/>
          <w:bCs/>
          <w:szCs w:val="28"/>
        </w:rPr>
      </w:pPr>
    </w:p>
    <w:p w:rsidR="00E37734" w:rsidRPr="008654FE" w:rsidRDefault="00E37734" w:rsidP="00E37734">
      <w:pPr>
        <w:pStyle w:val="aff0"/>
        <w:widowControl w:val="0"/>
        <w:tabs>
          <w:tab w:val="left" w:pos="1486"/>
        </w:tabs>
        <w:suppressAutoHyphens/>
        <w:spacing w:after="0"/>
        <w:ind w:left="709" w:right="2"/>
        <w:contextualSpacing w:val="0"/>
        <w:jc w:val="both"/>
        <w:rPr>
          <w:rFonts w:ascii="Times New Roman" w:hAnsi="Times New Roman"/>
          <w:sz w:val="28"/>
          <w:szCs w:val="28"/>
        </w:rPr>
      </w:pPr>
      <w:r w:rsidRPr="008654FE">
        <w:rPr>
          <w:rFonts w:ascii="Times New Roman" w:hAnsi="Times New Roman"/>
          <w:sz w:val="28"/>
          <w:szCs w:val="28"/>
        </w:rPr>
        <w:t>6.1. Результатом предоставления услуги является разрешение на право вырубки зеленых насаждений.</w:t>
      </w:r>
    </w:p>
    <w:p w:rsidR="00E37734" w:rsidRPr="008654FE" w:rsidRDefault="00E37734" w:rsidP="00E37734">
      <w:pPr>
        <w:pStyle w:val="af3"/>
        <w:tabs>
          <w:tab w:val="left" w:pos="2114"/>
          <w:tab w:val="left" w:pos="2756"/>
          <w:tab w:val="left" w:pos="3870"/>
          <w:tab w:val="left" w:pos="5278"/>
          <w:tab w:val="left" w:pos="7228"/>
          <w:tab w:val="left" w:pos="8123"/>
        </w:tabs>
        <w:spacing w:line="276" w:lineRule="auto"/>
        <w:ind w:right="2" w:firstLine="709"/>
        <w:jc w:val="both"/>
        <w:rPr>
          <w:szCs w:val="28"/>
        </w:rPr>
      </w:pPr>
      <w:r w:rsidRPr="008654FE">
        <w:rPr>
          <w:szCs w:val="28"/>
        </w:rPr>
        <w:t>Разрешение на право вырубки зеленых насаждений оформляется по форме согласно Приложению № 1 к настоящему Административному регламенту.</w:t>
      </w:r>
    </w:p>
    <w:p w:rsidR="00E37734" w:rsidRPr="008654FE" w:rsidRDefault="00E37734" w:rsidP="00E37734">
      <w:pPr>
        <w:pStyle w:val="af3"/>
        <w:tabs>
          <w:tab w:val="left" w:pos="2114"/>
          <w:tab w:val="left" w:pos="2756"/>
          <w:tab w:val="left" w:pos="3870"/>
          <w:tab w:val="left" w:pos="5278"/>
          <w:tab w:val="left" w:pos="7228"/>
          <w:tab w:val="left" w:pos="8123"/>
        </w:tabs>
        <w:spacing w:after="0" w:line="276" w:lineRule="auto"/>
        <w:ind w:right="2" w:firstLine="709"/>
        <w:jc w:val="both"/>
        <w:rPr>
          <w:szCs w:val="28"/>
        </w:rPr>
      </w:pPr>
      <w:r w:rsidRPr="008654FE">
        <w:rPr>
          <w:szCs w:val="28"/>
        </w:rPr>
        <w:t>6.2. Результат предоставления услуги, указанный в пункте 6.1 настоящего Административного регламента:</w:t>
      </w:r>
    </w:p>
    <w:p w:rsidR="00E37734" w:rsidRPr="008654FE" w:rsidRDefault="00E37734" w:rsidP="00E37734">
      <w:pPr>
        <w:pStyle w:val="af3"/>
        <w:tabs>
          <w:tab w:val="left" w:pos="1862"/>
          <w:tab w:val="left" w:pos="4675"/>
          <w:tab w:val="left" w:pos="6565"/>
          <w:tab w:val="left" w:pos="8137"/>
        </w:tabs>
        <w:spacing w:line="276" w:lineRule="auto"/>
        <w:ind w:right="2" w:firstLine="709"/>
        <w:jc w:val="both"/>
        <w:rPr>
          <w:szCs w:val="28"/>
        </w:rPr>
      </w:pPr>
      <w:r w:rsidRPr="008654FE">
        <w:rPr>
          <w:szCs w:val="28"/>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в случае, если такой способ указан в заявлении о выдаче разрешения на право вырубки зеленых насаждений;</w:t>
      </w:r>
    </w:p>
    <w:p w:rsidR="00E37734" w:rsidRPr="008654FE" w:rsidRDefault="00E37734" w:rsidP="00E37734">
      <w:pPr>
        <w:pStyle w:val="af3"/>
        <w:tabs>
          <w:tab w:val="left" w:pos="1944"/>
          <w:tab w:val="left" w:pos="2214"/>
          <w:tab w:val="left" w:pos="2304"/>
          <w:tab w:val="left" w:pos="3659"/>
          <w:tab w:val="left" w:pos="4113"/>
          <w:tab w:val="left" w:pos="4465"/>
          <w:tab w:val="left" w:pos="5582"/>
          <w:tab w:val="left" w:pos="6084"/>
          <w:tab w:val="left" w:pos="6860"/>
          <w:tab w:val="left" w:pos="7503"/>
          <w:tab w:val="left" w:pos="7645"/>
          <w:tab w:val="left" w:pos="8603"/>
          <w:tab w:val="left" w:pos="9009"/>
          <w:tab w:val="left" w:pos="10143"/>
        </w:tabs>
        <w:spacing w:line="276" w:lineRule="auto"/>
        <w:ind w:right="2" w:firstLine="709"/>
        <w:jc w:val="both"/>
        <w:rPr>
          <w:szCs w:val="28"/>
        </w:rPr>
      </w:pPr>
      <w:r w:rsidRPr="008654FE">
        <w:rPr>
          <w:szCs w:val="28"/>
        </w:rPr>
        <w:t>выдается Заявителю на бумажном носителе при личном обращении в Уполномоченный орган, многофункциональный центр в соответствии с выбранным Заявителем способом получения результата предоставления услуги.</w:t>
      </w:r>
    </w:p>
    <w:p w:rsidR="00E37734" w:rsidRPr="008654FE" w:rsidRDefault="00E37734" w:rsidP="00E37734">
      <w:pPr>
        <w:pStyle w:val="aff0"/>
        <w:widowControl w:val="0"/>
        <w:tabs>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suppressAutoHyphens/>
        <w:spacing w:after="0"/>
        <w:ind w:left="1066"/>
        <w:contextualSpacing w:val="0"/>
        <w:jc w:val="center"/>
        <w:outlineLvl w:val="1"/>
        <w:rPr>
          <w:rFonts w:ascii="Times New Roman" w:hAnsi="Times New Roman"/>
          <w:b/>
          <w:sz w:val="28"/>
          <w:szCs w:val="28"/>
        </w:rPr>
      </w:pPr>
      <w:bookmarkStart w:id="2" w:name="_Toc148614366"/>
      <w:r w:rsidRPr="008654FE">
        <w:rPr>
          <w:rFonts w:ascii="Times New Roman" w:hAnsi="Times New Roman"/>
          <w:b/>
          <w:sz w:val="28"/>
          <w:szCs w:val="28"/>
        </w:rPr>
        <w:lastRenderedPageBreak/>
        <w:t>7. Срок предоставления муниципальной услуги</w:t>
      </w:r>
      <w:bookmarkEnd w:id="2"/>
    </w:p>
    <w:p w:rsidR="00E37734" w:rsidRPr="008654FE" w:rsidRDefault="00E37734" w:rsidP="00E37734">
      <w:pPr>
        <w:widowControl w:val="0"/>
        <w:suppressAutoHyphens/>
        <w:ind w:right="2"/>
        <w:jc w:val="both"/>
        <w:rPr>
          <w:b/>
          <w:bCs/>
          <w:szCs w:val="28"/>
          <w:lang w:eastAsia="en-US"/>
        </w:rPr>
      </w:pPr>
    </w:p>
    <w:p w:rsidR="00E37734" w:rsidRPr="008654FE" w:rsidRDefault="00E37734" w:rsidP="00E37734">
      <w:pPr>
        <w:widowControl w:val="0"/>
        <w:suppressAutoHyphens/>
        <w:ind w:right="2" w:firstLine="709"/>
        <w:jc w:val="both"/>
        <w:rPr>
          <w:szCs w:val="28"/>
        </w:rPr>
      </w:pPr>
      <w:r w:rsidRPr="008654FE">
        <w:rPr>
          <w:bCs/>
          <w:szCs w:val="28"/>
          <w:lang w:eastAsia="en-US"/>
        </w:rPr>
        <w:t>7.1.</w:t>
      </w:r>
      <w:r w:rsidRPr="008654FE">
        <w:rPr>
          <w:b/>
          <w:bCs/>
          <w:szCs w:val="28"/>
          <w:lang w:eastAsia="en-US"/>
        </w:rPr>
        <w:t xml:space="preserve"> </w:t>
      </w:r>
      <w:r w:rsidRPr="008654FE">
        <w:rPr>
          <w:szCs w:val="28"/>
        </w:rPr>
        <w:t xml:space="preserve"> При обращении Заявителя за получением разрешения на вырубку зеленых насаждений срок предоставления услуги не может превышать 17 рабочих дней </w:t>
      </w:r>
      <w:proofErr w:type="gramStart"/>
      <w:r w:rsidRPr="008654FE">
        <w:rPr>
          <w:szCs w:val="28"/>
        </w:rPr>
        <w:t>с даты регистрации</w:t>
      </w:r>
      <w:proofErr w:type="gramEnd"/>
      <w:r w:rsidRPr="008654FE">
        <w:rPr>
          <w:szCs w:val="28"/>
        </w:rPr>
        <w:t xml:space="preserve"> заявления в Уполномоченном органе.</w:t>
      </w:r>
    </w:p>
    <w:p w:rsidR="00E37734" w:rsidRPr="008654FE" w:rsidRDefault="00E37734" w:rsidP="00E37734">
      <w:pPr>
        <w:widowControl w:val="0"/>
        <w:suppressAutoHyphens/>
        <w:ind w:right="2" w:firstLine="709"/>
        <w:jc w:val="both"/>
        <w:rPr>
          <w:szCs w:val="28"/>
        </w:rPr>
      </w:pPr>
      <w:r w:rsidRPr="008654FE">
        <w:rPr>
          <w:szCs w:val="28"/>
        </w:rPr>
        <w:t xml:space="preserve">7.2. Срок предоставления услуги начинает исчисляться </w:t>
      </w:r>
      <w:proofErr w:type="gramStart"/>
      <w:r w:rsidRPr="008654FE">
        <w:rPr>
          <w:szCs w:val="28"/>
        </w:rPr>
        <w:t>с даты регистрации</w:t>
      </w:r>
      <w:proofErr w:type="gramEnd"/>
      <w:r w:rsidRPr="008654FE">
        <w:rPr>
          <w:szCs w:val="28"/>
        </w:rPr>
        <w:t xml:space="preserve"> заявления.</w:t>
      </w:r>
    </w:p>
    <w:p w:rsidR="00E37734" w:rsidRPr="008654FE" w:rsidRDefault="00E37734" w:rsidP="00E37734">
      <w:pPr>
        <w:widowControl w:val="0"/>
        <w:suppressAutoHyphens/>
        <w:ind w:right="2" w:firstLine="709"/>
        <w:jc w:val="both"/>
        <w:rPr>
          <w:szCs w:val="28"/>
        </w:rPr>
      </w:pPr>
      <w:r w:rsidRPr="008654FE">
        <w:rPr>
          <w:szCs w:val="28"/>
        </w:rPr>
        <w:t>7.3. В общий срок предоставления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услуги.</w:t>
      </w:r>
    </w:p>
    <w:p w:rsidR="00E37734" w:rsidRPr="008654FE" w:rsidRDefault="00E37734" w:rsidP="00E37734">
      <w:pPr>
        <w:jc w:val="center"/>
        <w:rPr>
          <w:b/>
          <w:bCs/>
          <w:szCs w:val="28"/>
        </w:rPr>
      </w:pPr>
    </w:p>
    <w:p w:rsidR="00E42636" w:rsidRPr="008654FE" w:rsidRDefault="00E42636" w:rsidP="00E42636">
      <w:pPr>
        <w:pStyle w:val="aff0"/>
        <w:widowControl w:val="0"/>
        <w:tabs>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suppressAutoHyphens/>
        <w:spacing w:after="0"/>
        <w:ind w:left="1066"/>
        <w:contextualSpacing w:val="0"/>
        <w:jc w:val="center"/>
        <w:outlineLvl w:val="1"/>
        <w:rPr>
          <w:rFonts w:ascii="Times New Roman" w:hAnsi="Times New Roman"/>
          <w:b/>
          <w:sz w:val="28"/>
          <w:szCs w:val="28"/>
        </w:rPr>
      </w:pPr>
      <w:bookmarkStart w:id="3" w:name="_Toc148614367"/>
      <w:r w:rsidRPr="008654FE">
        <w:rPr>
          <w:rFonts w:ascii="Times New Roman" w:hAnsi="Times New Roman"/>
          <w:b/>
          <w:sz w:val="28"/>
          <w:szCs w:val="28"/>
        </w:rPr>
        <w:t>8. Правовые основания для предоставления</w:t>
      </w:r>
    </w:p>
    <w:p w:rsidR="00E42636" w:rsidRPr="008654FE" w:rsidRDefault="00E42636" w:rsidP="00E42636">
      <w:pPr>
        <w:pStyle w:val="aff0"/>
        <w:widowControl w:val="0"/>
        <w:tabs>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suppressAutoHyphens/>
        <w:spacing w:after="0"/>
        <w:ind w:left="1066"/>
        <w:contextualSpacing w:val="0"/>
        <w:jc w:val="center"/>
        <w:outlineLvl w:val="1"/>
        <w:rPr>
          <w:rFonts w:ascii="Times New Roman" w:hAnsi="Times New Roman"/>
          <w:b/>
          <w:sz w:val="28"/>
          <w:szCs w:val="28"/>
        </w:rPr>
      </w:pPr>
      <w:r w:rsidRPr="008654FE">
        <w:rPr>
          <w:rFonts w:ascii="Times New Roman" w:hAnsi="Times New Roman"/>
          <w:b/>
          <w:sz w:val="28"/>
          <w:szCs w:val="28"/>
        </w:rPr>
        <w:t xml:space="preserve"> муниципальной услуги</w:t>
      </w:r>
      <w:bookmarkEnd w:id="3"/>
    </w:p>
    <w:p w:rsidR="00E42636" w:rsidRPr="008654FE" w:rsidRDefault="00E42636" w:rsidP="00E37734">
      <w:pPr>
        <w:jc w:val="center"/>
        <w:rPr>
          <w:b/>
          <w:bCs/>
          <w:szCs w:val="28"/>
        </w:rPr>
      </w:pPr>
    </w:p>
    <w:p w:rsidR="00E42636" w:rsidRPr="008654FE" w:rsidRDefault="00E42636" w:rsidP="00E42636">
      <w:pPr>
        <w:ind w:firstLine="709"/>
        <w:jc w:val="both"/>
      </w:pPr>
      <w:r w:rsidRPr="008654FE">
        <w:t>а) Градостроительным кодексом Российской Федерации;</w:t>
      </w:r>
    </w:p>
    <w:p w:rsidR="00E42636" w:rsidRPr="008654FE" w:rsidRDefault="00E42636" w:rsidP="00E42636">
      <w:pPr>
        <w:ind w:firstLine="709"/>
        <w:jc w:val="both"/>
      </w:pPr>
      <w:r w:rsidRPr="008654FE">
        <w:t>б) Земельным кодексом Российской Федерации;</w:t>
      </w:r>
    </w:p>
    <w:p w:rsidR="00E42636" w:rsidRPr="008654FE" w:rsidRDefault="00E42636" w:rsidP="00E42636">
      <w:pPr>
        <w:ind w:firstLine="709"/>
        <w:jc w:val="both"/>
      </w:pPr>
      <w:r w:rsidRPr="008654FE">
        <w:t>в) Федеральным законом от 24.11.1995 № 181-ФЗ «О социальной защите инвалидов в Российской Федерации»;</w:t>
      </w:r>
    </w:p>
    <w:p w:rsidR="00E42636" w:rsidRPr="008654FE" w:rsidRDefault="00E42636" w:rsidP="00E42636">
      <w:pPr>
        <w:ind w:firstLine="709"/>
        <w:jc w:val="both"/>
      </w:pPr>
      <w:r w:rsidRPr="008654FE">
        <w:t>г) Федеральным законом от 25.10.2001 № 137-ФЗ «О введении в действие Земельного кодекса Российской Федерации»;</w:t>
      </w:r>
    </w:p>
    <w:p w:rsidR="00E42636" w:rsidRPr="008654FE" w:rsidRDefault="00E42636" w:rsidP="00E42636">
      <w:pPr>
        <w:ind w:firstLine="709"/>
        <w:jc w:val="both"/>
      </w:pPr>
      <w:proofErr w:type="spellStart"/>
      <w:r w:rsidRPr="008654FE">
        <w:t>д</w:t>
      </w:r>
      <w:proofErr w:type="spellEnd"/>
      <w:r w:rsidRPr="008654FE">
        <w:t>) Федеральным законом от 06.10.2003 № 131-ФЗ «Об общих принципах организации местного самоуправления в Российской Федерации»;</w:t>
      </w:r>
    </w:p>
    <w:p w:rsidR="00E42636" w:rsidRPr="008654FE" w:rsidRDefault="00E42636" w:rsidP="00E42636">
      <w:pPr>
        <w:ind w:firstLine="709"/>
        <w:jc w:val="both"/>
      </w:pPr>
      <w:r w:rsidRPr="008654FE">
        <w:t>е) Федеральным законом от 27.07.2010 № 210-ФЗ «Об организации предоставления государственных и муниципальных услуг»;</w:t>
      </w:r>
    </w:p>
    <w:p w:rsidR="00E42636" w:rsidRPr="008654FE" w:rsidRDefault="00E42636" w:rsidP="00E42636">
      <w:pPr>
        <w:ind w:firstLine="709"/>
        <w:jc w:val="both"/>
      </w:pPr>
      <w:r w:rsidRPr="008654FE">
        <w:t>ё) Федеральным законом от 06.04.2011 № 63-ФЗ «Об электронной подписи»;</w:t>
      </w:r>
    </w:p>
    <w:p w:rsidR="00E42636" w:rsidRPr="008654FE" w:rsidRDefault="00E42636" w:rsidP="00E42636">
      <w:pPr>
        <w:ind w:firstLine="709"/>
        <w:jc w:val="both"/>
        <w:rPr>
          <w:bCs/>
          <w:szCs w:val="28"/>
          <w:shd w:val="clear" w:color="auto" w:fill="FFFFFF"/>
        </w:rPr>
      </w:pPr>
      <w:r w:rsidRPr="008654FE">
        <w:t xml:space="preserve">ж) </w:t>
      </w:r>
      <w:r w:rsidRPr="008654FE">
        <w:rPr>
          <w:bCs/>
          <w:szCs w:val="28"/>
          <w:shd w:val="clear" w:color="auto" w:fill="FFFFFF"/>
        </w:rPr>
        <w:t>Правилами благоустройства территории Сокольского муниципального округа Вологодской области, утвержденными решением Муниципального Собрания Сокольского муниципального округа от 25.05.2023 № 155.</w:t>
      </w:r>
    </w:p>
    <w:p w:rsidR="00E42636" w:rsidRPr="008654FE" w:rsidRDefault="00E42636" w:rsidP="00E42636">
      <w:pPr>
        <w:ind w:firstLine="709"/>
        <w:jc w:val="both"/>
        <w:rPr>
          <w:bCs/>
          <w:szCs w:val="28"/>
          <w:shd w:val="clear" w:color="auto" w:fill="FFFFFF"/>
        </w:rPr>
      </w:pPr>
    </w:p>
    <w:p w:rsidR="00E42636" w:rsidRPr="008654FE" w:rsidRDefault="00E42636" w:rsidP="00E42636">
      <w:pPr>
        <w:jc w:val="center"/>
        <w:rPr>
          <w:b/>
          <w:bCs/>
          <w:szCs w:val="28"/>
        </w:rPr>
      </w:pPr>
      <w:bookmarkStart w:id="4" w:name="_Toc148614368"/>
      <w:r w:rsidRPr="008654FE">
        <w:rPr>
          <w:b/>
          <w:bCs/>
          <w:szCs w:val="28"/>
        </w:rPr>
        <w:t>9. Исчерпывающий перечень документов, необходимых для предоставления муниципальной услуги</w:t>
      </w:r>
      <w:bookmarkEnd w:id="4"/>
    </w:p>
    <w:p w:rsidR="00235737" w:rsidRPr="008654FE" w:rsidRDefault="00235737" w:rsidP="00E42636">
      <w:pPr>
        <w:rPr>
          <w:b/>
          <w:bCs/>
          <w:szCs w:val="28"/>
        </w:rPr>
      </w:pPr>
    </w:p>
    <w:p w:rsidR="00E42636" w:rsidRPr="008654FE" w:rsidRDefault="00233EB3" w:rsidP="00E42636">
      <w:pPr>
        <w:ind w:firstLine="709"/>
        <w:jc w:val="both"/>
      </w:pPr>
      <w:bookmarkStart w:id="5" w:name="_Toc148614369"/>
      <w:r w:rsidRPr="008654FE">
        <w:t xml:space="preserve">9.1. </w:t>
      </w:r>
      <w:r w:rsidR="00E42636" w:rsidRPr="008654FE">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00E42636" w:rsidRPr="008654FE">
        <w:rPr>
          <w:bCs/>
        </w:rPr>
        <w:t>муниципальной услуги, подлежащих представлению заявителем, способы их получения заявителем, в том числе в электронной форме, порядок их п</w:t>
      </w:r>
      <w:r w:rsidR="00E42636" w:rsidRPr="008654FE">
        <w:t>редставления</w:t>
      </w:r>
      <w:bookmarkEnd w:id="5"/>
      <w:r w:rsidRPr="008654FE">
        <w:t>.</w:t>
      </w:r>
    </w:p>
    <w:p w:rsidR="00233EB3" w:rsidRPr="008654FE" w:rsidRDefault="00233EB3" w:rsidP="00233EB3">
      <w:pPr>
        <w:pStyle w:val="1"/>
        <w:keepNext w:val="0"/>
        <w:framePr w:hSpace="0" w:wrap="auto" w:vAnchor="margin" w:hAnchor="text" w:xAlign="left" w:yAlign="inline"/>
        <w:widowControl w:val="0"/>
        <w:numPr>
          <w:ilvl w:val="0"/>
          <w:numId w:val="0"/>
        </w:numPr>
        <w:suppressAutoHyphens/>
        <w:spacing w:line="276" w:lineRule="auto"/>
        <w:ind w:firstLine="709"/>
        <w:jc w:val="both"/>
        <w:rPr>
          <w:b w:val="0"/>
          <w:sz w:val="28"/>
          <w:szCs w:val="28"/>
        </w:rPr>
      </w:pPr>
      <w:r w:rsidRPr="008654FE">
        <w:rPr>
          <w:b w:val="0"/>
          <w:sz w:val="28"/>
          <w:szCs w:val="28"/>
        </w:rPr>
        <w:t xml:space="preserve">9.1.1. </w:t>
      </w:r>
      <w:bookmarkStart w:id="6" w:name="_Toc148614370"/>
      <w:r w:rsidRPr="008654FE">
        <w:rPr>
          <w:b w:val="0"/>
          <w:sz w:val="28"/>
          <w:szCs w:val="28"/>
        </w:rPr>
        <w:t>Заявитель или его представитель представляет в Уполномоченный  орган заявление о выдаче разрешения на право вырубки зеленых насаждений по форме, приведенной в Приложении № 2 к настоящему Административному регламенту (далее - заявление), а также прилагаемые к нему документы одним из следующих способов по выбору Заявителя:</w:t>
      </w:r>
      <w:bookmarkEnd w:id="6"/>
    </w:p>
    <w:p w:rsidR="00233EB3" w:rsidRPr="008654FE" w:rsidRDefault="00233EB3" w:rsidP="00233EB3">
      <w:pPr>
        <w:pStyle w:val="af3"/>
        <w:tabs>
          <w:tab w:val="left" w:pos="1549"/>
          <w:tab w:val="left" w:pos="2445"/>
          <w:tab w:val="left" w:pos="2598"/>
          <w:tab w:val="left" w:pos="2744"/>
          <w:tab w:val="left" w:pos="3335"/>
          <w:tab w:val="left" w:pos="3366"/>
          <w:tab w:val="left" w:pos="4372"/>
          <w:tab w:val="left" w:pos="4749"/>
          <w:tab w:val="left" w:pos="5771"/>
          <w:tab w:val="left" w:pos="6071"/>
          <w:tab w:val="left" w:pos="6163"/>
          <w:tab w:val="left" w:pos="7340"/>
          <w:tab w:val="left" w:pos="7859"/>
          <w:tab w:val="left" w:pos="7979"/>
          <w:tab w:val="left" w:pos="8946"/>
        </w:tabs>
        <w:spacing w:line="276" w:lineRule="auto"/>
        <w:ind w:right="2" w:firstLine="709"/>
        <w:jc w:val="both"/>
        <w:rPr>
          <w:szCs w:val="28"/>
        </w:rPr>
      </w:pPr>
      <w:r w:rsidRPr="008654FE">
        <w:rPr>
          <w:szCs w:val="28"/>
        </w:rPr>
        <w:lastRenderedPageBreak/>
        <w:t>а) в электронной форме посредством Единого портала.</w:t>
      </w:r>
    </w:p>
    <w:p w:rsidR="00233EB3" w:rsidRPr="008654FE" w:rsidRDefault="00233EB3" w:rsidP="00233EB3">
      <w:pPr>
        <w:pStyle w:val="af3"/>
        <w:tabs>
          <w:tab w:val="left" w:pos="1711"/>
          <w:tab w:val="left" w:pos="1801"/>
          <w:tab w:val="left" w:pos="2344"/>
          <w:tab w:val="left" w:pos="2486"/>
          <w:tab w:val="left" w:pos="2657"/>
          <w:tab w:val="left" w:pos="3021"/>
          <w:tab w:val="left" w:pos="3200"/>
          <w:tab w:val="left" w:pos="3993"/>
          <w:tab w:val="left" w:pos="4453"/>
          <w:tab w:val="left" w:pos="4696"/>
          <w:tab w:val="left" w:pos="4964"/>
          <w:tab w:val="left" w:pos="5251"/>
          <w:tab w:val="left" w:pos="6595"/>
          <w:tab w:val="left" w:pos="6725"/>
          <w:tab w:val="left" w:pos="7126"/>
          <w:tab w:val="left" w:pos="7510"/>
          <w:tab w:val="left" w:pos="8157"/>
          <w:tab w:val="left" w:pos="8374"/>
          <w:tab w:val="left" w:pos="8896"/>
          <w:tab w:val="left" w:pos="9040"/>
        </w:tabs>
        <w:spacing w:after="0" w:line="276" w:lineRule="auto"/>
        <w:ind w:right="2" w:firstLine="709"/>
        <w:jc w:val="both"/>
        <w:rPr>
          <w:szCs w:val="28"/>
        </w:rPr>
      </w:pPr>
      <w:proofErr w:type="gramStart"/>
      <w:r w:rsidRPr="008654FE">
        <w:rPr>
          <w:szCs w:val="28"/>
        </w:rPr>
        <w:t>В случае представления заявления о выдаче разрешения на право вырубки зеленых насаждений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w:t>
      </w:r>
      <w:proofErr w:type="gramEnd"/>
      <w:r w:rsidRPr="008654FE">
        <w:rPr>
          <w:szCs w:val="28"/>
        </w:rPr>
        <w:t xml:space="preserve"> </w:t>
      </w:r>
      <w:proofErr w:type="gramStart"/>
      <w:r w:rsidRPr="008654FE">
        <w:rPr>
          <w:szCs w:val="28"/>
        </w:rPr>
        <w:t>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на Едином портале, без необходимости дополнительной подачи заявления на бумажном носителе.</w:t>
      </w:r>
      <w:proofErr w:type="gramEnd"/>
    </w:p>
    <w:p w:rsidR="00233EB3" w:rsidRPr="008654FE" w:rsidRDefault="00233EB3" w:rsidP="00233EB3">
      <w:pPr>
        <w:pStyle w:val="af3"/>
        <w:tabs>
          <w:tab w:val="left" w:pos="1711"/>
          <w:tab w:val="left" w:pos="1801"/>
          <w:tab w:val="left" w:pos="2344"/>
          <w:tab w:val="left" w:pos="2486"/>
          <w:tab w:val="left" w:pos="2657"/>
          <w:tab w:val="left" w:pos="3021"/>
          <w:tab w:val="left" w:pos="3200"/>
          <w:tab w:val="left" w:pos="3993"/>
          <w:tab w:val="left" w:pos="4453"/>
          <w:tab w:val="left" w:pos="4696"/>
          <w:tab w:val="left" w:pos="4964"/>
          <w:tab w:val="left" w:pos="5251"/>
          <w:tab w:val="left" w:pos="6595"/>
          <w:tab w:val="left" w:pos="6725"/>
          <w:tab w:val="left" w:pos="7126"/>
          <w:tab w:val="left" w:pos="7510"/>
          <w:tab w:val="left" w:pos="8157"/>
          <w:tab w:val="left" w:pos="8374"/>
          <w:tab w:val="left" w:pos="8896"/>
          <w:tab w:val="left" w:pos="9040"/>
        </w:tabs>
        <w:spacing w:after="0" w:line="276" w:lineRule="auto"/>
        <w:ind w:right="2" w:firstLine="709"/>
        <w:jc w:val="both"/>
        <w:rPr>
          <w:szCs w:val="28"/>
        </w:rPr>
      </w:pPr>
      <w:r w:rsidRPr="008654FE">
        <w:rPr>
          <w:szCs w:val="28"/>
        </w:rPr>
        <w:t>При подаче заявления о выдаче разрешения на право вырубки зеленых насаждений в электронной форме,</w:t>
      </w:r>
      <w:r w:rsidRPr="008654FE">
        <w:rPr>
          <w:color w:val="C9211E"/>
          <w:szCs w:val="28"/>
          <w:shd w:val="clear" w:color="auto" w:fill="FFFFFF" w:themeFill="background1"/>
        </w:rPr>
        <w:t xml:space="preserve"> </w:t>
      </w:r>
      <w:r w:rsidRPr="008654FE">
        <w:rPr>
          <w:szCs w:val="28"/>
        </w:rPr>
        <w:t>заявление направляется Заявителем или его представителем вместе с прикрепленными электронными документами, указанными в подпунктах «б» - «ж» пункта 9.3 настоящего Административного регламента.</w:t>
      </w:r>
    </w:p>
    <w:p w:rsidR="00233EB3" w:rsidRPr="008654FE" w:rsidRDefault="00233EB3" w:rsidP="000C5E26">
      <w:pPr>
        <w:pStyle w:val="af3"/>
        <w:tabs>
          <w:tab w:val="left" w:pos="1711"/>
          <w:tab w:val="left" w:pos="1801"/>
          <w:tab w:val="left" w:pos="2344"/>
          <w:tab w:val="left" w:pos="2486"/>
          <w:tab w:val="left" w:pos="2657"/>
          <w:tab w:val="left" w:pos="3021"/>
          <w:tab w:val="left" w:pos="3200"/>
          <w:tab w:val="left" w:pos="3993"/>
          <w:tab w:val="left" w:pos="4453"/>
          <w:tab w:val="left" w:pos="4696"/>
          <w:tab w:val="left" w:pos="4964"/>
          <w:tab w:val="left" w:pos="5251"/>
          <w:tab w:val="left" w:pos="6595"/>
          <w:tab w:val="left" w:pos="6725"/>
          <w:tab w:val="left" w:pos="7126"/>
          <w:tab w:val="left" w:pos="7510"/>
          <w:tab w:val="left" w:pos="8157"/>
          <w:tab w:val="left" w:pos="8374"/>
          <w:tab w:val="left" w:pos="8896"/>
          <w:tab w:val="left" w:pos="9040"/>
        </w:tabs>
        <w:spacing w:after="0" w:line="276" w:lineRule="auto"/>
        <w:ind w:right="2" w:firstLine="709"/>
        <w:jc w:val="both"/>
        <w:rPr>
          <w:szCs w:val="28"/>
        </w:rPr>
      </w:pPr>
      <w:proofErr w:type="gramStart"/>
      <w:r w:rsidRPr="008654FE">
        <w:rPr>
          <w:szCs w:val="28"/>
        </w:rPr>
        <w:t>Заявление подписывается Заявителем или его представителем, уполномоченным на подписание такого заявления,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w:t>
      </w:r>
      <w:proofErr w:type="gramEnd"/>
      <w:r w:rsidRPr="008654FE">
        <w:rPr>
          <w:szCs w:val="28"/>
        </w:rPr>
        <w:t xml:space="preserve"> </w:t>
      </w:r>
      <w:proofErr w:type="gramStart"/>
      <w:r w:rsidRPr="008654FE">
        <w:rPr>
          <w:szCs w:val="28"/>
        </w:rPr>
        <w:t>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6 апреля 2011 г.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w:t>
      </w:r>
      <w:proofErr w:type="gramEnd"/>
      <w:r w:rsidRPr="008654FE">
        <w:rPr>
          <w:szCs w:val="28"/>
        </w:rPr>
        <w:t xml:space="preserve"> </w:t>
      </w:r>
      <w:proofErr w:type="gramStart"/>
      <w:r w:rsidRPr="008654FE">
        <w:rPr>
          <w:szCs w:val="28"/>
        </w:rPr>
        <w:t xml:space="preserve">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w:t>
      </w:r>
      <w:r w:rsidRPr="008654FE">
        <w:rPr>
          <w:szCs w:val="28"/>
        </w:rPr>
        <w:lastRenderedPageBreak/>
        <w:t>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w:t>
      </w:r>
      <w:proofErr w:type="gramEnd"/>
      <w:r w:rsidRPr="008654FE">
        <w:rPr>
          <w:szCs w:val="28"/>
        </w:rPr>
        <w:t xml:space="preserve"> при обращении за получением государственных и муниципальных услуг».</w:t>
      </w:r>
    </w:p>
    <w:p w:rsidR="009D5E01" w:rsidRPr="008654FE" w:rsidRDefault="00233EB3" w:rsidP="009D5E01">
      <w:pPr>
        <w:ind w:firstLine="709"/>
        <w:jc w:val="both"/>
        <w:rPr>
          <w:szCs w:val="28"/>
        </w:rPr>
      </w:pPr>
      <w:proofErr w:type="gramStart"/>
      <w:r w:rsidRPr="008654FE">
        <w:rPr>
          <w:szCs w:val="28"/>
        </w:rPr>
        <w:t>б)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w:t>
      </w:r>
      <w:proofErr w:type="gramEnd"/>
      <w:r w:rsidRPr="008654FE">
        <w:rPr>
          <w:szCs w:val="28"/>
        </w:rPr>
        <w:t xml:space="preserve">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393863" w:rsidRPr="008654FE" w:rsidRDefault="009D5E01" w:rsidP="009D5E01">
      <w:pPr>
        <w:ind w:firstLine="709"/>
        <w:jc w:val="both"/>
        <w:rPr>
          <w:szCs w:val="28"/>
        </w:rPr>
      </w:pPr>
      <w:r w:rsidRPr="008654FE">
        <w:rPr>
          <w:szCs w:val="28"/>
        </w:rPr>
        <w:t>9.2. Требования к форматам документов, прилагаемых заявителем к заявлению о выдаче разрешения на право вырубки зеленых насаждений, представляемых в электронной форме</w:t>
      </w:r>
      <w:r w:rsidR="00393863" w:rsidRPr="008654FE">
        <w:rPr>
          <w:szCs w:val="28"/>
        </w:rPr>
        <w:t>.</w:t>
      </w:r>
    </w:p>
    <w:p w:rsidR="009D5E01" w:rsidRPr="008654FE" w:rsidRDefault="00393863" w:rsidP="009D5E01">
      <w:pPr>
        <w:ind w:firstLine="709"/>
        <w:jc w:val="both"/>
        <w:rPr>
          <w:szCs w:val="28"/>
        </w:rPr>
      </w:pPr>
      <w:r w:rsidRPr="008654FE">
        <w:t>9.2.1. Документы, прилагаемые Заявителем к заявлению о выдаче разрешения на право вырубки зеленых насаждений, представляемые в электронной форме, направляются в следующих форматах:</w:t>
      </w:r>
    </w:p>
    <w:p w:rsidR="00393863" w:rsidRPr="008654FE" w:rsidRDefault="00393863" w:rsidP="000C5E26">
      <w:pPr>
        <w:pStyle w:val="aff0"/>
        <w:tabs>
          <w:tab w:val="left" w:pos="1346"/>
          <w:tab w:val="left" w:pos="4696"/>
          <w:tab w:val="left" w:pos="6385"/>
          <w:tab w:val="left" w:pos="6877"/>
          <w:tab w:val="left" w:pos="8502"/>
          <w:tab w:val="left" w:pos="8999"/>
        </w:tabs>
        <w:spacing w:after="0"/>
        <w:ind w:left="0" w:right="2" w:firstLine="709"/>
        <w:jc w:val="both"/>
        <w:rPr>
          <w:rFonts w:ascii="Times New Roman" w:hAnsi="Times New Roman"/>
          <w:sz w:val="28"/>
          <w:szCs w:val="28"/>
          <w:lang w:eastAsia="ru-RU"/>
        </w:rPr>
      </w:pPr>
      <w:r w:rsidRPr="008654FE">
        <w:rPr>
          <w:rFonts w:ascii="Times New Roman" w:hAnsi="Times New Roman"/>
          <w:sz w:val="28"/>
          <w:szCs w:val="28"/>
          <w:lang w:eastAsia="ru-RU"/>
        </w:rPr>
        <w:t xml:space="preserve">а) </w:t>
      </w:r>
      <w:proofErr w:type="spellStart"/>
      <w:r w:rsidRPr="008654FE">
        <w:rPr>
          <w:rFonts w:ascii="Times New Roman" w:hAnsi="Times New Roman"/>
          <w:sz w:val="28"/>
          <w:szCs w:val="28"/>
          <w:lang w:eastAsia="ru-RU"/>
        </w:rPr>
        <w:t>xml</w:t>
      </w:r>
      <w:proofErr w:type="spellEnd"/>
      <w:r w:rsidRPr="008654FE">
        <w:rPr>
          <w:rFonts w:ascii="Times New Roman" w:hAnsi="Times New Roman"/>
          <w:sz w:val="28"/>
          <w:szCs w:val="28"/>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8654FE">
        <w:rPr>
          <w:rFonts w:ascii="Times New Roman" w:hAnsi="Times New Roman"/>
          <w:sz w:val="28"/>
          <w:szCs w:val="28"/>
          <w:lang w:eastAsia="ru-RU"/>
        </w:rPr>
        <w:t>xml</w:t>
      </w:r>
      <w:proofErr w:type="spellEnd"/>
      <w:r w:rsidRPr="008654FE">
        <w:rPr>
          <w:rFonts w:ascii="Times New Roman" w:hAnsi="Times New Roman"/>
          <w:sz w:val="28"/>
          <w:szCs w:val="28"/>
          <w:lang w:eastAsia="ru-RU"/>
        </w:rPr>
        <w:t>;</w:t>
      </w:r>
    </w:p>
    <w:p w:rsidR="00393863" w:rsidRPr="008654FE" w:rsidRDefault="00393863" w:rsidP="000C5E26">
      <w:pPr>
        <w:pStyle w:val="aff0"/>
        <w:spacing w:after="0"/>
        <w:ind w:left="0" w:firstLine="709"/>
        <w:jc w:val="both"/>
        <w:rPr>
          <w:rFonts w:ascii="Times New Roman" w:hAnsi="Times New Roman"/>
          <w:sz w:val="28"/>
          <w:szCs w:val="28"/>
          <w:lang w:eastAsia="ru-RU"/>
        </w:rPr>
      </w:pPr>
      <w:r w:rsidRPr="008654FE">
        <w:rPr>
          <w:rFonts w:ascii="Times New Roman" w:hAnsi="Times New Roman"/>
          <w:sz w:val="28"/>
          <w:szCs w:val="28"/>
          <w:lang w:eastAsia="ru-RU"/>
        </w:rPr>
        <w:t xml:space="preserve">б) </w:t>
      </w:r>
      <w:proofErr w:type="spellStart"/>
      <w:r w:rsidRPr="008654FE">
        <w:rPr>
          <w:rFonts w:ascii="Times New Roman" w:hAnsi="Times New Roman"/>
          <w:sz w:val="28"/>
          <w:szCs w:val="28"/>
          <w:lang w:eastAsia="ru-RU"/>
        </w:rPr>
        <w:t>doc</w:t>
      </w:r>
      <w:proofErr w:type="spellEnd"/>
      <w:r w:rsidRPr="008654FE">
        <w:rPr>
          <w:rFonts w:ascii="Times New Roman" w:hAnsi="Times New Roman"/>
          <w:sz w:val="28"/>
          <w:szCs w:val="28"/>
          <w:lang w:eastAsia="ru-RU"/>
        </w:rPr>
        <w:t xml:space="preserve">, </w:t>
      </w:r>
      <w:proofErr w:type="spellStart"/>
      <w:r w:rsidRPr="008654FE">
        <w:rPr>
          <w:rFonts w:ascii="Times New Roman" w:hAnsi="Times New Roman"/>
          <w:sz w:val="28"/>
          <w:szCs w:val="28"/>
          <w:lang w:eastAsia="ru-RU"/>
        </w:rPr>
        <w:t>docx</w:t>
      </w:r>
      <w:proofErr w:type="spellEnd"/>
      <w:r w:rsidRPr="008654FE">
        <w:rPr>
          <w:rFonts w:ascii="Times New Roman" w:hAnsi="Times New Roman"/>
          <w:sz w:val="28"/>
          <w:szCs w:val="28"/>
          <w:lang w:eastAsia="ru-RU"/>
        </w:rPr>
        <w:t xml:space="preserve">, </w:t>
      </w:r>
      <w:proofErr w:type="spellStart"/>
      <w:r w:rsidRPr="008654FE">
        <w:rPr>
          <w:rFonts w:ascii="Times New Roman" w:hAnsi="Times New Roman"/>
          <w:sz w:val="28"/>
          <w:szCs w:val="28"/>
          <w:lang w:eastAsia="ru-RU"/>
        </w:rPr>
        <w:t>odt</w:t>
      </w:r>
      <w:proofErr w:type="spellEnd"/>
      <w:r w:rsidRPr="008654FE">
        <w:rPr>
          <w:rFonts w:ascii="Times New Roman" w:hAnsi="Times New Roman"/>
          <w:sz w:val="28"/>
          <w:szCs w:val="28"/>
          <w:lang w:eastAsia="ru-RU"/>
        </w:rPr>
        <w:t xml:space="preserve"> - для документов с текстовым содержанием, не включающим формулы;</w:t>
      </w:r>
    </w:p>
    <w:p w:rsidR="00393863" w:rsidRPr="008654FE" w:rsidRDefault="00393863" w:rsidP="00393863">
      <w:pPr>
        <w:spacing w:line="276" w:lineRule="auto"/>
        <w:ind w:firstLine="709"/>
        <w:contextualSpacing/>
        <w:jc w:val="both"/>
        <w:rPr>
          <w:szCs w:val="28"/>
        </w:rPr>
      </w:pPr>
      <w:r w:rsidRPr="008654FE">
        <w:rPr>
          <w:szCs w:val="28"/>
        </w:rPr>
        <w:t xml:space="preserve">в) </w:t>
      </w:r>
      <w:proofErr w:type="spellStart"/>
      <w:r w:rsidRPr="008654FE">
        <w:rPr>
          <w:szCs w:val="28"/>
        </w:rPr>
        <w:t>pdf</w:t>
      </w:r>
      <w:proofErr w:type="spellEnd"/>
      <w:r w:rsidRPr="008654FE">
        <w:rPr>
          <w:szCs w:val="28"/>
        </w:rPr>
        <w:t xml:space="preserve">, </w:t>
      </w:r>
      <w:proofErr w:type="spellStart"/>
      <w:r w:rsidRPr="008654FE">
        <w:rPr>
          <w:szCs w:val="28"/>
        </w:rPr>
        <w:t>jpg</w:t>
      </w:r>
      <w:proofErr w:type="spellEnd"/>
      <w:r w:rsidRPr="008654FE">
        <w:rPr>
          <w:szCs w:val="28"/>
        </w:rPr>
        <w:t xml:space="preserve">, </w:t>
      </w:r>
      <w:proofErr w:type="spellStart"/>
      <w:r w:rsidRPr="008654FE">
        <w:rPr>
          <w:szCs w:val="28"/>
        </w:rPr>
        <w:t>jpeg</w:t>
      </w:r>
      <w:proofErr w:type="spellEnd"/>
      <w:r w:rsidRPr="008654FE">
        <w:rPr>
          <w:szCs w:val="28"/>
        </w:rPr>
        <w:t xml:space="preserve">, </w:t>
      </w:r>
      <w:proofErr w:type="spellStart"/>
      <w:r w:rsidRPr="008654FE">
        <w:rPr>
          <w:szCs w:val="28"/>
        </w:rPr>
        <w:t>png</w:t>
      </w:r>
      <w:proofErr w:type="spellEnd"/>
      <w:r w:rsidRPr="008654FE">
        <w:rPr>
          <w:szCs w:val="28"/>
        </w:rPr>
        <w:t>,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93863" w:rsidRPr="008654FE" w:rsidRDefault="00393863" w:rsidP="00393863">
      <w:pPr>
        <w:spacing w:line="276" w:lineRule="auto"/>
        <w:ind w:firstLine="709"/>
        <w:contextualSpacing/>
        <w:jc w:val="both"/>
        <w:rPr>
          <w:szCs w:val="28"/>
        </w:rPr>
      </w:pPr>
      <w:r w:rsidRPr="008654FE">
        <w:rPr>
          <w:szCs w:val="28"/>
        </w:rPr>
        <w:t xml:space="preserve">г) </w:t>
      </w:r>
      <w:proofErr w:type="spellStart"/>
      <w:r w:rsidRPr="008654FE">
        <w:rPr>
          <w:szCs w:val="28"/>
        </w:rPr>
        <w:t>zip</w:t>
      </w:r>
      <w:proofErr w:type="spellEnd"/>
      <w:r w:rsidRPr="008654FE">
        <w:rPr>
          <w:szCs w:val="28"/>
        </w:rPr>
        <w:t xml:space="preserve">, </w:t>
      </w:r>
      <w:proofErr w:type="spellStart"/>
      <w:r w:rsidRPr="008654FE">
        <w:rPr>
          <w:szCs w:val="28"/>
        </w:rPr>
        <w:t>rar</w:t>
      </w:r>
      <w:proofErr w:type="spellEnd"/>
      <w:r w:rsidRPr="008654FE">
        <w:rPr>
          <w:szCs w:val="28"/>
        </w:rPr>
        <w:t xml:space="preserve"> – для сжатых документов в один файл;</w:t>
      </w:r>
    </w:p>
    <w:p w:rsidR="00393863" w:rsidRPr="008654FE" w:rsidRDefault="00393863" w:rsidP="00393863">
      <w:pPr>
        <w:spacing w:line="276" w:lineRule="auto"/>
        <w:ind w:firstLine="709"/>
        <w:contextualSpacing/>
        <w:jc w:val="both"/>
        <w:rPr>
          <w:szCs w:val="28"/>
        </w:rPr>
      </w:pPr>
      <w:proofErr w:type="spellStart"/>
      <w:r w:rsidRPr="008654FE">
        <w:rPr>
          <w:szCs w:val="28"/>
        </w:rPr>
        <w:t>д</w:t>
      </w:r>
      <w:proofErr w:type="spellEnd"/>
      <w:r w:rsidRPr="008654FE">
        <w:rPr>
          <w:szCs w:val="28"/>
        </w:rPr>
        <w:t xml:space="preserve">) </w:t>
      </w:r>
      <w:proofErr w:type="spellStart"/>
      <w:r w:rsidRPr="008654FE">
        <w:rPr>
          <w:szCs w:val="28"/>
        </w:rPr>
        <w:t>sig</w:t>
      </w:r>
      <w:proofErr w:type="spellEnd"/>
      <w:r w:rsidRPr="008654FE">
        <w:rPr>
          <w:szCs w:val="28"/>
        </w:rPr>
        <w:t xml:space="preserve"> – для открепленной усиленной квалифицированной электронной подписи.</w:t>
      </w:r>
    </w:p>
    <w:p w:rsidR="00393863" w:rsidRPr="008654FE" w:rsidRDefault="00393863" w:rsidP="00393863">
      <w:pPr>
        <w:spacing w:line="276" w:lineRule="auto"/>
        <w:ind w:firstLine="709"/>
        <w:contextualSpacing/>
        <w:jc w:val="both"/>
        <w:rPr>
          <w:szCs w:val="28"/>
        </w:rPr>
      </w:pPr>
      <w:r w:rsidRPr="008654FE">
        <w:rPr>
          <w:szCs w:val="28"/>
        </w:rPr>
        <w:t>9.2.2</w:t>
      </w:r>
      <w:proofErr w:type="gramStart"/>
      <w:r w:rsidRPr="008654FE">
        <w:rPr>
          <w:szCs w:val="28"/>
        </w:rPr>
        <w:t xml:space="preserve"> В</w:t>
      </w:r>
      <w:proofErr w:type="gramEnd"/>
      <w:r w:rsidRPr="008654FE">
        <w:rPr>
          <w:szCs w:val="28"/>
        </w:rPr>
        <w:t xml:space="preserve"> случае, если оригиналы документов, прилагаемых к заявлению о выдаче разрешения на право вырубки зеленых насаждений,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654FE">
        <w:rPr>
          <w:szCs w:val="28"/>
        </w:rPr>
        <w:t>dpi</w:t>
      </w:r>
      <w:proofErr w:type="spellEnd"/>
      <w:r w:rsidRPr="008654FE">
        <w:rPr>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393863" w:rsidRPr="008654FE" w:rsidRDefault="00393863" w:rsidP="000C5E26">
      <w:pPr>
        <w:pStyle w:val="af3"/>
        <w:spacing w:after="0" w:line="276" w:lineRule="auto"/>
        <w:ind w:right="2" w:firstLine="709"/>
        <w:jc w:val="both"/>
        <w:rPr>
          <w:szCs w:val="28"/>
        </w:rPr>
      </w:pPr>
      <w:r w:rsidRPr="008654FE">
        <w:rPr>
          <w:szCs w:val="28"/>
        </w:rPr>
        <w:lastRenderedPageBreak/>
        <w:t>«черно-белый» (при отсутствии в документе графических изображений и (или) цветного текста);</w:t>
      </w:r>
    </w:p>
    <w:p w:rsidR="00393863" w:rsidRPr="008654FE" w:rsidRDefault="00393863" w:rsidP="000C5E26">
      <w:pPr>
        <w:pStyle w:val="af3"/>
        <w:spacing w:after="0" w:line="276" w:lineRule="auto"/>
        <w:ind w:right="2" w:firstLine="709"/>
        <w:jc w:val="both"/>
        <w:rPr>
          <w:szCs w:val="28"/>
        </w:rPr>
      </w:pPr>
      <w:r w:rsidRPr="008654FE">
        <w:rPr>
          <w:szCs w:val="28"/>
        </w:rPr>
        <w:t>«оттенки серого» (при наличии в документе графических изображений, отличных от цветного графического изображения);</w:t>
      </w:r>
    </w:p>
    <w:p w:rsidR="00393863" w:rsidRPr="008654FE" w:rsidRDefault="00393863" w:rsidP="000C5E26">
      <w:pPr>
        <w:pStyle w:val="af3"/>
        <w:spacing w:after="0" w:line="276" w:lineRule="auto"/>
        <w:ind w:right="2" w:firstLine="709"/>
        <w:jc w:val="both"/>
        <w:rPr>
          <w:szCs w:val="28"/>
        </w:rPr>
      </w:pPr>
      <w:r w:rsidRPr="008654FE">
        <w:rPr>
          <w:szCs w:val="28"/>
        </w:rPr>
        <w:t>«цветной» или «режим полной цветопередачи» (при наличии в документе цветных графических изображений либо цветного текста).</w:t>
      </w:r>
    </w:p>
    <w:p w:rsidR="00393863" w:rsidRPr="008654FE" w:rsidRDefault="00393863" w:rsidP="000C5E26">
      <w:pPr>
        <w:pStyle w:val="af3"/>
        <w:spacing w:after="0" w:line="276" w:lineRule="auto"/>
        <w:ind w:right="2" w:firstLine="709"/>
        <w:jc w:val="both"/>
        <w:rPr>
          <w:szCs w:val="28"/>
        </w:rPr>
      </w:pPr>
      <w:r w:rsidRPr="008654FE">
        <w:rPr>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93863" w:rsidRPr="008654FE" w:rsidRDefault="00393863" w:rsidP="00393863">
      <w:pPr>
        <w:pStyle w:val="af3"/>
        <w:spacing w:after="0" w:line="276" w:lineRule="auto"/>
        <w:ind w:right="2" w:firstLine="709"/>
        <w:jc w:val="both"/>
        <w:rPr>
          <w:szCs w:val="28"/>
        </w:rPr>
      </w:pPr>
      <w:r w:rsidRPr="008654FE">
        <w:rPr>
          <w:szCs w:val="28"/>
        </w:rPr>
        <w:t>9.2.3</w:t>
      </w:r>
      <w:r w:rsidRPr="008654FE">
        <w:rPr>
          <w:szCs w:val="28"/>
        </w:rPr>
        <w:tab/>
        <w:t>Документы, прилагаемые Заявителем к заявлению о выдаче разрешения на право вырубки зеленых насаждений, представляемые в электронной форме, должны обеспечивать возможность идентифицировать документ и количество листов в документе.</w:t>
      </w:r>
    </w:p>
    <w:p w:rsidR="00393863" w:rsidRPr="008654FE" w:rsidRDefault="00393863" w:rsidP="00393863">
      <w:pPr>
        <w:pStyle w:val="af3"/>
        <w:spacing w:after="0" w:line="276" w:lineRule="auto"/>
        <w:ind w:right="2" w:firstLine="709"/>
        <w:jc w:val="both"/>
        <w:rPr>
          <w:szCs w:val="28"/>
        </w:rPr>
      </w:pPr>
      <w:r w:rsidRPr="008654FE">
        <w:rPr>
          <w:szCs w:val="28"/>
        </w:rPr>
        <w:t>9.3. Исчерпывающий перечень документов, необходимых для предоставления услуги, подлежащих представлению заявителем самостоятельно</w:t>
      </w:r>
      <w:r w:rsidR="00A0094D" w:rsidRPr="008654FE">
        <w:rPr>
          <w:szCs w:val="28"/>
        </w:rPr>
        <w:t>.</w:t>
      </w:r>
    </w:p>
    <w:p w:rsidR="00A0094D" w:rsidRPr="008654FE" w:rsidRDefault="00A0094D" w:rsidP="00A0094D">
      <w:pPr>
        <w:pStyle w:val="af3"/>
        <w:spacing w:after="0" w:line="276" w:lineRule="auto"/>
        <w:ind w:right="2" w:firstLine="709"/>
        <w:jc w:val="both"/>
        <w:rPr>
          <w:szCs w:val="28"/>
        </w:rPr>
      </w:pPr>
      <w:r w:rsidRPr="008654FE">
        <w:rPr>
          <w:szCs w:val="28"/>
        </w:rPr>
        <w:t>9.3.1</w:t>
      </w:r>
      <w:proofErr w:type="gramStart"/>
      <w:r w:rsidRPr="008654FE">
        <w:rPr>
          <w:szCs w:val="28"/>
        </w:rPr>
        <w:t xml:space="preserve"> К</w:t>
      </w:r>
      <w:proofErr w:type="gramEnd"/>
      <w:r w:rsidRPr="008654FE">
        <w:rPr>
          <w:szCs w:val="28"/>
        </w:rPr>
        <w:t xml:space="preserve"> документам, необходимым для получения услуги относятся:</w:t>
      </w:r>
    </w:p>
    <w:p w:rsidR="00A0094D" w:rsidRPr="008654FE" w:rsidRDefault="00A0094D" w:rsidP="00A0094D">
      <w:pPr>
        <w:pStyle w:val="af3"/>
        <w:tabs>
          <w:tab w:val="left" w:pos="1335"/>
          <w:tab w:val="left" w:pos="1521"/>
          <w:tab w:val="left" w:pos="1675"/>
          <w:tab w:val="left" w:pos="2019"/>
          <w:tab w:val="left" w:pos="2615"/>
          <w:tab w:val="left" w:pos="3394"/>
          <w:tab w:val="left" w:pos="3966"/>
          <w:tab w:val="left" w:pos="4363"/>
          <w:tab w:val="left" w:pos="4455"/>
          <w:tab w:val="left" w:pos="6087"/>
          <w:tab w:val="left" w:pos="6485"/>
          <w:tab w:val="left" w:pos="7301"/>
          <w:tab w:val="left" w:pos="7527"/>
          <w:tab w:val="left" w:pos="8065"/>
          <w:tab w:val="left" w:pos="9258"/>
        </w:tabs>
        <w:spacing w:after="0" w:line="276" w:lineRule="auto"/>
        <w:ind w:right="2" w:firstLine="709"/>
        <w:jc w:val="both"/>
        <w:rPr>
          <w:szCs w:val="28"/>
        </w:rPr>
      </w:pPr>
      <w:r w:rsidRPr="008654FE">
        <w:rPr>
          <w:szCs w:val="28"/>
        </w:rPr>
        <w:t xml:space="preserve">а) заявление о выдаче разрешения на право вырубки зеленых насаждений. </w:t>
      </w:r>
      <w:proofErr w:type="gramStart"/>
      <w:r w:rsidRPr="008654FE">
        <w:rPr>
          <w:szCs w:val="28"/>
        </w:rPr>
        <w:t>В случае представления заявления о выдаче разрешения на право вырубки зеленых насаждений в электронной форме посредством Единого портала в соответствии</w:t>
      </w:r>
      <w:proofErr w:type="gramEnd"/>
      <w:r w:rsidRPr="008654FE">
        <w:rPr>
          <w:szCs w:val="28"/>
        </w:rPr>
        <w:t xml:space="preserve"> с подпунктом «а» пункта 9.1.1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без необходимости предоставления в иной форме;</w:t>
      </w:r>
    </w:p>
    <w:p w:rsidR="00A0094D" w:rsidRPr="008654FE" w:rsidRDefault="00A0094D" w:rsidP="000C5E26">
      <w:pPr>
        <w:pStyle w:val="af3"/>
        <w:tabs>
          <w:tab w:val="left" w:pos="4659"/>
          <w:tab w:val="left" w:pos="5993"/>
          <w:tab w:val="left" w:pos="7393"/>
          <w:tab w:val="left" w:pos="8072"/>
        </w:tabs>
        <w:spacing w:after="0" w:line="276" w:lineRule="auto"/>
        <w:ind w:right="2" w:firstLine="709"/>
        <w:jc w:val="both"/>
        <w:rPr>
          <w:szCs w:val="28"/>
        </w:rPr>
      </w:pPr>
      <w:r w:rsidRPr="008654FE">
        <w:rPr>
          <w:szCs w:val="28"/>
        </w:rPr>
        <w:t xml:space="preserve">б) документ, удостоверяющий личность Заявителя или представителя Заявителя (предоставляется в случае личного обращения в уполномоченный орган, многофункциональный центр). </w:t>
      </w:r>
      <w:r w:rsidRPr="008654FE">
        <w:rPr>
          <w:iCs/>
          <w:szCs w:val="28"/>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Pr="008654FE">
        <w:rPr>
          <w:szCs w:val="28"/>
        </w:rPr>
        <w:t>;</w:t>
      </w:r>
    </w:p>
    <w:p w:rsidR="00A0094D" w:rsidRPr="008654FE" w:rsidRDefault="00A0094D" w:rsidP="000C5E26">
      <w:pPr>
        <w:pStyle w:val="af3"/>
        <w:tabs>
          <w:tab w:val="left" w:pos="1905"/>
          <w:tab w:val="left" w:pos="2325"/>
          <w:tab w:val="left" w:pos="3086"/>
          <w:tab w:val="left" w:pos="3868"/>
          <w:tab w:val="left" w:pos="4775"/>
          <w:tab w:val="left" w:pos="5039"/>
          <w:tab w:val="left" w:pos="6466"/>
          <w:tab w:val="left" w:pos="6520"/>
          <w:tab w:val="left" w:pos="6578"/>
          <w:tab w:val="left" w:pos="6972"/>
          <w:tab w:val="left" w:pos="8365"/>
          <w:tab w:val="left" w:pos="8534"/>
          <w:tab w:val="left" w:pos="8587"/>
          <w:tab w:val="left" w:pos="9833"/>
        </w:tabs>
        <w:spacing w:after="0" w:line="276" w:lineRule="auto"/>
        <w:ind w:right="2" w:firstLine="709"/>
        <w:jc w:val="both"/>
        <w:rPr>
          <w:szCs w:val="28"/>
        </w:rPr>
      </w:pPr>
      <w:r w:rsidRPr="008654FE">
        <w:rPr>
          <w:szCs w:val="28"/>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A0094D" w:rsidRPr="008654FE" w:rsidRDefault="00A0094D" w:rsidP="00A0094D">
      <w:pPr>
        <w:pStyle w:val="af3"/>
        <w:tabs>
          <w:tab w:val="left" w:pos="1905"/>
          <w:tab w:val="left" w:pos="2325"/>
          <w:tab w:val="left" w:pos="3086"/>
          <w:tab w:val="left" w:pos="3868"/>
          <w:tab w:val="left" w:pos="4775"/>
          <w:tab w:val="left" w:pos="5039"/>
          <w:tab w:val="left" w:pos="6466"/>
          <w:tab w:val="left" w:pos="6520"/>
          <w:tab w:val="left" w:pos="6578"/>
          <w:tab w:val="left" w:pos="6972"/>
          <w:tab w:val="left" w:pos="8365"/>
          <w:tab w:val="left" w:pos="8534"/>
          <w:tab w:val="left" w:pos="8587"/>
          <w:tab w:val="left" w:pos="9833"/>
        </w:tabs>
        <w:spacing w:after="0" w:line="276" w:lineRule="auto"/>
        <w:ind w:right="2" w:firstLine="709"/>
        <w:jc w:val="both"/>
        <w:rPr>
          <w:szCs w:val="28"/>
        </w:rPr>
      </w:pPr>
      <w:r w:rsidRPr="008654FE">
        <w:rPr>
          <w:szCs w:val="28"/>
        </w:rPr>
        <w:t xml:space="preserve">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proofErr w:type="spellStart"/>
      <w:r w:rsidRPr="008654FE">
        <w:rPr>
          <w:szCs w:val="28"/>
        </w:rPr>
        <w:t>sig</w:t>
      </w:r>
      <w:proofErr w:type="spellEnd"/>
      <w:r w:rsidRPr="008654FE">
        <w:rPr>
          <w:szCs w:val="28"/>
        </w:rPr>
        <w:t>;</w:t>
      </w:r>
    </w:p>
    <w:p w:rsidR="00A0094D" w:rsidRPr="008654FE" w:rsidRDefault="00A0094D" w:rsidP="00A0094D">
      <w:pPr>
        <w:pStyle w:val="af3"/>
        <w:tabs>
          <w:tab w:val="left" w:pos="1152"/>
          <w:tab w:val="left" w:pos="1693"/>
          <w:tab w:val="left" w:pos="2488"/>
          <w:tab w:val="left" w:pos="3029"/>
          <w:tab w:val="left" w:pos="5470"/>
          <w:tab w:val="left" w:pos="5869"/>
          <w:tab w:val="left" w:pos="7064"/>
          <w:tab w:val="left" w:pos="9376"/>
        </w:tabs>
        <w:spacing w:after="0" w:line="276" w:lineRule="auto"/>
        <w:ind w:right="2" w:firstLine="709"/>
        <w:jc w:val="both"/>
        <w:rPr>
          <w:szCs w:val="28"/>
        </w:rPr>
      </w:pPr>
      <w:r w:rsidRPr="008654FE">
        <w:rPr>
          <w:szCs w:val="28"/>
        </w:rPr>
        <w:lastRenderedPageBreak/>
        <w:t xml:space="preserve">г) </w:t>
      </w:r>
      <w:proofErr w:type="spellStart"/>
      <w:r w:rsidRPr="008654FE">
        <w:rPr>
          <w:szCs w:val="28"/>
        </w:rPr>
        <w:t>дендроплан</w:t>
      </w:r>
      <w:proofErr w:type="spellEnd"/>
      <w:r w:rsidRPr="008654FE">
        <w:rPr>
          <w:szCs w:val="28"/>
        </w:rPr>
        <w:t xml:space="preserve"> или схема с описанием места положения дерева (с указанием ближайшего адресного ориентира, а также информации об основаниях для его вырубки);</w:t>
      </w:r>
    </w:p>
    <w:p w:rsidR="00A0094D" w:rsidRPr="008654FE" w:rsidRDefault="00A0094D" w:rsidP="00A0094D">
      <w:pPr>
        <w:shd w:val="clear" w:color="auto" w:fill="FFFFFF" w:themeFill="background1"/>
        <w:spacing w:line="276" w:lineRule="auto"/>
        <w:ind w:firstLine="709"/>
        <w:jc w:val="both"/>
        <w:rPr>
          <w:i/>
        </w:rPr>
      </w:pPr>
      <w:proofErr w:type="spellStart"/>
      <w:r w:rsidRPr="008654FE">
        <w:rPr>
          <w:rStyle w:val="af2"/>
          <w:i w:val="0"/>
          <w:szCs w:val="28"/>
        </w:rPr>
        <w:t>д</w:t>
      </w:r>
      <w:proofErr w:type="spellEnd"/>
      <w:r w:rsidRPr="008654FE">
        <w:rPr>
          <w:rStyle w:val="af2"/>
          <w:i w:val="0"/>
          <w:szCs w:val="28"/>
        </w:rPr>
        <w:t xml:space="preserve">) документ с указанием кадастрового номера земельного участка (при наличии), адреса (месторасположения) земельного участка, вида проведения работ, с указанием характеристик зеленых насаждений (породы, высоты, диаметра и </w:t>
      </w:r>
      <w:r w:rsidRPr="008654FE">
        <w:rPr>
          <w:rStyle w:val="af2"/>
          <w:i w:val="0"/>
          <w:szCs w:val="28"/>
          <w:shd w:val="clear" w:color="auto" w:fill="FFFFFF" w:themeFill="background1"/>
        </w:rPr>
        <w:t>иных, предусмотренных действующим законодательством Российской Федерации),</w:t>
      </w:r>
      <w:r w:rsidRPr="008654FE">
        <w:rPr>
          <w:rStyle w:val="af2"/>
          <w:i w:val="0"/>
          <w:szCs w:val="28"/>
        </w:rPr>
        <w:t xml:space="preserve"> подлежащих вырубке (</w:t>
      </w:r>
      <w:proofErr w:type="spellStart"/>
      <w:r w:rsidRPr="008654FE">
        <w:rPr>
          <w:rStyle w:val="af2"/>
          <w:i w:val="0"/>
          <w:szCs w:val="28"/>
        </w:rPr>
        <w:t>перечетная</w:t>
      </w:r>
      <w:proofErr w:type="spellEnd"/>
      <w:r w:rsidRPr="008654FE">
        <w:rPr>
          <w:rStyle w:val="af2"/>
          <w:i w:val="0"/>
          <w:szCs w:val="28"/>
        </w:rPr>
        <w:t xml:space="preserve"> ведомость зеленых насаждений)</w:t>
      </w:r>
    </w:p>
    <w:p w:rsidR="00A0094D" w:rsidRPr="008654FE" w:rsidRDefault="00A0094D" w:rsidP="00A0094D">
      <w:pPr>
        <w:pStyle w:val="af3"/>
        <w:tabs>
          <w:tab w:val="left" w:pos="1152"/>
          <w:tab w:val="left" w:pos="1693"/>
          <w:tab w:val="left" w:pos="2488"/>
          <w:tab w:val="left" w:pos="3029"/>
          <w:tab w:val="left" w:pos="5470"/>
          <w:tab w:val="left" w:pos="5869"/>
          <w:tab w:val="left" w:pos="7064"/>
          <w:tab w:val="left" w:pos="9376"/>
        </w:tabs>
        <w:spacing w:after="0" w:line="276" w:lineRule="auto"/>
        <w:ind w:right="2" w:firstLine="709"/>
        <w:jc w:val="both"/>
        <w:rPr>
          <w:szCs w:val="28"/>
        </w:rPr>
      </w:pPr>
      <w:r w:rsidRPr="008654FE">
        <w:rPr>
          <w:szCs w:val="28"/>
        </w:rPr>
        <w:t>е) заключение специализированной организации о нарушении естественного освещения в жилом или нежилом помещении (в случае отсутствия предписания надзорных органов);</w:t>
      </w:r>
    </w:p>
    <w:p w:rsidR="00A0094D" w:rsidRPr="008654FE" w:rsidRDefault="00A0094D" w:rsidP="00A0094D">
      <w:pPr>
        <w:pStyle w:val="af3"/>
        <w:tabs>
          <w:tab w:val="left" w:pos="1152"/>
          <w:tab w:val="left" w:pos="1693"/>
          <w:tab w:val="left" w:pos="2488"/>
          <w:tab w:val="left" w:pos="3029"/>
          <w:tab w:val="left" w:pos="5470"/>
          <w:tab w:val="left" w:pos="5869"/>
          <w:tab w:val="left" w:pos="7064"/>
          <w:tab w:val="left" w:pos="9376"/>
        </w:tabs>
        <w:spacing w:after="0" w:line="276" w:lineRule="auto"/>
        <w:ind w:right="2" w:firstLine="709"/>
        <w:jc w:val="both"/>
        <w:rPr>
          <w:szCs w:val="28"/>
        </w:rPr>
      </w:pPr>
      <w:r w:rsidRPr="008654FE">
        <w:rPr>
          <w:szCs w:val="28"/>
        </w:rPr>
        <w:t>ж) заключение специализированной организации о нарушении строительных, санитарных и иных норм и правил, вызванных произрастанием зеленых насаждений (при выявлении нарушения строительных, санитарных и иных норм и правил, вызванных произрастанием зеленых насаждений).</w:t>
      </w:r>
    </w:p>
    <w:p w:rsidR="00A0094D" w:rsidRPr="008654FE" w:rsidRDefault="00A0094D" w:rsidP="00A0094D">
      <w:pPr>
        <w:pStyle w:val="af3"/>
        <w:tabs>
          <w:tab w:val="left" w:pos="1152"/>
          <w:tab w:val="left" w:pos="1693"/>
          <w:tab w:val="left" w:pos="2488"/>
          <w:tab w:val="left" w:pos="3029"/>
          <w:tab w:val="left" w:pos="5470"/>
          <w:tab w:val="left" w:pos="5869"/>
          <w:tab w:val="left" w:pos="7064"/>
          <w:tab w:val="left" w:pos="9376"/>
        </w:tabs>
        <w:spacing w:after="0" w:line="276" w:lineRule="auto"/>
        <w:ind w:right="2" w:firstLine="709"/>
        <w:jc w:val="both"/>
      </w:pPr>
      <w:bookmarkStart w:id="7" w:name="_Toc148614372"/>
      <w:r w:rsidRPr="008654FE">
        <w:t>9.4. 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bookmarkEnd w:id="7"/>
      <w:r w:rsidRPr="008654FE">
        <w:t>.</w:t>
      </w:r>
    </w:p>
    <w:p w:rsidR="00A0094D" w:rsidRPr="008654FE" w:rsidRDefault="00A0094D" w:rsidP="00A0094D">
      <w:pPr>
        <w:pStyle w:val="aff0"/>
        <w:widowControl w:val="0"/>
        <w:numPr>
          <w:ilvl w:val="2"/>
          <w:numId w:val="13"/>
        </w:numPr>
        <w:tabs>
          <w:tab w:val="left" w:pos="142"/>
          <w:tab w:val="left" w:pos="1560"/>
          <w:tab w:val="left" w:pos="2309"/>
          <w:tab w:val="left" w:pos="2382"/>
          <w:tab w:val="left" w:pos="2888"/>
          <w:tab w:val="left" w:pos="3282"/>
          <w:tab w:val="left" w:pos="3342"/>
          <w:tab w:val="left" w:pos="4090"/>
          <w:tab w:val="left" w:pos="4772"/>
          <w:tab w:val="left" w:pos="4857"/>
          <w:tab w:val="left" w:pos="5965"/>
          <w:tab w:val="left" w:pos="6154"/>
          <w:tab w:val="left" w:pos="6597"/>
          <w:tab w:val="left" w:pos="6947"/>
          <w:tab w:val="left" w:pos="7309"/>
          <w:tab w:val="left" w:pos="7365"/>
          <w:tab w:val="left" w:pos="7750"/>
          <w:tab w:val="left" w:pos="7860"/>
          <w:tab w:val="left" w:pos="9444"/>
          <w:tab w:val="left" w:pos="9848"/>
        </w:tabs>
        <w:suppressAutoHyphens/>
        <w:spacing w:after="0"/>
        <w:ind w:left="0" w:firstLine="709"/>
        <w:contextualSpacing w:val="0"/>
        <w:jc w:val="both"/>
        <w:rPr>
          <w:rFonts w:ascii="Times New Roman" w:hAnsi="Times New Roman"/>
          <w:sz w:val="28"/>
          <w:szCs w:val="28"/>
        </w:rPr>
      </w:pPr>
      <w:proofErr w:type="gramStart"/>
      <w:r w:rsidRPr="008654FE">
        <w:rPr>
          <w:rFonts w:ascii="Times New Roman" w:hAnsi="Times New Roman"/>
          <w:sz w:val="28"/>
          <w:szCs w:val="28"/>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sidRPr="008654FE">
        <w:rPr>
          <w:rFonts w:ascii="Times New Roman" w:hAnsi="Times New Roman"/>
          <w:sz w:val="28"/>
          <w:szCs w:val="28"/>
        </w:rPr>
        <w:t xml:space="preserve"> находятся указанные документы, и которые Заявитель вправе представить по собственной инициативе:</w:t>
      </w:r>
    </w:p>
    <w:p w:rsidR="00A0094D" w:rsidRPr="008654FE" w:rsidRDefault="00A0094D" w:rsidP="00A0094D">
      <w:pPr>
        <w:pStyle w:val="af3"/>
        <w:tabs>
          <w:tab w:val="left" w:pos="142"/>
          <w:tab w:val="left" w:pos="1795"/>
          <w:tab w:val="left" w:pos="4854"/>
          <w:tab w:val="left" w:pos="6741"/>
          <w:tab w:val="left" w:pos="8274"/>
          <w:tab w:val="left" w:pos="8779"/>
        </w:tabs>
        <w:spacing w:after="0" w:line="276" w:lineRule="auto"/>
        <w:ind w:right="2" w:firstLine="709"/>
        <w:jc w:val="both"/>
        <w:rPr>
          <w:szCs w:val="28"/>
        </w:rPr>
      </w:pPr>
      <w:r w:rsidRPr="008654FE">
        <w:rPr>
          <w:szCs w:val="28"/>
        </w:rPr>
        <w:t xml:space="preserve">а) сведения из Единого государственного реестра юридических лиц (при обращении Заявителя, являющегося юридическим лицом); </w:t>
      </w:r>
    </w:p>
    <w:p w:rsidR="00A0094D" w:rsidRPr="008654FE" w:rsidRDefault="00A0094D" w:rsidP="00A0094D">
      <w:pPr>
        <w:pStyle w:val="af3"/>
        <w:tabs>
          <w:tab w:val="left" w:pos="142"/>
          <w:tab w:val="left" w:pos="1795"/>
          <w:tab w:val="left" w:pos="4854"/>
          <w:tab w:val="left" w:pos="6741"/>
          <w:tab w:val="left" w:pos="8274"/>
          <w:tab w:val="left" w:pos="8779"/>
        </w:tabs>
        <w:spacing w:after="0" w:line="276" w:lineRule="auto"/>
        <w:ind w:right="2" w:firstLine="709"/>
        <w:jc w:val="both"/>
        <w:rPr>
          <w:szCs w:val="28"/>
        </w:rPr>
      </w:pPr>
      <w:r w:rsidRPr="008654FE">
        <w:rPr>
          <w:szCs w:val="28"/>
        </w:rPr>
        <w:t>б) сведения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A0094D" w:rsidRPr="008654FE" w:rsidRDefault="00A0094D" w:rsidP="00A0094D">
      <w:pPr>
        <w:pStyle w:val="af3"/>
        <w:tabs>
          <w:tab w:val="left" w:pos="142"/>
        </w:tabs>
        <w:spacing w:after="0" w:line="276" w:lineRule="auto"/>
        <w:ind w:right="2" w:firstLine="709"/>
        <w:jc w:val="both"/>
        <w:rPr>
          <w:szCs w:val="28"/>
        </w:rPr>
      </w:pPr>
      <w:r w:rsidRPr="008654FE">
        <w:rPr>
          <w:szCs w:val="28"/>
        </w:rPr>
        <w:t>в)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A0094D" w:rsidRPr="008654FE" w:rsidRDefault="00A0094D" w:rsidP="00A0094D">
      <w:pPr>
        <w:pStyle w:val="af3"/>
        <w:tabs>
          <w:tab w:val="left" w:pos="142"/>
        </w:tabs>
        <w:spacing w:after="0" w:line="276" w:lineRule="auto"/>
        <w:ind w:right="2" w:firstLine="709"/>
        <w:jc w:val="both"/>
        <w:rPr>
          <w:szCs w:val="28"/>
        </w:rPr>
      </w:pPr>
      <w:r w:rsidRPr="008654FE">
        <w:rPr>
          <w:szCs w:val="28"/>
        </w:rPr>
        <w:t>г) п</w:t>
      </w:r>
      <w:r w:rsidRPr="008654FE">
        <w:rPr>
          <w:bCs/>
          <w:szCs w:val="28"/>
        </w:rPr>
        <w:t>редписание надзорного органа;</w:t>
      </w:r>
    </w:p>
    <w:p w:rsidR="00A0094D" w:rsidRPr="008654FE" w:rsidRDefault="00A0094D" w:rsidP="00A0094D">
      <w:pPr>
        <w:pStyle w:val="af3"/>
        <w:tabs>
          <w:tab w:val="left" w:pos="142"/>
        </w:tabs>
        <w:spacing w:after="0" w:line="276" w:lineRule="auto"/>
        <w:ind w:right="2" w:firstLine="709"/>
        <w:jc w:val="both"/>
        <w:rPr>
          <w:szCs w:val="28"/>
        </w:rPr>
      </w:pPr>
      <w:proofErr w:type="spellStart"/>
      <w:r w:rsidRPr="008654FE">
        <w:rPr>
          <w:bCs/>
          <w:szCs w:val="28"/>
        </w:rPr>
        <w:lastRenderedPageBreak/>
        <w:t>д</w:t>
      </w:r>
      <w:proofErr w:type="spellEnd"/>
      <w:r w:rsidRPr="008654FE">
        <w:rPr>
          <w:bCs/>
          <w:szCs w:val="28"/>
        </w:rPr>
        <w:t>) разрешение на размещение объекта;</w:t>
      </w:r>
    </w:p>
    <w:p w:rsidR="00A0094D" w:rsidRPr="008654FE" w:rsidRDefault="00A0094D" w:rsidP="00A0094D">
      <w:pPr>
        <w:pStyle w:val="af3"/>
        <w:tabs>
          <w:tab w:val="left" w:pos="142"/>
        </w:tabs>
        <w:spacing w:after="0" w:line="276" w:lineRule="auto"/>
        <w:ind w:firstLine="709"/>
        <w:jc w:val="both"/>
        <w:rPr>
          <w:szCs w:val="28"/>
        </w:rPr>
      </w:pPr>
      <w:r w:rsidRPr="008654FE">
        <w:rPr>
          <w:bCs/>
          <w:szCs w:val="28"/>
        </w:rPr>
        <w:t>е) разрешение на право проведения земляных работ;</w:t>
      </w:r>
    </w:p>
    <w:p w:rsidR="00A0094D" w:rsidRPr="008654FE" w:rsidRDefault="00A0094D" w:rsidP="00A0094D">
      <w:pPr>
        <w:pStyle w:val="af3"/>
        <w:tabs>
          <w:tab w:val="left" w:pos="1152"/>
          <w:tab w:val="left" w:pos="1693"/>
          <w:tab w:val="left" w:pos="2488"/>
          <w:tab w:val="left" w:pos="3029"/>
          <w:tab w:val="left" w:pos="5470"/>
          <w:tab w:val="left" w:pos="5869"/>
          <w:tab w:val="left" w:pos="7064"/>
          <w:tab w:val="left" w:pos="9376"/>
        </w:tabs>
        <w:spacing w:after="0" w:line="276" w:lineRule="auto"/>
        <w:ind w:right="2" w:firstLine="709"/>
        <w:jc w:val="both"/>
        <w:rPr>
          <w:szCs w:val="28"/>
        </w:rPr>
      </w:pPr>
      <w:proofErr w:type="gramStart"/>
      <w:r w:rsidRPr="008654FE">
        <w:rPr>
          <w:szCs w:val="28"/>
        </w:rPr>
        <w:t>ж) схема движения транспорта и пешеходов, в случае обращения за получением разрешения на вырубку зеленых насаждений, проводимой на проезжей части.</w:t>
      </w:r>
      <w:proofErr w:type="gramEnd"/>
    </w:p>
    <w:p w:rsidR="00A0094D" w:rsidRPr="008654FE" w:rsidRDefault="00A0094D" w:rsidP="00A0094D">
      <w:pPr>
        <w:pStyle w:val="af3"/>
        <w:spacing w:after="0" w:line="276" w:lineRule="auto"/>
        <w:ind w:right="2" w:firstLine="709"/>
        <w:jc w:val="both"/>
        <w:rPr>
          <w:szCs w:val="28"/>
          <w:shd w:val="clear" w:color="auto" w:fill="FFFFFF" w:themeFill="background1"/>
        </w:rPr>
      </w:pPr>
      <w:r w:rsidRPr="008654FE">
        <w:rPr>
          <w:szCs w:val="28"/>
          <w:shd w:val="clear" w:color="auto" w:fill="FFFFFF" w:themeFill="background1"/>
        </w:rPr>
        <w:t>9.5.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A0094D" w:rsidRPr="008654FE" w:rsidRDefault="00A0094D" w:rsidP="00A0094D">
      <w:pPr>
        <w:spacing w:line="276" w:lineRule="auto"/>
        <w:ind w:firstLine="709"/>
        <w:jc w:val="both"/>
        <w:rPr>
          <w:szCs w:val="28"/>
        </w:rPr>
      </w:pPr>
      <w:r w:rsidRPr="008654FE">
        <w:rPr>
          <w:szCs w:val="28"/>
        </w:rPr>
        <w:t>9.5.1.</w:t>
      </w:r>
      <w:r w:rsidRPr="008654FE">
        <w:rPr>
          <w:szCs w:val="28"/>
        </w:rPr>
        <w:tab/>
        <w:t xml:space="preserve">В целях предоставления услуги Заявителю или его представителю обеспечивается в многофункциональных центрах доступ к Единому порталу, в соответствии с постановлением Правительства  Российской Федерации от 22 декабря 2012 года № 1376 «Об утверждении </w:t>
      </w:r>
      <w:proofErr w:type="gramStart"/>
      <w:r w:rsidRPr="008654FE">
        <w:rPr>
          <w:szCs w:val="28"/>
        </w:rPr>
        <w:t>Правил организации деятельности многофункциональных центров предоставления государственных</w:t>
      </w:r>
      <w:proofErr w:type="gramEnd"/>
      <w:r w:rsidRPr="008654FE">
        <w:rPr>
          <w:szCs w:val="28"/>
        </w:rPr>
        <w:t xml:space="preserve"> и муниципальных услуг».</w:t>
      </w:r>
    </w:p>
    <w:p w:rsidR="00A0094D" w:rsidRPr="008654FE" w:rsidRDefault="00A0094D" w:rsidP="00A0094D">
      <w:pPr>
        <w:pStyle w:val="af3"/>
        <w:spacing w:after="0" w:line="276" w:lineRule="auto"/>
        <w:ind w:right="2" w:firstLine="709"/>
        <w:jc w:val="both"/>
        <w:rPr>
          <w:szCs w:val="28"/>
        </w:rPr>
      </w:pPr>
    </w:p>
    <w:p w:rsidR="00393863" w:rsidRPr="008654FE" w:rsidRDefault="00A0094D" w:rsidP="00A0094D">
      <w:pPr>
        <w:ind w:firstLine="709"/>
        <w:jc w:val="both"/>
        <w:rPr>
          <w:b/>
          <w:szCs w:val="28"/>
        </w:rPr>
      </w:pPr>
      <w:bookmarkStart w:id="8" w:name="_Toc148614373"/>
      <w:r w:rsidRPr="008654FE">
        <w:rPr>
          <w:b/>
          <w:szCs w:val="28"/>
        </w:rPr>
        <w:t>10. Исчерпывающий перечень оснований для отказа в приеме документов, необходимых для предоставления муниципальной услуги</w:t>
      </w:r>
      <w:bookmarkEnd w:id="8"/>
    </w:p>
    <w:p w:rsidR="00A0094D" w:rsidRPr="008654FE" w:rsidRDefault="00A0094D" w:rsidP="00A0094D">
      <w:pPr>
        <w:ind w:firstLine="709"/>
        <w:jc w:val="both"/>
        <w:rPr>
          <w:b/>
          <w:szCs w:val="28"/>
        </w:rPr>
      </w:pPr>
    </w:p>
    <w:p w:rsidR="00A0094D" w:rsidRPr="008654FE" w:rsidRDefault="00A0094D" w:rsidP="003844EC">
      <w:pPr>
        <w:pStyle w:val="af3"/>
        <w:widowControl w:val="0"/>
        <w:numPr>
          <w:ilvl w:val="1"/>
          <w:numId w:val="14"/>
        </w:numPr>
        <w:suppressAutoHyphens/>
        <w:spacing w:after="0" w:line="276" w:lineRule="auto"/>
        <w:ind w:left="0" w:firstLine="709"/>
        <w:jc w:val="both"/>
      </w:pPr>
      <w:r w:rsidRPr="008654FE">
        <w:rPr>
          <w:szCs w:val="28"/>
        </w:rPr>
        <w:t>Основаниями для отказа в приеме документов, необходимых для предоставления услуги, являются:</w:t>
      </w:r>
    </w:p>
    <w:p w:rsidR="00A0094D" w:rsidRPr="008654FE" w:rsidRDefault="00A0094D" w:rsidP="000C5E26">
      <w:pPr>
        <w:pStyle w:val="af3"/>
        <w:spacing w:after="0" w:line="276" w:lineRule="auto"/>
        <w:ind w:right="2" w:firstLine="709"/>
        <w:jc w:val="both"/>
        <w:rPr>
          <w:szCs w:val="28"/>
        </w:rPr>
      </w:pPr>
      <w:r w:rsidRPr="008654FE">
        <w:rPr>
          <w:szCs w:val="28"/>
        </w:rPr>
        <w:t>а)</w:t>
      </w:r>
      <w:r w:rsidRPr="008654FE">
        <w:rPr>
          <w:szCs w:val="28"/>
        </w:rPr>
        <w:tab/>
        <w:t>з</w:t>
      </w:r>
      <w:r w:rsidRPr="008654FE">
        <w:rPr>
          <w:bCs/>
          <w:szCs w:val="28"/>
        </w:rPr>
        <w:t>аявление</w:t>
      </w:r>
      <w:r w:rsidRPr="008654FE">
        <w:rPr>
          <w:szCs w:val="28"/>
        </w:rPr>
        <w:t xml:space="preserve"> о предоставлении </w:t>
      </w:r>
      <w:r w:rsidRPr="008654FE">
        <w:rPr>
          <w:bCs/>
          <w:szCs w:val="28"/>
        </w:rPr>
        <w:t xml:space="preserve">услуги подано в орган государственной власти, орган местного самоуправления или организацию, в полномочия которых не входит </w:t>
      </w:r>
      <w:r w:rsidRPr="008654FE">
        <w:rPr>
          <w:szCs w:val="28"/>
        </w:rPr>
        <w:t xml:space="preserve">предоставление </w:t>
      </w:r>
      <w:r w:rsidRPr="008654FE">
        <w:rPr>
          <w:bCs/>
          <w:szCs w:val="28"/>
        </w:rPr>
        <w:t>услуги;</w:t>
      </w:r>
    </w:p>
    <w:p w:rsidR="00A0094D" w:rsidRPr="008654FE" w:rsidRDefault="00A0094D" w:rsidP="000C5E26">
      <w:pPr>
        <w:pStyle w:val="af3"/>
        <w:spacing w:after="0" w:line="276" w:lineRule="auto"/>
        <w:ind w:right="2" w:firstLine="709"/>
        <w:jc w:val="both"/>
        <w:rPr>
          <w:szCs w:val="28"/>
        </w:rPr>
      </w:pPr>
      <w:r w:rsidRPr="008654FE">
        <w:rPr>
          <w:bCs/>
          <w:szCs w:val="28"/>
        </w:rPr>
        <w:t>б)</w:t>
      </w:r>
      <w:r w:rsidRPr="008654FE">
        <w:rPr>
          <w:bCs/>
          <w:szCs w:val="28"/>
        </w:rPr>
        <w:tab/>
        <w:t>п</w:t>
      </w:r>
      <w:r w:rsidRPr="008654FE">
        <w:rPr>
          <w:szCs w:val="28"/>
        </w:rPr>
        <w:t>редставление неполного комплекта документов, необходимых для предоставления услуги;</w:t>
      </w:r>
    </w:p>
    <w:p w:rsidR="00A0094D" w:rsidRPr="008654FE" w:rsidRDefault="00A0094D" w:rsidP="000C5E26">
      <w:pPr>
        <w:pStyle w:val="af3"/>
        <w:spacing w:after="0" w:line="276" w:lineRule="auto"/>
        <w:ind w:right="2" w:firstLine="709"/>
        <w:jc w:val="both"/>
        <w:rPr>
          <w:szCs w:val="28"/>
        </w:rPr>
      </w:pPr>
      <w:r w:rsidRPr="008654FE">
        <w:rPr>
          <w:szCs w:val="28"/>
        </w:rPr>
        <w:t>в)</w:t>
      </w:r>
      <w:r w:rsidRPr="008654FE">
        <w:rPr>
          <w:szCs w:val="28"/>
        </w:rPr>
        <w:tab/>
        <w:t>представленные Заявителем документы утратили силу на момент обращения за услугой;</w:t>
      </w:r>
    </w:p>
    <w:p w:rsidR="00A0094D" w:rsidRPr="008654FE" w:rsidRDefault="00A0094D" w:rsidP="000C5E26">
      <w:pPr>
        <w:pStyle w:val="af3"/>
        <w:spacing w:after="0" w:line="276" w:lineRule="auto"/>
        <w:ind w:right="2" w:firstLine="709"/>
        <w:jc w:val="both"/>
        <w:rPr>
          <w:szCs w:val="28"/>
        </w:rPr>
      </w:pPr>
      <w:r w:rsidRPr="008654FE">
        <w:rPr>
          <w:szCs w:val="28"/>
        </w:rPr>
        <w:t>г)</w:t>
      </w:r>
      <w:r w:rsidRPr="008654FE">
        <w:rPr>
          <w:szCs w:val="28"/>
        </w:rPr>
        <w:tab/>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0094D" w:rsidRPr="008654FE" w:rsidRDefault="00A0094D" w:rsidP="003844EC">
      <w:pPr>
        <w:pStyle w:val="af3"/>
        <w:spacing w:line="276" w:lineRule="auto"/>
        <w:ind w:right="2" w:firstLine="709"/>
        <w:jc w:val="both"/>
        <w:rPr>
          <w:szCs w:val="28"/>
        </w:rPr>
      </w:pPr>
      <w:proofErr w:type="spellStart"/>
      <w:r w:rsidRPr="008654FE">
        <w:rPr>
          <w:szCs w:val="28"/>
        </w:rPr>
        <w:t>д</w:t>
      </w:r>
      <w:proofErr w:type="spellEnd"/>
      <w:r w:rsidRPr="008654FE">
        <w:rPr>
          <w:szCs w:val="28"/>
        </w:rPr>
        <w:t>)</w:t>
      </w:r>
      <w:r w:rsidRPr="008654FE">
        <w:rPr>
          <w:szCs w:val="28"/>
        </w:rPr>
        <w:tab/>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0094D" w:rsidRPr="008654FE" w:rsidRDefault="00A0094D" w:rsidP="000C5E26">
      <w:pPr>
        <w:pStyle w:val="af3"/>
        <w:spacing w:after="0" w:line="276" w:lineRule="auto"/>
        <w:ind w:right="2" w:firstLine="709"/>
        <w:jc w:val="both"/>
        <w:rPr>
          <w:szCs w:val="28"/>
        </w:rPr>
      </w:pPr>
      <w:r w:rsidRPr="008654FE">
        <w:rPr>
          <w:szCs w:val="28"/>
        </w:rPr>
        <w:t>е)</w:t>
      </w:r>
      <w:r w:rsidRPr="008654FE">
        <w:rPr>
          <w:szCs w:val="28"/>
        </w:rPr>
        <w:tab/>
        <w:t>неполное заполнение полей в форме заявления, в том числе в интерактивной форме заявления на Едином портале</w:t>
      </w:r>
      <w:r w:rsidRPr="008654FE">
        <w:rPr>
          <w:bCs/>
          <w:szCs w:val="28"/>
        </w:rPr>
        <w:t>;</w:t>
      </w:r>
    </w:p>
    <w:p w:rsidR="00A0094D" w:rsidRPr="008654FE" w:rsidRDefault="00A0094D" w:rsidP="000C5E26">
      <w:pPr>
        <w:pStyle w:val="af3"/>
        <w:spacing w:after="0" w:line="276" w:lineRule="auto"/>
        <w:ind w:right="2" w:firstLine="709"/>
        <w:jc w:val="both"/>
        <w:rPr>
          <w:szCs w:val="28"/>
        </w:rPr>
      </w:pPr>
      <w:r w:rsidRPr="008654FE">
        <w:rPr>
          <w:bCs/>
          <w:szCs w:val="28"/>
        </w:rPr>
        <w:t>ж)</w:t>
      </w:r>
      <w:r w:rsidRPr="008654FE">
        <w:rPr>
          <w:bCs/>
          <w:szCs w:val="28"/>
        </w:rPr>
        <w:tab/>
        <w:t>п</w:t>
      </w:r>
      <w:r w:rsidRPr="008654FE">
        <w:rPr>
          <w:szCs w:val="28"/>
        </w:rPr>
        <w:t>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A0094D" w:rsidRPr="008654FE" w:rsidRDefault="00A0094D" w:rsidP="000C5E26">
      <w:pPr>
        <w:pStyle w:val="af3"/>
        <w:spacing w:after="0" w:line="276" w:lineRule="auto"/>
        <w:ind w:right="2" w:firstLine="709"/>
        <w:jc w:val="both"/>
        <w:rPr>
          <w:szCs w:val="28"/>
        </w:rPr>
      </w:pPr>
      <w:proofErr w:type="spellStart"/>
      <w:r w:rsidRPr="008654FE">
        <w:rPr>
          <w:szCs w:val="28"/>
        </w:rPr>
        <w:lastRenderedPageBreak/>
        <w:t>з</w:t>
      </w:r>
      <w:proofErr w:type="spellEnd"/>
      <w:r w:rsidRPr="008654FE">
        <w:rPr>
          <w:szCs w:val="28"/>
        </w:rPr>
        <w:t>)</w:t>
      </w:r>
      <w:r w:rsidRPr="008654FE">
        <w:rPr>
          <w:szCs w:val="28"/>
        </w:rPr>
        <w:tab/>
        <w:t>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3844EC" w:rsidRPr="008654FE" w:rsidRDefault="00A0094D" w:rsidP="000C5E26">
      <w:pPr>
        <w:pStyle w:val="aff0"/>
        <w:widowControl w:val="0"/>
        <w:numPr>
          <w:ilvl w:val="1"/>
          <w:numId w:val="14"/>
        </w:numPr>
        <w:tabs>
          <w:tab w:val="left" w:pos="142"/>
        </w:tabs>
        <w:suppressAutoHyphens/>
        <w:spacing w:after="0"/>
        <w:ind w:left="0" w:right="2" w:firstLine="709"/>
        <w:contextualSpacing w:val="0"/>
        <w:jc w:val="both"/>
        <w:rPr>
          <w:rFonts w:ascii="Times New Roman" w:hAnsi="Times New Roman"/>
          <w:sz w:val="28"/>
          <w:szCs w:val="28"/>
        </w:rPr>
      </w:pPr>
      <w:r w:rsidRPr="008654FE">
        <w:rPr>
          <w:rFonts w:ascii="Times New Roman" w:hAnsi="Times New Roman"/>
          <w:sz w:val="28"/>
          <w:szCs w:val="28"/>
        </w:rPr>
        <w:t>Решение об отказе в приеме документов, указанных в пункте 9.3  настоящего Административного регламента, оформляется по форме согласно Приложению № 3 к настоящему Административному регламенту.</w:t>
      </w:r>
    </w:p>
    <w:p w:rsidR="003844EC" w:rsidRPr="008654FE" w:rsidRDefault="00A0094D" w:rsidP="003844EC">
      <w:pPr>
        <w:pStyle w:val="aff0"/>
        <w:widowControl w:val="0"/>
        <w:tabs>
          <w:tab w:val="left" w:pos="142"/>
        </w:tabs>
        <w:suppressAutoHyphens/>
        <w:spacing w:after="0"/>
        <w:ind w:left="142" w:right="2" w:firstLine="567"/>
        <w:contextualSpacing w:val="0"/>
        <w:jc w:val="both"/>
        <w:rPr>
          <w:rFonts w:ascii="Times New Roman" w:hAnsi="Times New Roman"/>
          <w:sz w:val="28"/>
          <w:szCs w:val="28"/>
        </w:rPr>
      </w:pPr>
      <w:proofErr w:type="gramStart"/>
      <w:r w:rsidRPr="008654FE">
        <w:rPr>
          <w:rFonts w:ascii="Times New Roman" w:hAnsi="Times New Roman"/>
          <w:sz w:val="28"/>
          <w:szCs w:val="28"/>
        </w:rPr>
        <w:t>Решение об отказе в приеме документов, указанных в пункте 9.3 настоящего Административного регламента, направляется Заявителю способом, определенным Заявителем в заявлении о выдаче разрешения на право вырубки зеленых насаждений, не позднее рабочего дня, следующего за днем регистрации такого заявления, либо выдается в день личного обращения за получением указанного решения в многофункциональный центр или Уполномоченный орган.</w:t>
      </w:r>
      <w:proofErr w:type="gramEnd"/>
    </w:p>
    <w:p w:rsidR="00A0094D" w:rsidRPr="008654FE" w:rsidRDefault="003844EC" w:rsidP="003844EC">
      <w:pPr>
        <w:pStyle w:val="aff0"/>
        <w:widowControl w:val="0"/>
        <w:tabs>
          <w:tab w:val="left" w:pos="142"/>
        </w:tabs>
        <w:suppressAutoHyphens/>
        <w:spacing w:after="0"/>
        <w:ind w:left="142" w:right="2" w:firstLine="567"/>
        <w:contextualSpacing w:val="0"/>
        <w:jc w:val="both"/>
        <w:rPr>
          <w:rFonts w:ascii="Times New Roman" w:hAnsi="Times New Roman"/>
          <w:sz w:val="28"/>
          <w:szCs w:val="28"/>
        </w:rPr>
      </w:pPr>
      <w:r w:rsidRPr="008654FE">
        <w:rPr>
          <w:rFonts w:ascii="Times New Roman" w:hAnsi="Times New Roman"/>
          <w:sz w:val="28"/>
          <w:szCs w:val="28"/>
        </w:rPr>
        <w:t xml:space="preserve">10.3. </w:t>
      </w:r>
      <w:r w:rsidR="00A0094D" w:rsidRPr="008654FE">
        <w:rPr>
          <w:rFonts w:ascii="Times New Roman" w:hAnsi="Times New Roman"/>
          <w:sz w:val="28"/>
          <w:szCs w:val="28"/>
        </w:rPr>
        <w:t>Отказ в приеме документов, указанных в пункте 9.3 настоящего Административного регламента, не препятствует повторному обращению    Заявителя в Уполномоченный орган.</w:t>
      </w:r>
    </w:p>
    <w:p w:rsidR="00A0094D" w:rsidRPr="008654FE" w:rsidRDefault="00A0094D" w:rsidP="00A0094D">
      <w:pPr>
        <w:ind w:firstLine="709"/>
        <w:jc w:val="both"/>
        <w:rPr>
          <w:bCs/>
          <w:szCs w:val="28"/>
        </w:rPr>
      </w:pPr>
    </w:p>
    <w:p w:rsidR="003844EC" w:rsidRPr="008654FE" w:rsidRDefault="003844EC" w:rsidP="003844EC">
      <w:pPr>
        <w:ind w:firstLine="709"/>
        <w:jc w:val="center"/>
        <w:rPr>
          <w:b/>
          <w:szCs w:val="28"/>
        </w:rPr>
      </w:pPr>
      <w:bookmarkStart w:id="9" w:name="_Toc148614374"/>
      <w:r w:rsidRPr="008654FE">
        <w:rPr>
          <w:b/>
          <w:szCs w:val="28"/>
        </w:rPr>
        <w:t>11. Исчерпывающий перечень оснований отказа</w:t>
      </w:r>
    </w:p>
    <w:p w:rsidR="003844EC" w:rsidRPr="008654FE" w:rsidRDefault="003844EC" w:rsidP="003844EC">
      <w:pPr>
        <w:ind w:firstLine="709"/>
        <w:jc w:val="center"/>
        <w:rPr>
          <w:bCs/>
          <w:szCs w:val="28"/>
        </w:rPr>
      </w:pPr>
      <w:r w:rsidRPr="008654FE">
        <w:rPr>
          <w:b/>
          <w:szCs w:val="28"/>
        </w:rPr>
        <w:t>в предоставлении услуги</w:t>
      </w:r>
      <w:bookmarkEnd w:id="9"/>
    </w:p>
    <w:p w:rsidR="003844EC" w:rsidRPr="008654FE" w:rsidRDefault="003844EC" w:rsidP="00A0094D">
      <w:pPr>
        <w:ind w:firstLine="709"/>
        <w:jc w:val="both"/>
        <w:rPr>
          <w:bCs/>
          <w:szCs w:val="28"/>
        </w:rPr>
      </w:pPr>
    </w:p>
    <w:p w:rsidR="003844EC" w:rsidRPr="008654FE" w:rsidRDefault="003844EC" w:rsidP="003844EC">
      <w:pPr>
        <w:pStyle w:val="aff0"/>
        <w:widowControl w:val="0"/>
        <w:numPr>
          <w:ilvl w:val="1"/>
          <w:numId w:val="15"/>
        </w:numPr>
        <w:tabs>
          <w:tab w:val="left" w:pos="1486"/>
          <w:tab w:val="left" w:pos="2380"/>
          <w:tab w:val="left" w:pos="2713"/>
          <w:tab w:val="left" w:pos="2953"/>
          <w:tab w:val="left" w:pos="3779"/>
          <w:tab w:val="left" w:pos="4946"/>
          <w:tab w:val="left" w:pos="6714"/>
          <w:tab w:val="left" w:pos="6834"/>
          <w:tab w:val="left" w:pos="7047"/>
          <w:tab w:val="left" w:pos="8573"/>
        </w:tabs>
        <w:suppressAutoHyphens/>
        <w:spacing w:after="0"/>
        <w:ind w:left="0" w:right="2" w:firstLine="709"/>
        <w:contextualSpacing w:val="0"/>
        <w:jc w:val="both"/>
        <w:rPr>
          <w:rFonts w:ascii="Times New Roman" w:hAnsi="Times New Roman"/>
          <w:sz w:val="28"/>
          <w:szCs w:val="28"/>
        </w:rPr>
      </w:pPr>
      <w:r w:rsidRPr="008654FE">
        <w:rPr>
          <w:rFonts w:ascii="Times New Roman" w:hAnsi="Times New Roman"/>
          <w:sz w:val="28"/>
          <w:szCs w:val="28"/>
        </w:rPr>
        <w:t>Основаниями отказа в предоставлении услуги являются:</w:t>
      </w:r>
    </w:p>
    <w:p w:rsidR="003844EC" w:rsidRPr="008654FE" w:rsidRDefault="003844EC" w:rsidP="003844EC">
      <w:pPr>
        <w:pStyle w:val="aff0"/>
        <w:tabs>
          <w:tab w:val="left" w:pos="8573"/>
        </w:tabs>
        <w:ind w:left="0" w:firstLine="709"/>
        <w:jc w:val="both"/>
        <w:rPr>
          <w:rFonts w:ascii="Times New Roman" w:hAnsi="Times New Roman"/>
          <w:sz w:val="28"/>
          <w:szCs w:val="28"/>
        </w:rPr>
      </w:pPr>
      <w:r w:rsidRPr="008654FE">
        <w:rPr>
          <w:rFonts w:ascii="Times New Roman" w:hAnsi="Times New Roman"/>
          <w:sz w:val="28"/>
          <w:szCs w:val="28"/>
        </w:rPr>
        <w:t>а) наличие противоречивых сведений в Заявлении и приложенных к нему документах;</w:t>
      </w:r>
    </w:p>
    <w:p w:rsidR="003844EC" w:rsidRPr="008654FE" w:rsidRDefault="003844EC" w:rsidP="003844EC">
      <w:pPr>
        <w:pStyle w:val="aff0"/>
        <w:tabs>
          <w:tab w:val="left" w:pos="8573"/>
        </w:tabs>
        <w:ind w:left="0" w:firstLine="709"/>
        <w:jc w:val="both"/>
        <w:rPr>
          <w:rFonts w:ascii="Times New Roman" w:hAnsi="Times New Roman"/>
          <w:sz w:val="28"/>
          <w:szCs w:val="28"/>
        </w:rPr>
      </w:pPr>
      <w:r w:rsidRPr="008654FE">
        <w:rPr>
          <w:rFonts w:ascii="Times New Roman" w:hAnsi="Times New Roman"/>
          <w:sz w:val="28"/>
          <w:szCs w:val="28"/>
        </w:rPr>
        <w:t>б) несоответствие информации, которая содержится в документах и сведениях, представленных Заявителем, данным, полученным в результате межведомственного электронного взаимодействия;</w:t>
      </w:r>
    </w:p>
    <w:p w:rsidR="003844EC" w:rsidRPr="008654FE" w:rsidRDefault="003844EC" w:rsidP="003844EC">
      <w:pPr>
        <w:pStyle w:val="aff0"/>
        <w:tabs>
          <w:tab w:val="left" w:pos="8573"/>
        </w:tabs>
        <w:ind w:left="0" w:firstLine="709"/>
        <w:jc w:val="both"/>
        <w:rPr>
          <w:rFonts w:ascii="Times New Roman" w:hAnsi="Times New Roman"/>
          <w:sz w:val="28"/>
          <w:szCs w:val="28"/>
        </w:rPr>
      </w:pPr>
      <w:r w:rsidRPr="008654FE">
        <w:rPr>
          <w:rFonts w:ascii="Times New Roman" w:hAnsi="Times New Roman"/>
          <w:sz w:val="28"/>
          <w:szCs w:val="28"/>
        </w:rPr>
        <w:t>в) выявление возможности сохранения зеленых насаждений;</w:t>
      </w:r>
    </w:p>
    <w:p w:rsidR="003844EC" w:rsidRPr="008654FE" w:rsidRDefault="003844EC" w:rsidP="003844EC">
      <w:pPr>
        <w:pStyle w:val="aff0"/>
        <w:tabs>
          <w:tab w:val="left" w:pos="8573"/>
        </w:tabs>
        <w:ind w:left="0" w:firstLine="709"/>
        <w:jc w:val="both"/>
        <w:rPr>
          <w:rFonts w:ascii="Times New Roman" w:hAnsi="Times New Roman"/>
          <w:sz w:val="28"/>
          <w:szCs w:val="28"/>
        </w:rPr>
      </w:pPr>
      <w:r w:rsidRPr="008654FE">
        <w:rPr>
          <w:rFonts w:ascii="Times New Roman" w:hAnsi="Times New Roman"/>
          <w:sz w:val="28"/>
          <w:szCs w:val="28"/>
        </w:rPr>
        <w:t>г) несоответствие документов, представляемых Заявителем, по форме или содержанию требованиям законодательства Российской Федерации;</w:t>
      </w:r>
    </w:p>
    <w:p w:rsidR="003844EC" w:rsidRPr="008654FE" w:rsidRDefault="003844EC" w:rsidP="003844EC">
      <w:pPr>
        <w:pStyle w:val="aff0"/>
        <w:tabs>
          <w:tab w:val="left" w:pos="8573"/>
        </w:tabs>
        <w:ind w:left="0" w:firstLine="709"/>
        <w:jc w:val="both"/>
        <w:rPr>
          <w:rFonts w:ascii="Times New Roman" w:hAnsi="Times New Roman"/>
          <w:sz w:val="28"/>
          <w:szCs w:val="28"/>
        </w:rPr>
      </w:pPr>
      <w:proofErr w:type="spellStart"/>
      <w:r w:rsidRPr="008654FE">
        <w:rPr>
          <w:rFonts w:ascii="Times New Roman" w:hAnsi="Times New Roman"/>
          <w:sz w:val="28"/>
          <w:szCs w:val="28"/>
        </w:rPr>
        <w:t>д</w:t>
      </w:r>
      <w:proofErr w:type="spellEnd"/>
      <w:r w:rsidRPr="008654FE">
        <w:rPr>
          <w:rFonts w:ascii="Times New Roman" w:hAnsi="Times New Roman"/>
          <w:sz w:val="28"/>
          <w:szCs w:val="28"/>
        </w:rPr>
        <w:t>) запрос подан неуполномоченным лицом.</w:t>
      </w:r>
    </w:p>
    <w:p w:rsidR="003844EC" w:rsidRPr="008654FE" w:rsidRDefault="003844EC" w:rsidP="003844EC">
      <w:pPr>
        <w:pStyle w:val="aff0"/>
        <w:widowControl w:val="0"/>
        <w:numPr>
          <w:ilvl w:val="1"/>
          <w:numId w:val="15"/>
        </w:numPr>
        <w:tabs>
          <w:tab w:val="left" w:pos="1486"/>
        </w:tabs>
        <w:suppressAutoHyphens/>
        <w:spacing w:after="0"/>
        <w:ind w:left="0" w:right="2" w:firstLine="709"/>
        <w:contextualSpacing w:val="0"/>
        <w:jc w:val="both"/>
        <w:rPr>
          <w:rFonts w:ascii="Times New Roman" w:hAnsi="Times New Roman"/>
          <w:sz w:val="28"/>
          <w:szCs w:val="28"/>
        </w:rPr>
      </w:pPr>
      <w:r w:rsidRPr="008654FE">
        <w:rPr>
          <w:rFonts w:ascii="Times New Roman" w:hAnsi="Times New Roman"/>
          <w:sz w:val="28"/>
          <w:szCs w:val="28"/>
        </w:rPr>
        <w:t>Решение об отказе в предоставлении услуги, оформляется по форме согласно Приложению № 3 к настоящему Административному регламенту.</w:t>
      </w:r>
    </w:p>
    <w:p w:rsidR="003844EC" w:rsidRPr="008654FE" w:rsidRDefault="003844EC" w:rsidP="003844EC">
      <w:pPr>
        <w:pStyle w:val="aff0"/>
        <w:widowControl w:val="0"/>
        <w:numPr>
          <w:ilvl w:val="1"/>
          <w:numId w:val="15"/>
        </w:numPr>
        <w:tabs>
          <w:tab w:val="left" w:pos="1486"/>
          <w:tab w:val="left" w:pos="2188"/>
          <w:tab w:val="left" w:pos="3745"/>
          <w:tab w:val="left" w:pos="4100"/>
          <w:tab w:val="left" w:pos="5532"/>
          <w:tab w:val="left" w:pos="5895"/>
          <w:tab w:val="left" w:pos="6970"/>
          <w:tab w:val="left" w:pos="9589"/>
        </w:tabs>
        <w:suppressAutoHyphens/>
        <w:spacing w:after="0"/>
        <w:ind w:left="0" w:right="2" w:firstLine="709"/>
        <w:contextualSpacing w:val="0"/>
        <w:jc w:val="both"/>
        <w:rPr>
          <w:rFonts w:ascii="Times New Roman" w:hAnsi="Times New Roman"/>
          <w:sz w:val="28"/>
          <w:szCs w:val="28"/>
        </w:rPr>
      </w:pPr>
      <w:r w:rsidRPr="008654FE">
        <w:rPr>
          <w:rFonts w:ascii="Times New Roman" w:hAnsi="Times New Roman"/>
          <w:sz w:val="28"/>
          <w:szCs w:val="28"/>
        </w:rPr>
        <w:t>Решение об отказе в предоставлении услуги, направляется Заявителю способом, определенным Заявителем в заявлении о выдаче разрешения на право вырубки зеленых насаждений, не позднее рабочего дня, следующего за днем принятия такого решения, либо выдается в день личного обращения за получением указанного решения в многофункциональный центр или Уполномоченный орган.</w:t>
      </w:r>
    </w:p>
    <w:p w:rsidR="003844EC" w:rsidRPr="008654FE" w:rsidRDefault="003844EC" w:rsidP="003844EC">
      <w:pPr>
        <w:widowControl w:val="0"/>
        <w:tabs>
          <w:tab w:val="left" w:pos="1486"/>
          <w:tab w:val="left" w:pos="2188"/>
          <w:tab w:val="left" w:pos="3745"/>
          <w:tab w:val="left" w:pos="4100"/>
          <w:tab w:val="left" w:pos="5532"/>
          <w:tab w:val="left" w:pos="5895"/>
          <w:tab w:val="left" w:pos="6970"/>
          <w:tab w:val="left" w:pos="9589"/>
        </w:tabs>
        <w:suppressAutoHyphens/>
        <w:ind w:right="2"/>
        <w:jc w:val="both"/>
        <w:rPr>
          <w:szCs w:val="28"/>
        </w:rPr>
      </w:pPr>
    </w:p>
    <w:p w:rsidR="003844EC" w:rsidRPr="008654FE" w:rsidRDefault="003844EC" w:rsidP="003844EC">
      <w:pPr>
        <w:pStyle w:val="1"/>
        <w:keepNext w:val="0"/>
        <w:framePr w:hSpace="0" w:wrap="auto" w:vAnchor="margin" w:hAnchor="text" w:xAlign="left" w:yAlign="inline"/>
        <w:widowControl w:val="0"/>
        <w:numPr>
          <w:ilvl w:val="0"/>
          <w:numId w:val="0"/>
        </w:numPr>
        <w:suppressAutoHyphens/>
        <w:spacing w:line="276" w:lineRule="auto"/>
        <w:ind w:left="450"/>
        <w:rPr>
          <w:sz w:val="28"/>
          <w:szCs w:val="28"/>
        </w:rPr>
      </w:pPr>
      <w:bookmarkStart w:id="10" w:name="_Toc148614375"/>
      <w:r w:rsidRPr="008654FE">
        <w:rPr>
          <w:sz w:val="28"/>
          <w:szCs w:val="28"/>
        </w:rPr>
        <w:t xml:space="preserve">12. Порядок, размер и основания взимания государственной пошлины или иной оплаты, взимаемой за предоставление муниципальной </w:t>
      </w:r>
      <w:r w:rsidRPr="008654FE">
        <w:rPr>
          <w:bCs w:val="0"/>
          <w:sz w:val="28"/>
          <w:szCs w:val="28"/>
        </w:rPr>
        <w:t>услуги</w:t>
      </w:r>
      <w:bookmarkEnd w:id="10"/>
    </w:p>
    <w:p w:rsidR="009D5E01" w:rsidRPr="008654FE" w:rsidRDefault="009D5E01" w:rsidP="009D5E01">
      <w:pPr>
        <w:pStyle w:val="af9"/>
        <w:rPr>
          <w:rFonts w:ascii="Times New Roman" w:hAnsi="Times New Roman"/>
          <w:sz w:val="28"/>
          <w:szCs w:val="28"/>
        </w:rPr>
      </w:pPr>
    </w:p>
    <w:p w:rsidR="003844EC" w:rsidRPr="008654FE" w:rsidRDefault="003844EC" w:rsidP="003844EC">
      <w:pPr>
        <w:pStyle w:val="aff0"/>
        <w:widowControl w:val="0"/>
        <w:numPr>
          <w:ilvl w:val="1"/>
          <w:numId w:val="17"/>
        </w:numPr>
        <w:suppressAutoHyphens/>
        <w:spacing w:after="0"/>
        <w:ind w:left="0" w:right="2" w:firstLine="709"/>
        <w:contextualSpacing w:val="0"/>
        <w:jc w:val="both"/>
        <w:rPr>
          <w:rFonts w:ascii="Times New Roman" w:hAnsi="Times New Roman"/>
          <w:sz w:val="28"/>
          <w:szCs w:val="28"/>
        </w:rPr>
      </w:pPr>
      <w:r w:rsidRPr="008654FE">
        <w:rPr>
          <w:rFonts w:ascii="Times New Roman" w:hAnsi="Times New Roman"/>
          <w:sz w:val="28"/>
          <w:szCs w:val="28"/>
        </w:rPr>
        <w:lastRenderedPageBreak/>
        <w:t xml:space="preserve">Предоставление услуги осуществляется без взимания платы. </w:t>
      </w:r>
    </w:p>
    <w:p w:rsidR="003844EC" w:rsidRPr="008654FE" w:rsidRDefault="003844EC" w:rsidP="003844EC">
      <w:pPr>
        <w:pStyle w:val="aff0"/>
        <w:widowControl w:val="0"/>
        <w:numPr>
          <w:ilvl w:val="1"/>
          <w:numId w:val="17"/>
        </w:numPr>
        <w:suppressAutoHyphens/>
        <w:spacing w:after="0"/>
        <w:ind w:left="0" w:right="2" w:firstLine="709"/>
        <w:contextualSpacing w:val="0"/>
        <w:jc w:val="both"/>
        <w:rPr>
          <w:rFonts w:ascii="Times New Roman" w:hAnsi="Times New Roman"/>
          <w:sz w:val="28"/>
          <w:szCs w:val="28"/>
        </w:rPr>
      </w:pPr>
      <w:proofErr w:type="gramStart"/>
      <w:r w:rsidRPr="008654FE">
        <w:rPr>
          <w:rFonts w:ascii="Times New Roman" w:hAnsi="Times New Roman"/>
          <w:sz w:val="28"/>
          <w:szCs w:val="28"/>
        </w:rPr>
        <w:t>В случае вырубки зеленых насаждений в целях, указанных в пунктах 1.2.1, 1.2.3-1.2.4 настоящего Административного регламента, подлежащих компенсации, Заявител</w:t>
      </w:r>
      <w:r w:rsidR="004016F4" w:rsidRPr="008654FE">
        <w:rPr>
          <w:rFonts w:ascii="Times New Roman" w:hAnsi="Times New Roman"/>
          <w:sz w:val="28"/>
          <w:szCs w:val="28"/>
        </w:rPr>
        <w:t xml:space="preserve">ю выставляется счет на оплату </w:t>
      </w:r>
      <w:r w:rsidRPr="008654FE">
        <w:rPr>
          <w:rFonts w:ascii="Times New Roman" w:hAnsi="Times New Roman"/>
          <w:sz w:val="28"/>
          <w:szCs w:val="28"/>
        </w:rPr>
        <w:t xml:space="preserve"> компенсационн</w:t>
      </w:r>
      <w:r w:rsidR="004016F4" w:rsidRPr="008654FE">
        <w:rPr>
          <w:rFonts w:ascii="Times New Roman" w:hAnsi="Times New Roman"/>
          <w:sz w:val="28"/>
          <w:szCs w:val="28"/>
        </w:rPr>
        <w:t>ой</w:t>
      </w:r>
      <w:r w:rsidRPr="008654FE">
        <w:rPr>
          <w:rFonts w:ascii="Times New Roman" w:hAnsi="Times New Roman"/>
          <w:sz w:val="28"/>
          <w:szCs w:val="28"/>
        </w:rPr>
        <w:t xml:space="preserve"> стоимост</w:t>
      </w:r>
      <w:r w:rsidR="004016F4" w:rsidRPr="008654FE">
        <w:rPr>
          <w:rFonts w:ascii="Times New Roman" w:hAnsi="Times New Roman"/>
          <w:sz w:val="28"/>
          <w:szCs w:val="28"/>
        </w:rPr>
        <w:t>и</w:t>
      </w:r>
      <w:r w:rsidRPr="008654FE">
        <w:rPr>
          <w:rFonts w:ascii="Times New Roman" w:hAnsi="Times New Roman"/>
          <w:sz w:val="28"/>
          <w:szCs w:val="28"/>
        </w:rPr>
        <w:t xml:space="preserve"> за вырубку зеленых насаждений</w:t>
      </w:r>
      <w:r w:rsidR="004016F4" w:rsidRPr="008654FE">
        <w:rPr>
          <w:rFonts w:ascii="Times New Roman" w:hAnsi="Times New Roman"/>
          <w:sz w:val="28"/>
          <w:szCs w:val="28"/>
        </w:rPr>
        <w:t>,</w:t>
      </w:r>
      <w:r w:rsidRPr="008654FE">
        <w:rPr>
          <w:rFonts w:ascii="Times New Roman" w:hAnsi="Times New Roman"/>
          <w:sz w:val="28"/>
          <w:szCs w:val="28"/>
        </w:rPr>
        <w:t xml:space="preserve"> расчет которой производится на основании порядка, утвержденного постановления Администрации Сокольского муниципального округа от          </w:t>
      </w:r>
      <w:r w:rsidRPr="008654FE">
        <w:rPr>
          <w:rFonts w:ascii="Times New Roman" w:hAnsi="Times New Roman"/>
          <w:sz w:val="28"/>
          <w:szCs w:val="28"/>
        </w:rPr>
        <w:softHyphen/>
      </w:r>
      <w:r w:rsidRPr="008654FE">
        <w:rPr>
          <w:rFonts w:ascii="Times New Roman" w:hAnsi="Times New Roman"/>
          <w:sz w:val="28"/>
          <w:szCs w:val="28"/>
        </w:rPr>
        <w:softHyphen/>
      </w:r>
      <w:r w:rsidRPr="008654FE">
        <w:rPr>
          <w:rFonts w:ascii="Times New Roman" w:hAnsi="Times New Roman"/>
          <w:sz w:val="28"/>
          <w:szCs w:val="28"/>
        </w:rPr>
        <w:softHyphen/>
      </w:r>
      <w:r w:rsidRPr="008654FE">
        <w:rPr>
          <w:rFonts w:ascii="Times New Roman" w:hAnsi="Times New Roman"/>
          <w:sz w:val="28"/>
          <w:szCs w:val="28"/>
        </w:rPr>
        <w:softHyphen/>
      </w:r>
      <w:r w:rsidRPr="008654FE">
        <w:rPr>
          <w:rFonts w:ascii="Times New Roman" w:hAnsi="Times New Roman"/>
          <w:sz w:val="28"/>
          <w:szCs w:val="28"/>
        </w:rPr>
        <w:softHyphen/>
      </w:r>
      <w:r w:rsidRPr="008654FE">
        <w:rPr>
          <w:rFonts w:ascii="Times New Roman" w:hAnsi="Times New Roman"/>
          <w:sz w:val="28"/>
          <w:szCs w:val="28"/>
        </w:rPr>
        <w:softHyphen/>
      </w:r>
      <w:r w:rsidRPr="008654FE">
        <w:rPr>
          <w:rFonts w:ascii="Times New Roman" w:hAnsi="Times New Roman"/>
          <w:sz w:val="28"/>
          <w:szCs w:val="28"/>
        </w:rPr>
        <w:softHyphen/>
      </w:r>
      <w:r w:rsidRPr="008654FE">
        <w:rPr>
          <w:rFonts w:ascii="Times New Roman" w:hAnsi="Times New Roman"/>
          <w:sz w:val="28"/>
          <w:szCs w:val="28"/>
        </w:rPr>
        <w:softHyphen/>
      </w:r>
      <w:r w:rsidRPr="008654FE">
        <w:rPr>
          <w:rFonts w:ascii="Times New Roman" w:hAnsi="Times New Roman"/>
          <w:sz w:val="28"/>
          <w:szCs w:val="28"/>
        </w:rPr>
        <w:softHyphen/>
      </w:r>
      <w:r w:rsidRPr="008654FE">
        <w:rPr>
          <w:rFonts w:ascii="Times New Roman" w:hAnsi="Times New Roman"/>
          <w:sz w:val="28"/>
          <w:szCs w:val="28"/>
        </w:rPr>
        <w:softHyphen/>
      </w:r>
      <w:r w:rsidRPr="008654FE">
        <w:rPr>
          <w:rFonts w:ascii="Times New Roman" w:hAnsi="Times New Roman"/>
          <w:sz w:val="28"/>
          <w:szCs w:val="28"/>
        </w:rPr>
        <w:softHyphen/>
      </w:r>
      <w:r w:rsidRPr="008654FE">
        <w:rPr>
          <w:rFonts w:ascii="Times New Roman" w:hAnsi="Times New Roman"/>
          <w:sz w:val="28"/>
          <w:szCs w:val="28"/>
        </w:rPr>
        <w:softHyphen/>
      </w:r>
      <w:r w:rsidRPr="008654FE">
        <w:rPr>
          <w:rFonts w:ascii="Times New Roman" w:hAnsi="Times New Roman"/>
          <w:sz w:val="28"/>
          <w:szCs w:val="28"/>
        </w:rPr>
        <w:softHyphen/>
      </w:r>
      <w:r w:rsidRPr="008654FE">
        <w:rPr>
          <w:rFonts w:ascii="Times New Roman" w:hAnsi="Times New Roman"/>
          <w:sz w:val="28"/>
          <w:szCs w:val="28"/>
        </w:rPr>
        <w:softHyphen/>
      </w:r>
      <w:r w:rsidRPr="008654FE">
        <w:rPr>
          <w:rFonts w:ascii="Times New Roman" w:hAnsi="Times New Roman"/>
          <w:sz w:val="28"/>
          <w:szCs w:val="28"/>
        </w:rPr>
        <w:softHyphen/>
      </w:r>
      <w:r w:rsidRPr="008654FE">
        <w:rPr>
          <w:rFonts w:ascii="Times New Roman" w:hAnsi="Times New Roman"/>
          <w:sz w:val="28"/>
          <w:szCs w:val="28"/>
        </w:rPr>
        <w:softHyphen/>
      </w:r>
      <w:r w:rsidRPr="008654FE">
        <w:rPr>
          <w:rFonts w:ascii="Times New Roman" w:hAnsi="Times New Roman"/>
          <w:sz w:val="28"/>
          <w:szCs w:val="28"/>
        </w:rPr>
        <w:softHyphen/>
        <w:t>__________№___________ «О расчете вреда, причиненного зеленым насаждениям на территории  Сокольского муниципального округа».</w:t>
      </w:r>
      <w:proofErr w:type="gramEnd"/>
    </w:p>
    <w:p w:rsidR="004016F4" w:rsidRPr="008654FE" w:rsidRDefault="004016F4" w:rsidP="004016F4">
      <w:pPr>
        <w:pStyle w:val="aff0"/>
        <w:widowControl w:val="0"/>
        <w:suppressAutoHyphens/>
        <w:spacing w:after="0"/>
        <w:ind w:left="709" w:right="2"/>
        <w:contextualSpacing w:val="0"/>
        <w:jc w:val="center"/>
        <w:rPr>
          <w:rFonts w:ascii="Times New Roman" w:hAnsi="Times New Roman"/>
          <w:sz w:val="28"/>
          <w:szCs w:val="28"/>
        </w:rPr>
      </w:pPr>
    </w:p>
    <w:p w:rsidR="004016F4" w:rsidRPr="008654FE" w:rsidRDefault="004016F4" w:rsidP="004016F4">
      <w:pPr>
        <w:pStyle w:val="1"/>
        <w:keepNext w:val="0"/>
        <w:framePr w:hSpace="0" w:wrap="auto" w:vAnchor="margin" w:hAnchor="text" w:xAlign="left" w:yAlign="inline"/>
        <w:widowControl w:val="0"/>
        <w:numPr>
          <w:ilvl w:val="0"/>
          <w:numId w:val="0"/>
        </w:numPr>
        <w:suppressAutoHyphens/>
        <w:spacing w:line="276" w:lineRule="auto"/>
        <w:ind w:left="450"/>
        <w:contextualSpacing/>
        <w:rPr>
          <w:sz w:val="28"/>
          <w:szCs w:val="28"/>
        </w:rPr>
      </w:pPr>
      <w:bookmarkStart w:id="11" w:name="_Toc148614376"/>
      <w:r w:rsidRPr="008654FE">
        <w:rPr>
          <w:sz w:val="28"/>
          <w:szCs w:val="28"/>
        </w:rPr>
        <w:t>13.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bookmarkEnd w:id="11"/>
    </w:p>
    <w:p w:rsidR="004016F4" w:rsidRPr="008654FE" w:rsidRDefault="004016F4" w:rsidP="004016F4">
      <w:pPr>
        <w:pStyle w:val="af3"/>
        <w:spacing w:line="276" w:lineRule="auto"/>
        <w:ind w:right="2" w:firstLine="709"/>
        <w:jc w:val="both"/>
        <w:rPr>
          <w:b/>
          <w:bCs/>
          <w:szCs w:val="28"/>
        </w:rPr>
      </w:pPr>
    </w:p>
    <w:p w:rsidR="004016F4" w:rsidRPr="008654FE" w:rsidRDefault="004016F4" w:rsidP="004016F4">
      <w:pPr>
        <w:pStyle w:val="aff0"/>
        <w:tabs>
          <w:tab w:val="left" w:pos="1486"/>
          <w:tab w:val="left" w:pos="1861"/>
          <w:tab w:val="left" w:pos="2355"/>
          <w:tab w:val="left" w:pos="3527"/>
          <w:tab w:val="left" w:pos="4123"/>
          <w:tab w:val="left" w:pos="4269"/>
          <w:tab w:val="left" w:pos="5650"/>
          <w:tab w:val="left" w:pos="5985"/>
          <w:tab w:val="left" w:pos="7150"/>
          <w:tab w:val="left" w:pos="7491"/>
          <w:tab w:val="left" w:pos="7793"/>
          <w:tab w:val="left" w:pos="7868"/>
          <w:tab w:val="left" w:pos="8535"/>
          <w:tab w:val="left" w:pos="8817"/>
          <w:tab w:val="left" w:pos="9401"/>
          <w:tab w:val="left" w:pos="9933"/>
        </w:tabs>
        <w:ind w:left="0" w:right="2" w:firstLine="709"/>
        <w:jc w:val="both"/>
        <w:rPr>
          <w:rFonts w:ascii="Times New Roman" w:hAnsi="Times New Roman"/>
          <w:sz w:val="28"/>
          <w:szCs w:val="28"/>
        </w:rPr>
      </w:pPr>
      <w:r w:rsidRPr="008654FE">
        <w:rPr>
          <w:rFonts w:ascii="Times New Roman" w:hAnsi="Times New Roman"/>
          <w:sz w:val="28"/>
          <w:szCs w:val="28"/>
        </w:rPr>
        <w:t>13.1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многофункциональном центре составляет не более 15 минут.</w:t>
      </w:r>
    </w:p>
    <w:p w:rsidR="004016F4" w:rsidRPr="008654FE" w:rsidRDefault="004016F4" w:rsidP="004016F4">
      <w:pPr>
        <w:pStyle w:val="aff0"/>
        <w:tabs>
          <w:tab w:val="left" w:pos="1486"/>
          <w:tab w:val="left" w:pos="1861"/>
          <w:tab w:val="left" w:pos="2355"/>
          <w:tab w:val="left" w:pos="3527"/>
          <w:tab w:val="left" w:pos="4123"/>
          <w:tab w:val="left" w:pos="4269"/>
          <w:tab w:val="left" w:pos="5650"/>
          <w:tab w:val="left" w:pos="5985"/>
          <w:tab w:val="left" w:pos="7150"/>
          <w:tab w:val="left" w:pos="7491"/>
          <w:tab w:val="left" w:pos="7793"/>
          <w:tab w:val="left" w:pos="7868"/>
          <w:tab w:val="left" w:pos="8535"/>
          <w:tab w:val="left" w:pos="8817"/>
          <w:tab w:val="left" w:pos="9401"/>
          <w:tab w:val="left" w:pos="9933"/>
        </w:tabs>
        <w:ind w:left="0" w:right="2"/>
        <w:jc w:val="both"/>
        <w:rPr>
          <w:rFonts w:ascii="Times New Roman" w:hAnsi="Times New Roman"/>
          <w:sz w:val="28"/>
          <w:szCs w:val="28"/>
        </w:rPr>
      </w:pPr>
    </w:p>
    <w:p w:rsidR="004016F4" w:rsidRPr="008654FE" w:rsidRDefault="004016F4" w:rsidP="004016F4">
      <w:pPr>
        <w:pStyle w:val="1"/>
        <w:keepNext w:val="0"/>
        <w:framePr w:hSpace="0" w:wrap="auto" w:vAnchor="margin" w:hAnchor="text" w:xAlign="left" w:yAlign="inline"/>
        <w:widowControl w:val="0"/>
        <w:numPr>
          <w:ilvl w:val="0"/>
          <w:numId w:val="0"/>
        </w:numPr>
        <w:suppressAutoHyphens/>
        <w:spacing w:line="276" w:lineRule="auto"/>
        <w:rPr>
          <w:sz w:val="28"/>
          <w:szCs w:val="28"/>
        </w:rPr>
      </w:pPr>
      <w:bookmarkStart w:id="12" w:name="_Toc148614377"/>
      <w:r w:rsidRPr="008654FE">
        <w:rPr>
          <w:sz w:val="28"/>
          <w:szCs w:val="28"/>
        </w:rPr>
        <w:t>14. Срок регистрации запроса заявителя о предоставлении муниципальной услуги, в том числе в электронной форме</w:t>
      </w:r>
      <w:bookmarkEnd w:id="12"/>
    </w:p>
    <w:p w:rsidR="004016F4" w:rsidRPr="008654FE" w:rsidRDefault="004016F4" w:rsidP="004016F4">
      <w:pPr>
        <w:pStyle w:val="af3"/>
        <w:spacing w:line="276" w:lineRule="auto"/>
        <w:ind w:right="2" w:firstLine="709"/>
        <w:jc w:val="both"/>
        <w:rPr>
          <w:b/>
          <w:bCs/>
          <w:szCs w:val="28"/>
        </w:rPr>
      </w:pPr>
    </w:p>
    <w:p w:rsidR="004016F4" w:rsidRPr="008654FE" w:rsidRDefault="004016F4" w:rsidP="005544AB">
      <w:pPr>
        <w:widowControl w:val="0"/>
        <w:tabs>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suppressAutoHyphens/>
        <w:spacing w:line="276" w:lineRule="auto"/>
        <w:ind w:right="2" w:firstLine="709"/>
        <w:jc w:val="both"/>
        <w:rPr>
          <w:szCs w:val="28"/>
        </w:rPr>
      </w:pPr>
      <w:r w:rsidRPr="008654FE">
        <w:rPr>
          <w:szCs w:val="28"/>
        </w:rPr>
        <w:t xml:space="preserve">14.1. Регистрация заявления, представленного </w:t>
      </w:r>
      <w:proofErr w:type="gramStart"/>
      <w:r w:rsidRPr="008654FE">
        <w:rPr>
          <w:szCs w:val="28"/>
        </w:rPr>
        <w:t>Заявителем</w:t>
      </w:r>
      <w:proofErr w:type="gramEnd"/>
      <w:r w:rsidRPr="008654FE">
        <w:rPr>
          <w:szCs w:val="28"/>
        </w:rPr>
        <w:t xml:space="preserve"> указанными в пункте 9.1.1 настоящего Административного регламента способами, в Уполномоченный орган осуществляется не позднее одного рабочего дня, следующего за днем его поступления.</w:t>
      </w:r>
    </w:p>
    <w:p w:rsidR="004016F4" w:rsidRPr="008654FE" w:rsidRDefault="004016F4" w:rsidP="005544AB">
      <w:pPr>
        <w:widowControl w:val="0"/>
        <w:tabs>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suppressAutoHyphens/>
        <w:spacing w:line="276" w:lineRule="auto"/>
        <w:ind w:right="2" w:firstLine="709"/>
        <w:jc w:val="both"/>
        <w:rPr>
          <w:szCs w:val="28"/>
        </w:rPr>
      </w:pPr>
      <w:r w:rsidRPr="008654FE">
        <w:rPr>
          <w:szCs w:val="28"/>
        </w:rPr>
        <w:t>14.2. В случае представления заявления в электронной форме способом, указанным в подпункте «а» пункта 9.1.1 настоящего Административного регламента, вне рабочего времени Уполномоченного органа либо в выходной, нерабочий праздничный дни, днем получения заявления считается первый рабочий день, следующий за днем представления Заявителем указанного заявления.</w:t>
      </w:r>
    </w:p>
    <w:p w:rsidR="005544AB" w:rsidRPr="008654FE" w:rsidRDefault="005544AB" w:rsidP="005544AB">
      <w:pPr>
        <w:widowControl w:val="0"/>
        <w:tabs>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suppressAutoHyphens/>
        <w:spacing w:line="276" w:lineRule="auto"/>
        <w:ind w:right="2" w:firstLine="709"/>
        <w:jc w:val="both"/>
        <w:rPr>
          <w:szCs w:val="28"/>
        </w:rPr>
      </w:pPr>
    </w:p>
    <w:p w:rsidR="005544AB" w:rsidRPr="008654FE" w:rsidRDefault="005544AB" w:rsidP="005544AB">
      <w:pPr>
        <w:pStyle w:val="1"/>
        <w:keepNext w:val="0"/>
        <w:framePr w:hSpace="0" w:wrap="auto" w:vAnchor="margin" w:hAnchor="text" w:xAlign="left" w:yAlign="inline"/>
        <w:widowControl w:val="0"/>
        <w:numPr>
          <w:ilvl w:val="0"/>
          <w:numId w:val="0"/>
        </w:numPr>
        <w:suppressAutoHyphens/>
        <w:spacing w:line="276" w:lineRule="auto"/>
        <w:ind w:left="709"/>
        <w:rPr>
          <w:sz w:val="28"/>
          <w:szCs w:val="28"/>
        </w:rPr>
      </w:pPr>
      <w:bookmarkStart w:id="13" w:name="_Toc148614378"/>
      <w:r w:rsidRPr="008654FE">
        <w:rPr>
          <w:sz w:val="28"/>
          <w:szCs w:val="28"/>
        </w:rPr>
        <w:t>15. Требования к помещениям, в которых предоставляется муниципальная услуга</w:t>
      </w:r>
      <w:bookmarkEnd w:id="13"/>
    </w:p>
    <w:p w:rsidR="005544AB" w:rsidRPr="008654FE" w:rsidRDefault="005544AB" w:rsidP="005544AB">
      <w:pPr>
        <w:spacing w:line="276" w:lineRule="auto"/>
        <w:rPr>
          <w:szCs w:val="28"/>
        </w:rPr>
      </w:pPr>
    </w:p>
    <w:p w:rsidR="005544AB" w:rsidRPr="008654FE" w:rsidRDefault="005544AB" w:rsidP="005544AB">
      <w:pPr>
        <w:pStyle w:val="aff0"/>
        <w:widowControl w:val="0"/>
        <w:tabs>
          <w:tab w:val="left" w:pos="-284"/>
          <w:tab w:val="left" w:pos="0"/>
        </w:tabs>
        <w:suppressAutoHyphens/>
        <w:spacing w:after="0"/>
        <w:ind w:left="0" w:firstLine="709"/>
        <w:contextualSpacing w:val="0"/>
        <w:jc w:val="both"/>
        <w:rPr>
          <w:rFonts w:ascii="Times New Roman" w:hAnsi="Times New Roman"/>
          <w:sz w:val="28"/>
          <w:szCs w:val="28"/>
        </w:rPr>
      </w:pPr>
      <w:r w:rsidRPr="008654FE">
        <w:rPr>
          <w:rFonts w:ascii="Times New Roman" w:hAnsi="Times New Roman"/>
          <w:sz w:val="28"/>
          <w:szCs w:val="28"/>
        </w:rPr>
        <w:t xml:space="preserve">15.1. 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w:t>
      </w:r>
      <w:r w:rsidRPr="008654FE">
        <w:rPr>
          <w:rFonts w:ascii="Times New Roman" w:hAnsi="Times New Roman"/>
          <w:sz w:val="28"/>
          <w:szCs w:val="28"/>
        </w:rPr>
        <w:lastRenderedPageBreak/>
        <w:t>граждан с точки зрения пешеходной доступности от остановок общественного транспорта.</w:t>
      </w:r>
    </w:p>
    <w:p w:rsidR="005544AB" w:rsidRPr="008654FE" w:rsidRDefault="005544AB" w:rsidP="005544AB">
      <w:pPr>
        <w:pStyle w:val="af3"/>
        <w:spacing w:after="0" w:line="276" w:lineRule="auto"/>
        <w:ind w:right="2" w:firstLine="709"/>
        <w:jc w:val="both"/>
        <w:rPr>
          <w:szCs w:val="28"/>
        </w:rPr>
      </w:pPr>
      <w:r w:rsidRPr="008654FE">
        <w:rPr>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5544AB" w:rsidRPr="008654FE" w:rsidRDefault="005544AB" w:rsidP="005544AB">
      <w:pPr>
        <w:pStyle w:val="af3"/>
        <w:tabs>
          <w:tab w:val="left" w:pos="1176"/>
          <w:tab w:val="left" w:pos="4038"/>
          <w:tab w:val="left" w:pos="4431"/>
          <w:tab w:val="left" w:pos="7537"/>
        </w:tabs>
        <w:spacing w:after="0" w:line="276" w:lineRule="auto"/>
        <w:ind w:right="2" w:firstLine="709"/>
        <w:jc w:val="both"/>
        <w:rPr>
          <w:szCs w:val="28"/>
        </w:rPr>
      </w:pPr>
      <w:r w:rsidRPr="008654FE">
        <w:rPr>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544AB" w:rsidRPr="008654FE" w:rsidRDefault="005544AB" w:rsidP="005544AB">
      <w:pPr>
        <w:pStyle w:val="af3"/>
        <w:tabs>
          <w:tab w:val="left" w:pos="2593"/>
          <w:tab w:val="left" w:pos="2826"/>
          <w:tab w:val="left" w:pos="3911"/>
          <w:tab w:val="left" w:pos="4328"/>
          <w:tab w:val="left" w:pos="6299"/>
          <w:tab w:val="left" w:pos="8029"/>
          <w:tab w:val="left" w:pos="9877"/>
        </w:tabs>
        <w:spacing w:after="0" w:line="276" w:lineRule="auto"/>
        <w:ind w:right="2" w:firstLine="709"/>
        <w:jc w:val="both"/>
        <w:rPr>
          <w:szCs w:val="28"/>
        </w:rPr>
      </w:pPr>
      <w:r w:rsidRPr="008654FE">
        <w:rPr>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544AB" w:rsidRPr="008654FE" w:rsidRDefault="005544AB" w:rsidP="005544AB">
      <w:pPr>
        <w:pStyle w:val="af3"/>
        <w:spacing w:after="0" w:line="276" w:lineRule="auto"/>
        <w:ind w:right="2" w:firstLine="709"/>
        <w:jc w:val="both"/>
        <w:rPr>
          <w:szCs w:val="28"/>
        </w:rPr>
      </w:pPr>
      <w:r w:rsidRPr="008654FE">
        <w:rPr>
          <w:szCs w:val="28"/>
        </w:rPr>
        <w:t>15.2.</w:t>
      </w:r>
      <w:r w:rsidRPr="008654FE">
        <w:rPr>
          <w:szCs w:val="28"/>
        </w:rPr>
        <w:tab/>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5544AB" w:rsidRPr="008654FE" w:rsidRDefault="005544AB" w:rsidP="000C5E26">
      <w:pPr>
        <w:pStyle w:val="af3"/>
        <w:spacing w:after="0" w:line="276" w:lineRule="auto"/>
        <w:ind w:right="2" w:firstLine="709"/>
        <w:jc w:val="both"/>
        <w:rPr>
          <w:szCs w:val="28"/>
        </w:rPr>
      </w:pPr>
      <w:r w:rsidRPr="008654FE">
        <w:rPr>
          <w:szCs w:val="28"/>
        </w:rPr>
        <w:t>наименование;</w:t>
      </w:r>
    </w:p>
    <w:p w:rsidR="005544AB" w:rsidRPr="008654FE" w:rsidRDefault="005544AB" w:rsidP="000C5E26">
      <w:pPr>
        <w:pStyle w:val="af3"/>
        <w:spacing w:after="0" w:line="276" w:lineRule="auto"/>
        <w:ind w:right="2" w:firstLine="709"/>
        <w:jc w:val="both"/>
        <w:rPr>
          <w:szCs w:val="28"/>
        </w:rPr>
      </w:pPr>
      <w:r w:rsidRPr="008654FE">
        <w:rPr>
          <w:szCs w:val="28"/>
        </w:rPr>
        <w:t xml:space="preserve">местонахождение и юридический адрес; </w:t>
      </w:r>
    </w:p>
    <w:p w:rsidR="005544AB" w:rsidRPr="008654FE" w:rsidRDefault="005544AB" w:rsidP="000C5E26">
      <w:pPr>
        <w:pStyle w:val="af3"/>
        <w:spacing w:after="0" w:line="276" w:lineRule="auto"/>
        <w:ind w:right="2" w:firstLine="709"/>
        <w:jc w:val="both"/>
        <w:rPr>
          <w:szCs w:val="28"/>
        </w:rPr>
      </w:pPr>
      <w:r w:rsidRPr="008654FE">
        <w:rPr>
          <w:szCs w:val="28"/>
        </w:rPr>
        <w:t>режим работы;</w:t>
      </w:r>
    </w:p>
    <w:p w:rsidR="005544AB" w:rsidRPr="008654FE" w:rsidRDefault="005544AB" w:rsidP="000C5E26">
      <w:pPr>
        <w:pStyle w:val="af3"/>
        <w:spacing w:after="0" w:line="276" w:lineRule="auto"/>
        <w:ind w:right="2" w:firstLine="709"/>
        <w:jc w:val="both"/>
        <w:rPr>
          <w:szCs w:val="28"/>
        </w:rPr>
      </w:pPr>
      <w:r w:rsidRPr="008654FE">
        <w:rPr>
          <w:szCs w:val="28"/>
        </w:rPr>
        <w:t>график приема;</w:t>
      </w:r>
    </w:p>
    <w:p w:rsidR="005544AB" w:rsidRPr="008654FE" w:rsidRDefault="005544AB" w:rsidP="000C5E26">
      <w:pPr>
        <w:pStyle w:val="af3"/>
        <w:spacing w:after="0" w:line="276" w:lineRule="auto"/>
        <w:ind w:right="2" w:firstLine="709"/>
        <w:jc w:val="both"/>
        <w:rPr>
          <w:szCs w:val="28"/>
        </w:rPr>
      </w:pPr>
      <w:r w:rsidRPr="008654FE">
        <w:rPr>
          <w:szCs w:val="28"/>
        </w:rPr>
        <w:t>номера телефонов для справок.</w:t>
      </w:r>
    </w:p>
    <w:p w:rsidR="005544AB" w:rsidRPr="008654FE" w:rsidRDefault="005544AB" w:rsidP="000C5E26">
      <w:pPr>
        <w:pStyle w:val="af3"/>
        <w:spacing w:after="0" w:line="276" w:lineRule="auto"/>
        <w:ind w:right="2" w:firstLine="709"/>
        <w:jc w:val="both"/>
        <w:rPr>
          <w:szCs w:val="28"/>
        </w:rPr>
      </w:pPr>
      <w:r w:rsidRPr="008654FE">
        <w:rPr>
          <w:szCs w:val="28"/>
        </w:rPr>
        <w:t>15.3</w:t>
      </w:r>
      <w:r w:rsidRPr="008654FE">
        <w:rPr>
          <w:szCs w:val="28"/>
        </w:rPr>
        <w:tab/>
        <w:t>Помещения, в которых предоставляется услуга, должны соответствовать санитарно-эпидемиологическим правилам и нормативам.</w:t>
      </w:r>
    </w:p>
    <w:p w:rsidR="005544AB" w:rsidRPr="008654FE" w:rsidRDefault="005544AB" w:rsidP="000C5E26">
      <w:pPr>
        <w:pStyle w:val="af3"/>
        <w:spacing w:after="0" w:line="276" w:lineRule="auto"/>
        <w:ind w:right="2" w:firstLine="709"/>
        <w:jc w:val="both"/>
        <w:rPr>
          <w:szCs w:val="28"/>
        </w:rPr>
      </w:pPr>
      <w:r w:rsidRPr="008654FE">
        <w:rPr>
          <w:szCs w:val="28"/>
        </w:rPr>
        <w:t>15.4</w:t>
      </w:r>
      <w:r w:rsidRPr="008654FE">
        <w:rPr>
          <w:szCs w:val="28"/>
        </w:rPr>
        <w:tab/>
        <w:t>Помещения, в которых предоставляется услуга, оснащаются:</w:t>
      </w:r>
    </w:p>
    <w:p w:rsidR="005544AB" w:rsidRPr="008654FE" w:rsidRDefault="005544AB" w:rsidP="000C5E26">
      <w:pPr>
        <w:pStyle w:val="af3"/>
        <w:spacing w:after="0" w:line="276" w:lineRule="auto"/>
        <w:ind w:right="2" w:firstLine="709"/>
        <w:jc w:val="both"/>
        <w:rPr>
          <w:szCs w:val="28"/>
        </w:rPr>
      </w:pPr>
      <w:r w:rsidRPr="008654FE">
        <w:rPr>
          <w:szCs w:val="28"/>
        </w:rPr>
        <w:t xml:space="preserve">противопожарной системой и средствами пожаротушения; </w:t>
      </w:r>
    </w:p>
    <w:p w:rsidR="005544AB" w:rsidRPr="008654FE" w:rsidRDefault="005544AB" w:rsidP="000C5E26">
      <w:pPr>
        <w:pStyle w:val="af3"/>
        <w:spacing w:after="0" w:line="276" w:lineRule="auto"/>
        <w:ind w:right="2" w:firstLine="709"/>
        <w:jc w:val="both"/>
        <w:rPr>
          <w:szCs w:val="28"/>
        </w:rPr>
      </w:pPr>
      <w:r w:rsidRPr="008654FE">
        <w:rPr>
          <w:szCs w:val="28"/>
        </w:rPr>
        <w:t>системой оповещения о возникновении чрезвычайной ситуации;</w:t>
      </w:r>
    </w:p>
    <w:p w:rsidR="005544AB" w:rsidRPr="008654FE" w:rsidRDefault="005544AB" w:rsidP="000C5E26">
      <w:pPr>
        <w:pStyle w:val="af3"/>
        <w:spacing w:after="0" w:line="276" w:lineRule="auto"/>
        <w:ind w:right="2" w:firstLine="709"/>
        <w:jc w:val="both"/>
        <w:rPr>
          <w:szCs w:val="28"/>
        </w:rPr>
      </w:pPr>
      <w:r w:rsidRPr="008654FE">
        <w:rPr>
          <w:szCs w:val="28"/>
        </w:rPr>
        <w:t>средствами оказания первой медицинской помощи;</w:t>
      </w:r>
    </w:p>
    <w:p w:rsidR="005544AB" w:rsidRPr="008654FE" w:rsidRDefault="005544AB" w:rsidP="000C5E26">
      <w:pPr>
        <w:pStyle w:val="af3"/>
        <w:spacing w:after="0" w:line="276" w:lineRule="auto"/>
        <w:ind w:right="2" w:firstLine="709"/>
        <w:jc w:val="both"/>
        <w:rPr>
          <w:szCs w:val="28"/>
        </w:rPr>
      </w:pPr>
      <w:r w:rsidRPr="008654FE">
        <w:rPr>
          <w:szCs w:val="28"/>
        </w:rPr>
        <w:t>туалетными комнатами для посетителей.</w:t>
      </w:r>
    </w:p>
    <w:p w:rsidR="005544AB" w:rsidRPr="008654FE" w:rsidRDefault="005544AB" w:rsidP="000C5E26">
      <w:pPr>
        <w:pStyle w:val="af3"/>
        <w:tabs>
          <w:tab w:val="left" w:pos="1529"/>
          <w:tab w:val="left" w:pos="2908"/>
          <w:tab w:val="left" w:pos="4442"/>
          <w:tab w:val="left" w:pos="6128"/>
        </w:tabs>
        <w:spacing w:after="0" w:line="276" w:lineRule="auto"/>
        <w:ind w:right="2" w:firstLine="709"/>
        <w:jc w:val="both"/>
        <w:rPr>
          <w:szCs w:val="28"/>
        </w:rPr>
      </w:pPr>
      <w:r w:rsidRPr="008654FE">
        <w:rPr>
          <w:szCs w:val="28"/>
        </w:rPr>
        <w:t>15.5</w:t>
      </w:r>
      <w:r w:rsidRPr="008654FE">
        <w:rPr>
          <w:szCs w:val="28"/>
        </w:rPr>
        <w:tab/>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544AB" w:rsidRPr="008654FE" w:rsidRDefault="005544AB" w:rsidP="005544AB">
      <w:pPr>
        <w:pStyle w:val="af3"/>
        <w:spacing w:after="0" w:line="276" w:lineRule="auto"/>
        <w:ind w:right="2" w:firstLine="709"/>
        <w:jc w:val="both"/>
        <w:rPr>
          <w:szCs w:val="28"/>
        </w:rPr>
      </w:pPr>
      <w:r w:rsidRPr="008654FE">
        <w:rPr>
          <w:szCs w:val="28"/>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544AB" w:rsidRPr="008654FE" w:rsidRDefault="005544AB" w:rsidP="005544AB">
      <w:pPr>
        <w:pStyle w:val="af3"/>
        <w:spacing w:after="0" w:line="276" w:lineRule="auto"/>
        <w:ind w:right="2" w:firstLine="709"/>
        <w:jc w:val="both"/>
        <w:rPr>
          <w:szCs w:val="28"/>
        </w:rPr>
      </w:pPr>
      <w:r w:rsidRPr="008654FE">
        <w:rPr>
          <w:szCs w:val="28"/>
        </w:rPr>
        <w:t>15.6</w:t>
      </w:r>
      <w:r w:rsidRPr="008654FE">
        <w:rPr>
          <w:szCs w:val="28"/>
        </w:rPr>
        <w:tab/>
        <w:t>Места для заполнения заявлений оборудуются стульями, столами (стойками), бланками заявлений, письменными принадлежностями.</w:t>
      </w:r>
    </w:p>
    <w:p w:rsidR="005544AB" w:rsidRPr="008654FE" w:rsidRDefault="005544AB" w:rsidP="005544AB">
      <w:pPr>
        <w:pStyle w:val="af3"/>
        <w:spacing w:after="0" w:line="276" w:lineRule="auto"/>
        <w:ind w:right="2" w:firstLine="709"/>
        <w:jc w:val="both"/>
        <w:rPr>
          <w:szCs w:val="28"/>
        </w:rPr>
      </w:pPr>
      <w:r w:rsidRPr="008654FE">
        <w:rPr>
          <w:szCs w:val="28"/>
        </w:rPr>
        <w:t>15.7</w:t>
      </w:r>
      <w:r w:rsidRPr="008654FE">
        <w:rPr>
          <w:szCs w:val="28"/>
        </w:rPr>
        <w:tab/>
        <w:t>Места приема Заявителей оборудуются информационными табличками (вывесками) с указанием:</w:t>
      </w:r>
    </w:p>
    <w:p w:rsidR="005544AB" w:rsidRPr="008654FE" w:rsidRDefault="005544AB" w:rsidP="005544AB">
      <w:pPr>
        <w:pStyle w:val="af3"/>
        <w:spacing w:after="0" w:line="276" w:lineRule="auto"/>
        <w:ind w:right="2" w:firstLine="709"/>
        <w:jc w:val="both"/>
        <w:rPr>
          <w:szCs w:val="28"/>
        </w:rPr>
      </w:pPr>
      <w:r w:rsidRPr="008654FE">
        <w:rPr>
          <w:szCs w:val="28"/>
        </w:rPr>
        <w:t>номера кабинета и наименования отдела;</w:t>
      </w:r>
    </w:p>
    <w:p w:rsidR="005544AB" w:rsidRPr="008654FE" w:rsidRDefault="005544AB" w:rsidP="005544AB">
      <w:pPr>
        <w:pStyle w:val="af3"/>
        <w:tabs>
          <w:tab w:val="left" w:pos="3055"/>
          <w:tab w:val="left" w:pos="3445"/>
          <w:tab w:val="left" w:pos="6607"/>
        </w:tabs>
        <w:spacing w:after="0" w:line="276" w:lineRule="auto"/>
        <w:ind w:right="2" w:firstLine="709"/>
        <w:jc w:val="both"/>
        <w:rPr>
          <w:szCs w:val="28"/>
        </w:rPr>
      </w:pPr>
      <w:r w:rsidRPr="008654FE">
        <w:rPr>
          <w:szCs w:val="28"/>
        </w:rPr>
        <w:t>фамилии, имени и отчества (последнее – при наличии), должности ответственного лица за прием документов;</w:t>
      </w:r>
    </w:p>
    <w:p w:rsidR="005544AB" w:rsidRPr="008654FE" w:rsidRDefault="005544AB" w:rsidP="005544AB">
      <w:pPr>
        <w:pStyle w:val="af3"/>
        <w:spacing w:after="0" w:line="276" w:lineRule="auto"/>
        <w:ind w:right="2" w:firstLine="709"/>
        <w:jc w:val="both"/>
        <w:rPr>
          <w:szCs w:val="28"/>
        </w:rPr>
      </w:pPr>
      <w:r w:rsidRPr="008654FE">
        <w:rPr>
          <w:szCs w:val="28"/>
        </w:rPr>
        <w:t>графика приема Заявителей.</w:t>
      </w:r>
    </w:p>
    <w:p w:rsidR="005544AB" w:rsidRPr="008654FE" w:rsidRDefault="005544AB" w:rsidP="005544AB">
      <w:pPr>
        <w:pStyle w:val="af3"/>
        <w:spacing w:after="0" w:line="276" w:lineRule="auto"/>
        <w:ind w:right="2" w:firstLine="709"/>
        <w:jc w:val="both"/>
        <w:rPr>
          <w:szCs w:val="28"/>
        </w:rPr>
      </w:pPr>
      <w:r w:rsidRPr="008654FE">
        <w:rPr>
          <w:szCs w:val="28"/>
        </w:rPr>
        <w:t>15.8</w:t>
      </w:r>
      <w:r w:rsidRPr="008654FE">
        <w:rPr>
          <w:szCs w:val="28"/>
        </w:rPr>
        <w:tab/>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544AB" w:rsidRPr="008654FE" w:rsidRDefault="005544AB" w:rsidP="005544AB">
      <w:pPr>
        <w:pStyle w:val="af3"/>
        <w:spacing w:after="0" w:line="276" w:lineRule="auto"/>
        <w:ind w:right="2" w:firstLine="709"/>
        <w:jc w:val="both"/>
        <w:rPr>
          <w:szCs w:val="28"/>
        </w:rPr>
      </w:pPr>
      <w:r w:rsidRPr="008654FE">
        <w:rPr>
          <w:szCs w:val="28"/>
        </w:rPr>
        <w:t>15.9</w:t>
      </w:r>
      <w:r w:rsidRPr="008654FE">
        <w:rPr>
          <w:szCs w:val="28"/>
        </w:rPr>
        <w:tab/>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5544AB" w:rsidRPr="008654FE" w:rsidRDefault="005544AB" w:rsidP="005544AB">
      <w:pPr>
        <w:pStyle w:val="af3"/>
        <w:spacing w:after="0" w:line="276" w:lineRule="auto"/>
        <w:ind w:right="2" w:firstLine="709"/>
        <w:jc w:val="both"/>
        <w:rPr>
          <w:szCs w:val="28"/>
        </w:rPr>
      </w:pPr>
      <w:r w:rsidRPr="008654FE">
        <w:rPr>
          <w:szCs w:val="28"/>
        </w:rPr>
        <w:t>15.10</w:t>
      </w:r>
      <w:proofErr w:type="gramStart"/>
      <w:r w:rsidRPr="008654FE">
        <w:rPr>
          <w:szCs w:val="28"/>
        </w:rPr>
        <w:tab/>
        <w:t>П</w:t>
      </w:r>
      <w:proofErr w:type="gramEnd"/>
      <w:r w:rsidRPr="008654FE">
        <w:rPr>
          <w:szCs w:val="28"/>
        </w:rPr>
        <w:t>ри предоставлении услуги инвалидам обеспечиваются:</w:t>
      </w:r>
    </w:p>
    <w:p w:rsidR="005544AB" w:rsidRPr="008654FE" w:rsidRDefault="005544AB" w:rsidP="005544AB">
      <w:pPr>
        <w:pStyle w:val="af3"/>
        <w:spacing w:after="0" w:line="276" w:lineRule="auto"/>
        <w:ind w:right="2" w:firstLine="709"/>
        <w:jc w:val="both"/>
        <w:rPr>
          <w:szCs w:val="28"/>
        </w:rPr>
      </w:pPr>
      <w:r w:rsidRPr="008654FE">
        <w:rPr>
          <w:szCs w:val="28"/>
        </w:rPr>
        <w:t>возможность беспрепятственного доступа к объекту (зданию, помещению), в котором предоставляется услуга;</w:t>
      </w:r>
    </w:p>
    <w:p w:rsidR="005544AB" w:rsidRPr="008654FE" w:rsidRDefault="005544AB" w:rsidP="005544AB">
      <w:pPr>
        <w:pStyle w:val="af3"/>
        <w:spacing w:after="0" w:line="276" w:lineRule="auto"/>
        <w:ind w:right="2" w:firstLine="709"/>
        <w:jc w:val="both"/>
        <w:rPr>
          <w:szCs w:val="28"/>
        </w:rPr>
      </w:pPr>
      <w:r w:rsidRPr="008654FE">
        <w:rPr>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5544AB" w:rsidRPr="008654FE" w:rsidRDefault="005544AB" w:rsidP="005544AB">
      <w:pPr>
        <w:pStyle w:val="af3"/>
        <w:spacing w:after="0" w:line="276" w:lineRule="auto"/>
        <w:ind w:right="2" w:firstLine="709"/>
        <w:jc w:val="both"/>
        <w:rPr>
          <w:szCs w:val="28"/>
        </w:rPr>
      </w:pPr>
      <w:r w:rsidRPr="008654FE">
        <w:rPr>
          <w:szCs w:val="28"/>
        </w:rPr>
        <w:t>сопровождение инвалидов, имеющих стойкие расстройства функции зрения и самостоятельного передвижения;</w:t>
      </w:r>
    </w:p>
    <w:p w:rsidR="005544AB" w:rsidRPr="008654FE" w:rsidRDefault="005544AB" w:rsidP="005544AB">
      <w:pPr>
        <w:pStyle w:val="af3"/>
        <w:spacing w:after="0" w:line="276" w:lineRule="auto"/>
        <w:ind w:right="2" w:firstLine="709"/>
        <w:jc w:val="both"/>
        <w:rPr>
          <w:szCs w:val="28"/>
        </w:rPr>
      </w:pPr>
      <w:r w:rsidRPr="008654FE">
        <w:rPr>
          <w:szCs w:val="28"/>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5544AB" w:rsidRPr="008654FE" w:rsidRDefault="005544AB" w:rsidP="005544AB">
      <w:pPr>
        <w:pStyle w:val="af3"/>
        <w:tabs>
          <w:tab w:val="left" w:pos="2151"/>
          <w:tab w:val="left" w:pos="2901"/>
          <w:tab w:val="left" w:pos="3082"/>
          <w:tab w:val="left" w:pos="4801"/>
          <w:tab w:val="left" w:pos="5289"/>
          <w:tab w:val="left" w:pos="5515"/>
          <w:tab w:val="left" w:pos="5669"/>
          <w:tab w:val="left" w:pos="6489"/>
          <w:tab w:val="left" w:pos="7080"/>
          <w:tab w:val="left" w:pos="7910"/>
          <w:tab w:val="left" w:pos="8291"/>
          <w:tab w:val="left" w:pos="8465"/>
          <w:tab w:val="left" w:pos="8920"/>
        </w:tabs>
        <w:spacing w:after="0" w:line="276" w:lineRule="auto"/>
        <w:ind w:right="2" w:firstLine="709"/>
        <w:jc w:val="both"/>
        <w:rPr>
          <w:szCs w:val="28"/>
        </w:rPr>
      </w:pPr>
      <w:r w:rsidRPr="008654FE">
        <w:rPr>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544AB" w:rsidRPr="008654FE" w:rsidRDefault="005544AB" w:rsidP="005544AB">
      <w:pPr>
        <w:pStyle w:val="af3"/>
        <w:spacing w:after="0" w:line="276" w:lineRule="auto"/>
        <w:ind w:right="2" w:firstLine="709"/>
        <w:jc w:val="both"/>
        <w:rPr>
          <w:szCs w:val="28"/>
        </w:rPr>
      </w:pPr>
      <w:r w:rsidRPr="008654FE">
        <w:rPr>
          <w:szCs w:val="28"/>
        </w:rPr>
        <w:t xml:space="preserve">допуск </w:t>
      </w:r>
      <w:proofErr w:type="spellStart"/>
      <w:r w:rsidRPr="008654FE">
        <w:rPr>
          <w:szCs w:val="28"/>
        </w:rPr>
        <w:t>сурдопереводчика</w:t>
      </w:r>
      <w:proofErr w:type="spellEnd"/>
      <w:r w:rsidRPr="008654FE">
        <w:rPr>
          <w:szCs w:val="28"/>
        </w:rPr>
        <w:t xml:space="preserve"> и </w:t>
      </w:r>
      <w:proofErr w:type="spellStart"/>
      <w:r w:rsidRPr="008654FE">
        <w:rPr>
          <w:szCs w:val="28"/>
        </w:rPr>
        <w:t>тифлосурдопереводчика</w:t>
      </w:r>
      <w:proofErr w:type="spellEnd"/>
      <w:r w:rsidRPr="008654FE">
        <w:rPr>
          <w:szCs w:val="28"/>
        </w:rPr>
        <w:t>;</w:t>
      </w:r>
    </w:p>
    <w:p w:rsidR="005544AB" w:rsidRPr="008654FE" w:rsidRDefault="005544AB" w:rsidP="00AC2381">
      <w:pPr>
        <w:pStyle w:val="af3"/>
        <w:tabs>
          <w:tab w:val="left" w:pos="2070"/>
          <w:tab w:val="left" w:pos="3879"/>
          <w:tab w:val="left" w:pos="7854"/>
        </w:tabs>
        <w:spacing w:after="0" w:line="276" w:lineRule="auto"/>
        <w:ind w:right="2" w:firstLine="709"/>
        <w:jc w:val="both"/>
        <w:rPr>
          <w:szCs w:val="28"/>
        </w:rPr>
      </w:pPr>
      <w:r w:rsidRPr="008654FE">
        <w:rPr>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5544AB" w:rsidRPr="008654FE" w:rsidRDefault="005544AB" w:rsidP="00AC2381">
      <w:pPr>
        <w:pStyle w:val="af3"/>
        <w:spacing w:after="0" w:line="276" w:lineRule="auto"/>
        <w:ind w:right="2" w:firstLine="709"/>
        <w:jc w:val="both"/>
        <w:rPr>
          <w:szCs w:val="28"/>
        </w:rPr>
      </w:pPr>
      <w:r w:rsidRPr="008654FE">
        <w:rPr>
          <w:szCs w:val="28"/>
        </w:rPr>
        <w:lastRenderedPageBreak/>
        <w:t>оказание инвалидам помощи в преодолении барьеров, мешающих получению ими услуги наравне с другими лицами.</w:t>
      </w:r>
    </w:p>
    <w:p w:rsidR="005544AB" w:rsidRPr="008654FE" w:rsidRDefault="005544AB" w:rsidP="005544AB">
      <w:pPr>
        <w:widowControl w:val="0"/>
        <w:tabs>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suppressAutoHyphens/>
        <w:spacing w:line="276" w:lineRule="auto"/>
        <w:ind w:right="2" w:firstLine="709"/>
        <w:jc w:val="both"/>
        <w:rPr>
          <w:szCs w:val="28"/>
        </w:rPr>
      </w:pPr>
    </w:p>
    <w:p w:rsidR="00AC2381" w:rsidRPr="008654FE" w:rsidRDefault="00AC2381" w:rsidP="00AC2381">
      <w:pPr>
        <w:pStyle w:val="1"/>
        <w:keepNext w:val="0"/>
        <w:framePr w:hSpace="0" w:wrap="auto" w:vAnchor="margin" w:hAnchor="text" w:xAlign="left" w:yAlign="inline"/>
        <w:widowControl w:val="0"/>
        <w:numPr>
          <w:ilvl w:val="0"/>
          <w:numId w:val="0"/>
        </w:numPr>
        <w:suppressAutoHyphens/>
        <w:spacing w:line="276" w:lineRule="auto"/>
        <w:ind w:left="709"/>
        <w:contextualSpacing/>
        <w:jc w:val="left"/>
        <w:rPr>
          <w:sz w:val="28"/>
          <w:szCs w:val="28"/>
        </w:rPr>
      </w:pPr>
      <w:bookmarkStart w:id="14" w:name="_Toc148614379"/>
      <w:r w:rsidRPr="008654FE">
        <w:rPr>
          <w:sz w:val="28"/>
          <w:szCs w:val="28"/>
        </w:rPr>
        <w:t>16. Показатели доступности и качества муниципальной услуги</w:t>
      </w:r>
      <w:bookmarkEnd w:id="14"/>
    </w:p>
    <w:p w:rsidR="00AC2381" w:rsidRPr="008654FE" w:rsidRDefault="00AC2381" w:rsidP="00AC2381">
      <w:pPr>
        <w:pStyle w:val="af9"/>
        <w:spacing w:line="276" w:lineRule="auto"/>
        <w:rPr>
          <w:rFonts w:ascii="Times New Roman" w:hAnsi="Times New Roman"/>
          <w:sz w:val="28"/>
          <w:szCs w:val="28"/>
        </w:rPr>
      </w:pPr>
      <w:bookmarkStart w:id="15" w:name="_Toc148612049"/>
      <w:bookmarkEnd w:id="15"/>
    </w:p>
    <w:p w:rsidR="00AC2381" w:rsidRPr="008654FE" w:rsidRDefault="00AC2381" w:rsidP="00AC2381">
      <w:pPr>
        <w:pStyle w:val="1"/>
        <w:keepNext w:val="0"/>
        <w:framePr w:hSpace="0" w:wrap="auto" w:vAnchor="margin" w:hAnchor="text" w:xAlign="left" w:yAlign="inline"/>
        <w:widowControl w:val="0"/>
        <w:numPr>
          <w:ilvl w:val="0"/>
          <w:numId w:val="0"/>
        </w:numPr>
        <w:suppressAutoHyphens/>
        <w:spacing w:line="276" w:lineRule="auto"/>
        <w:ind w:right="2" w:firstLine="709"/>
        <w:jc w:val="both"/>
        <w:rPr>
          <w:b w:val="0"/>
          <w:sz w:val="28"/>
          <w:szCs w:val="28"/>
        </w:rPr>
      </w:pPr>
      <w:bookmarkStart w:id="16" w:name="_Toc148614380"/>
      <w:r w:rsidRPr="008654FE">
        <w:rPr>
          <w:b w:val="0"/>
          <w:sz w:val="28"/>
          <w:szCs w:val="28"/>
        </w:rPr>
        <w:t>16.1. Основными показателями доступности предоставления услуги являются:</w:t>
      </w:r>
      <w:bookmarkEnd w:id="16"/>
    </w:p>
    <w:p w:rsidR="00AC2381" w:rsidRPr="008654FE" w:rsidRDefault="00AC2381" w:rsidP="00AC2381">
      <w:pPr>
        <w:pStyle w:val="af3"/>
        <w:tabs>
          <w:tab w:val="left" w:pos="2129"/>
          <w:tab w:val="left" w:pos="2325"/>
          <w:tab w:val="left" w:pos="3225"/>
          <w:tab w:val="left" w:pos="3392"/>
          <w:tab w:val="left" w:pos="3602"/>
          <w:tab w:val="left" w:pos="4299"/>
          <w:tab w:val="left" w:pos="4958"/>
          <w:tab w:val="left" w:pos="5445"/>
          <w:tab w:val="left" w:pos="6697"/>
          <w:tab w:val="left" w:pos="7064"/>
          <w:tab w:val="left" w:pos="7431"/>
          <w:tab w:val="left" w:pos="7802"/>
          <w:tab w:val="left" w:pos="8139"/>
          <w:tab w:val="left" w:pos="9085"/>
          <w:tab w:val="left" w:pos="9125"/>
          <w:tab w:val="left" w:pos="9486"/>
        </w:tabs>
        <w:spacing w:after="0" w:line="276" w:lineRule="auto"/>
        <w:ind w:right="2" w:firstLine="709"/>
        <w:jc w:val="both"/>
        <w:rPr>
          <w:szCs w:val="28"/>
        </w:rPr>
      </w:pPr>
      <w:r w:rsidRPr="008654FE">
        <w:rPr>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AC2381" w:rsidRPr="008654FE" w:rsidRDefault="00AC2381" w:rsidP="00AC2381">
      <w:pPr>
        <w:pStyle w:val="af3"/>
        <w:tabs>
          <w:tab w:val="left" w:pos="2797"/>
          <w:tab w:val="left" w:pos="4375"/>
          <w:tab w:val="left" w:pos="5431"/>
          <w:tab w:val="left" w:pos="5864"/>
          <w:tab w:val="left" w:pos="6024"/>
          <w:tab w:val="left" w:pos="7331"/>
          <w:tab w:val="left" w:pos="7909"/>
          <w:tab w:val="left" w:pos="8364"/>
          <w:tab w:val="left" w:pos="8645"/>
        </w:tabs>
        <w:spacing w:after="0" w:line="276" w:lineRule="auto"/>
        <w:ind w:right="2" w:firstLine="709"/>
        <w:jc w:val="both"/>
        <w:rPr>
          <w:szCs w:val="28"/>
        </w:rPr>
      </w:pPr>
      <w:r w:rsidRPr="008654FE">
        <w:rPr>
          <w:szCs w:val="28"/>
        </w:rPr>
        <w:t>возможность получения Заявителем уведомлений о предоставлении  услуги с помощью Единого портала;</w:t>
      </w:r>
    </w:p>
    <w:p w:rsidR="00AC2381" w:rsidRPr="008654FE" w:rsidRDefault="00AC2381" w:rsidP="00AC2381">
      <w:pPr>
        <w:pStyle w:val="af3"/>
        <w:tabs>
          <w:tab w:val="left" w:pos="3558"/>
          <w:tab w:val="left" w:pos="4247"/>
          <w:tab w:val="left" w:pos="5175"/>
          <w:tab w:val="left" w:pos="5549"/>
          <w:tab w:val="left" w:pos="7737"/>
        </w:tabs>
        <w:spacing w:after="0" w:line="276" w:lineRule="auto"/>
        <w:ind w:right="2" w:firstLine="709"/>
        <w:jc w:val="both"/>
        <w:rPr>
          <w:szCs w:val="28"/>
        </w:rPr>
      </w:pPr>
      <w:r w:rsidRPr="008654FE">
        <w:rPr>
          <w:szCs w:val="28"/>
        </w:rPr>
        <w:t>возможность получения информации о ходе предоставления услуги, в том числе с использованием информационно-коммуникационных технологий.</w:t>
      </w:r>
    </w:p>
    <w:p w:rsidR="00AC2381" w:rsidRPr="008654FE" w:rsidRDefault="00AC2381" w:rsidP="00AC2381">
      <w:pPr>
        <w:pStyle w:val="af3"/>
        <w:tabs>
          <w:tab w:val="left" w:pos="3558"/>
          <w:tab w:val="left" w:pos="4247"/>
          <w:tab w:val="left" w:pos="5175"/>
          <w:tab w:val="left" w:pos="5549"/>
          <w:tab w:val="left" w:pos="7737"/>
        </w:tabs>
        <w:spacing w:after="0" w:line="276" w:lineRule="auto"/>
        <w:ind w:right="2" w:firstLine="709"/>
        <w:jc w:val="both"/>
        <w:rPr>
          <w:szCs w:val="28"/>
        </w:rPr>
      </w:pPr>
      <w:r w:rsidRPr="008654FE">
        <w:rPr>
          <w:szCs w:val="28"/>
        </w:rPr>
        <w:t>16.2. Основными показателями качества предоставления услуги являются:</w:t>
      </w:r>
    </w:p>
    <w:p w:rsidR="00AC2381" w:rsidRPr="008654FE" w:rsidRDefault="00AC2381" w:rsidP="00AC2381">
      <w:pPr>
        <w:pStyle w:val="af3"/>
        <w:tabs>
          <w:tab w:val="left" w:pos="2037"/>
          <w:tab w:val="left" w:pos="2541"/>
          <w:tab w:val="left" w:pos="4146"/>
          <w:tab w:val="left" w:pos="4635"/>
          <w:tab w:val="left" w:pos="8699"/>
        </w:tabs>
        <w:spacing w:after="0" w:line="276" w:lineRule="auto"/>
        <w:ind w:right="2" w:firstLine="709"/>
        <w:jc w:val="both"/>
        <w:rPr>
          <w:szCs w:val="28"/>
        </w:rPr>
      </w:pPr>
      <w:r w:rsidRPr="008654FE">
        <w:rPr>
          <w:szCs w:val="28"/>
        </w:rPr>
        <w:t>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AC2381" w:rsidRPr="008654FE" w:rsidRDefault="00AC2381" w:rsidP="00AC2381">
      <w:pPr>
        <w:pStyle w:val="af3"/>
        <w:tabs>
          <w:tab w:val="left" w:pos="2309"/>
          <w:tab w:val="left" w:pos="2756"/>
          <w:tab w:val="left" w:pos="4412"/>
          <w:tab w:val="left" w:pos="5374"/>
          <w:tab w:val="left" w:pos="5785"/>
          <w:tab w:val="left" w:pos="6108"/>
          <w:tab w:val="left" w:pos="7977"/>
          <w:tab w:val="left" w:pos="8386"/>
          <w:tab w:val="left" w:pos="10147"/>
        </w:tabs>
        <w:spacing w:after="0" w:line="276" w:lineRule="auto"/>
        <w:ind w:right="2" w:firstLine="709"/>
        <w:jc w:val="both"/>
        <w:rPr>
          <w:szCs w:val="28"/>
        </w:rPr>
      </w:pPr>
      <w:r w:rsidRPr="008654FE">
        <w:rPr>
          <w:szCs w:val="28"/>
        </w:rPr>
        <w:t>минимально возможное количество взаимодействий гражданина с должностными лицами, участвующими в предоставлении услуги;</w:t>
      </w:r>
    </w:p>
    <w:p w:rsidR="00AC2381" w:rsidRPr="008654FE" w:rsidRDefault="00AC2381" w:rsidP="000C5E26">
      <w:pPr>
        <w:pStyle w:val="af3"/>
        <w:spacing w:after="0" w:line="276" w:lineRule="auto"/>
        <w:ind w:right="2" w:firstLine="709"/>
        <w:jc w:val="both"/>
        <w:rPr>
          <w:szCs w:val="28"/>
        </w:rPr>
      </w:pPr>
      <w:r w:rsidRPr="008654FE">
        <w:rPr>
          <w:szCs w:val="28"/>
        </w:rPr>
        <w:t>отсутствие обоснованных жалоб на действия (бездействие) сотрудников и их некорректное (невнимательное) отношение к Заявителям;</w:t>
      </w:r>
    </w:p>
    <w:p w:rsidR="00AC2381" w:rsidRPr="008654FE" w:rsidRDefault="00AC2381" w:rsidP="000C5E26">
      <w:pPr>
        <w:pStyle w:val="af3"/>
        <w:spacing w:after="0" w:line="276" w:lineRule="auto"/>
        <w:ind w:right="2" w:firstLine="709"/>
        <w:jc w:val="both"/>
        <w:rPr>
          <w:szCs w:val="28"/>
        </w:rPr>
      </w:pPr>
      <w:r w:rsidRPr="008654FE">
        <w:rPr>
          <w:szCs w:val="28"/>
        </w:rPr>
        <w:t>отсутствие нарушений установленных сроков в процессе предоставления услуги;</w:t>
      </w:r>
    </w:p>
    <w:p w:rsidR="00AC2381" w:rsidRPr="008654FE" w:rsidRDefault="00AC2381" w:rsidP="000C5E26">
      <w:pPr>
        <w:pStyle w:val="af3"/>
        <w:tabs>
          <w:tab w:val="left" w:pos="2131"/>
          <w:tab w:val="left" w:pos="2538"/>
          <w:tab w:val="left" w:pos="3407"/>
          <w:tab w:val="left" w:pos="4859"/>
          <w:tab w:val="left" w:pos="6162"/>
          <w:tab w:val="left" w:pos="6715"/>
          <w:tab w:val="left" w:pos="8215"/>
        </w:tabs>
        <w:spacing w:after="0" w:line="276" w:lineRule="auto"/>
        <w:ind w:right="2" w:firstLine="709"/>
        <w:jc w:val="both"/>
        <w:rPr>
          <w:szCs w:val="28"/>
        </w:rPr>
      </w:pPr>
      <w:r w:rsidRPr="008654FE">
        <w:rPr>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услуги, по </w:t>
      </w:r>
      <w:proofErr w:type="gramStart"/>
      <w:r w:rsidRPr="008654FE">
        <w:rPr>
          <w:szCs w:val="28"/>
        </w:rPr>
        <w:t>итогам</w:t>
      </w:r>
      <w:proofErr w:type="gramEnd"/>
      <w:r w:rsidRPr="008654FE">
        <w:rPr>
          <w:szCs w:val="28"/>
        </w:rPr>
        <w:t xml:space="preserve"> рассмотрения которых вынесены решения об удовлетворении (частичном удовлетворении) требований Заявителей.</w:t>
      </w:r>
    </w:p>
    <w:p w:rsidR="004016F4" w:rsidRPr="008654FE" w:rsidRDefault="004016F4" w:rsidP="004016F4">
      <w:pPr>
        <w:pStyle w:val="aff0"/>
        <w:tabs>
          <w:tab w:val="left" w:pos="1486"/>
          <w:tab w:val="left" w:pos="1861"/>
          <w:tab w:val="left" w:pos="2355"/>
          <w:tab w:val="left" w:pos="3527"/>
          <w:tab w:val="left" w:pos="4123"/>
          <w:tab w:val="left" w:pos="4269"/>
          <w:tab w:val="left" w:pos="5650"/>
          <w:tab w:val="left" w:pos="5985"/>
          <w:tab w:val="left" w:pos="7150"/>
          <w:tab w:val="left" w:pos="7491"/>
          <w:tab w:val="left" w:pos="7793"/>
          <w:tab w:val="left" w:pos="7868"/>
          <w:tab w:val="left" w:pos="8535"/>
          <w:tab w:val="left" w:pos="8817"/>
          <w:tab w:val="left" w:pos="9401"/>
          <w:tab w:val="left" w:pos="9933"/>
        </w:tabs>
        <w:ind w:left="0" w:right="2"/>
        <w:jc w:val="both"/>
        <w:rPr>
          <w:rFonts w:ascii="Times New Roman" w:hAnsi="Times New Roman"/>
          <w:sz w:val="28"/>
          <w:szCs w:val="28"/>
        </w:rPr>
      </w:pPr>
    </w:p>
    <w:p w:rsidR="00AC2381" w:rsidRPr="008654FE" w:rsidRDefault="00AC2381" w:rsidP="00AC2381">
      <w:pPr>
        <w:pStyle w:val="af3"/>
        <w:widowControl w:val="0"/>
        <w:numPr>
          <w:ilvl w:val="0"/>
          <w:numId w:val="18"/>
        </w:numPr>
        <w:suppressAutoHyphens/>
        <w:spacing w:after="0" w:line="276" w:lineRule="auto"/>
        <w:jc w:val="center"/>
        <w:outlineLvl w:val="1"/>
        <w:rPr>
          <w:b/>
          <w:color w:val="000000"/>
          <w:szCs w:val="28"/>
          <w:shd w:val="clear" w:color="auto" w:fill="FFFFFF"/>
        </w:rPr>
      </w:pPr>
      <w:bookmarkStart w:id="17" w:name="_Toc148614381"/>
      <w:r w:rsidRPr="008654FE">
        <w:rPr>
          <w:b/>
          <w:color w:val="000000"/>
          <w:szCs w:val="28"/>
          <w:shd w:val="clear" w:color="auto" w:fill="FFFFFF"/>
        </w:rPr>
        <w:t>Иные требования к предоставлению муниципальной услуги</w:t>
      </w:r>
      <w:bookmarkEnd w:id="17"/>
    </w:p>
    <w:p w:rsidR="00AC2381" w:rsidRPr="008654FE" w:rsidRDefault="00AC2381" w:rsidP="00AC2381">
      <w:pPr>
        <w:pStyle w:val="af3"/>
        <w:widowControl w:val="0"/>
        <w:suppressAutoHyphens/>
        <w:spacing w:after="0" w:line="276" w:lineRule="auto"/>
        <w:ind w:left="735"/>
        <w:outlineLvl w:val="1"/>
        <w:rPr>
          <w:b/>
          <w:color w:val="000000"/>
          <w:szCs w:val="28"/>
          <w:shd w:val="clear" w:color="auto" w:fill="FFFFFF"/>
        </w:rPr>
      </w:pPr>
    </w:p>
    <w:p w:rsidR="00AC2381" w:rsidRPr="008654FE" w:rsidRDefault="00AC2381" w:rsidP="00AC2381">
      <w:pPr>
        <w:pStyle w:val="af3"/>
        <w:widowControl w:val="0"/>
        <w:suppressAutoHyphens/>
        <w:spacing w:after="0" w:line="276" w:lineRule="auto"/>
        <w:ind w:firstLine="709"/>
        <w:jc w:val="both"/>
        <w:outlineLvl w:val="1"/>
        <w:rPr>
          <w:color w:val="000000"/>
          <w:szCs w:val="28"/>
          <w:shd w:val="clear" w:color="auto" w:fill="FFFFFF"/>
        </w:rPr>
      </w:pPr>
      <w:r w:rsidRPr="008654FE">
        <w:rPr>
          <w:bCs/>
        </w:rPr>
        <w:t>17.1.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AC2381" w:rsidRPr="008654FE" w:rsidRDefault="00AC2381" w:rsidP="00AC2381">
      <w:pPr>
        <w:pStyle w:val="af3"/>
        <w:widowControl w:val="0"/>
        <w:suppressAutoHyphens/>
        <w:spacing w:after="0" w:line="276" w:lineRule="auto"/>
        <w:ind w:firstLine="709"/>
        <w:jc w:val="both"/>
        <w:outlineLvl w:val="1"/>
        <w:rPr>
          <w:color w:val="000000"/>
          <w:szCs w:val="28"/>
          <w:shd w:val="clear" w:color="auto" w:fill="FFFFFF"/>
        </w:rPr>
      </w:pPr>
      <w:r w:rsidRPr="008654FE">
        <w:rPr>
          <w:szCs w:val="28"/>
        </w:rPr>
        <w:t>17.1.1.  Услуги, необходимые и обязательные для предоставления  услуги, отсутствуют.</w:t>
      </w:r>
    </w:p>
    <w:p w:rsidR="00AC2381" w:rsidRPr="008654FE" w:rsidRDefault="00AC2381" w:rsidP="00AC2381">
      <w:pPr>
        <w:pStyle w:val="aff0"/>
        <w:widowControl w:val="0"/>
        <w:numPr>
          <w:ilvl w:val="1"/>
          <w:numId w:val="20"/>
        </w:numPr>
        <w:tabs>
          <w:tab w:val="left" w:pos="-142"/>
          <w:tab w:val="left" w:pos="0"/>
        </w:tabs>
        <w:suppressAutoHyphens/>
        <w:spacing w:after="0"/>
        <w:ind w:left="0" w:right="2" w:firstLine="709"/>
        <w:contextualSpacing w:val="0"/>
        <w:jc w:val="both"/>
        <w:rPr>
          <w:rFonts w:ascii="Times New Roman" w:hAnsi="Times New Roman"/>
          <w:sz w:val="28"/>
          <w:szCs w:val="28"/>
        </w:rPr>
      </w:pPr>
      <w:r w:rsidRPr="008654FE">
        <w:rPr>
          <w:rFonts w:ascii="Times New Roman" w:hAnsi="Times New Roman"/>
          <w:sz w:val="28"/>
          <w:szCs w:val="28"/>
        </w:rPr>
        <w:t>При предоставлении услуги запрещается требовать от Заявителя:</w:t>
      </w:r>
    </w:p>
    <w:p w:rsidR="00AC2381" w:rsidRPr="008654FE" w:rsidRDefault="00AC2381" w:rsidP="00AC2381">
      <w:pPr>
        <w:pStyle w:val="af3"/>
        <w:tabs>
          <w:tab w:val="left" w:pos="1820"/>
          <w:tab w:val="left" w:pos="4984"/>
          <w:tab w:val="left" w:pos="8287"/>
          <w:tab w:val="left" w:pos="8691"/>
          <w:tab w:val="left" w:pos="9607"/>
        </w:tabs>
        <w:spacing w:after="0" w:line="276" w:lineRule="auto"/>
        <w:ind w:right="2" w:firstLine="709"/>
        <w:jc w:val="both"/>
        <w:rPr>
          <w:szCs w:val="28"/>
        </w:rPr>
      </w:pPr>
      <w:r w:rsidRPr="008654FE">
        <w:rPr>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8654FE">
        <w:rPr>
          <w:szCs w:val="28"/>
        </w:rPr>
        <w:lastRenderedPageBreak/>
        <w:t>правовыми актами, регулирующими отношения, возникающие в связи с предоставлением услуги;</w:t>
      </w:r>
    </w:p>
    <w:p w:rsidR="00AC2381" w:rsidRPr="008654FE" w:rsidRDefault="00AC2381" w:rsidP="00AC2381">
      <w:pPr>
        <w:pStyle w:val="af3"/>
        <w:tabs>
          <w:tab w:val="left" w:pos="2163"/>
          <w:tab w:val="left" w:pos="2504"/>
          <w:tab w:val="left" w:pos="2604"/>
          <w:tab w:val="left" w:pos="2954"/>
          <w:tab w:val="left" w:pos="3702"/>
          <w:tab w:val="left" w:pos="3931"/>
          <w:tab w:val="left" w:pos="4063"/>
          <w:tab w:val="left" w:pos="4582"/>
          <w:tab w:val="left" w:pos="4826"/>
          <w:tab w:val="left" w:pos="4958"/>
          <w:tab w:val="left" w:pos="5244"/>
          <w:tab w:val="left" w:pos="6209"/>
          <w:tab w:val="left" w:pos="6546"/>
          <w:tab w:val="left" w:pos="7079"/>
          <w:tab w:val="left" w:pos="7755"/>
          <w:tab w:val="left" w:pos="8113"/>
          <w:tab w:val="left" w:pos="8340"/>
          <w:tab w:val="left" w:pos="8699"/>
          <w:tab w:val="left" w:pos="9920"/>
        </w:tabs>
        <w:spacing w:after="0" w:line="276" w:lineRule="auto"/>
        <w:ind w:right="2" w:firstLine="709"/>
        <w:jc w:val="both"/>
        <w:rPr>
          <w:szCs w:val="28"/>
        </w:rPr>
      </w:pPr>
      <w:proofErr w:type="gramStart"/>
      <w:r w:rsidRPr="008654FE">
        <w:rPr>
          <w:szCs w:val="28"/>
        </w:rPr>
        <w:t>представления документов и информации, которые в соответствии с нормативными правовыми актами Российской Федерации и</w:t>
      </w:r>
      <w:r w:rsidRPr="008654FE">
        <w:rPr>
          <w:i/>
          <w:iCs/>
          <w:szCs w:val="28"/>
        </w:rPr>
        <w:t xml:space="preserve"> </w:t>
      </w:r>
      <w:r w:rsidRPr="008654FE">
        <w:rPr>
          <w:szCs w:val="28"/>
        </w:rPr>
        <w:t>(указать наименование субъекта Российской Федерации), муниципальными нормативными правовыми актами (указать наименование органа местного самоуправления) находятся в распоряжении органов, предоставляющих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 за исключением документов, указанных в части 6</w:t>
      </w:r>
      <w:proofErr w:type="gramEnd"/>
      <w:r w:rsidRPr="008654FE">
        <w:rPr>
          <w:szCs w:val="28"/>
        </w:rPr>
        <w:t xml:space="preserve">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AC2381" w:rsidRPr="008654FE" w:rsidRDefault="00AC2381" w:rsidP="00AC2381">
      <w:pPr>
        <w:pStyle w:val="af3"/>
        <w:tabs>
          <w:tab w:val="left" w:pos="3118"/>
          <w:tab w:val="left" w:pos="4909"/>
          <w:tab w:val="left" w:pos="5448"/>
          <w:tab w:val="left" w:pos="8721"/>
        </w:tabs>
        <w:spacing w:after="0" w:line="276" w:lineRule="auto"/>
        <w:ind w:right="2" w:firstLine="709"/>
        <w:jc w:val="both"/>
        <w:rPr>
          <w:szCs w:val="28"/>
        </w:rPr>
      </w:pPr>
      <w:r w:rsidRPr="008654FE">
        <w:rPr>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AC2381" w:rsidRPr="008654FE" w:rsidRDefault="00AC2381" w:rsidP="00AC2381">
      <w:pPr>
        <w:pStyle w:val="af3"/>
        <w:spacing w:after="0" w:line="276" w:lineRule="auto"/>
        <w:ind w:right="2" w:firstLine="709"/>
        <w:jc w:val="both"/>
        <w:rPr>
          <w:szCs w:val="28"/>
        </w:rPr>
      </w:pPr>
      <w:r w:rsidRPr="008654FE">
        <w:rPr>
          <w:szCs w:val="28"/>
        </w:rPr>
        <w:t>а) 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AC2381" w:rsidRPr="008654FE" w:rsidRDefault="00AC2381" w:rsidP="00AC2381">
      <w:pPr>
        <w:pStyle w:val="af3"/>
        <w:tabs>
          <w:tab w:val="left" w:pos="2242"/>
          <w:tab w:val="left" w:pos="3498"/>
          <w:tab w:val="left" w:pos="3978"/>
          <w:tab w:val="left" w:pos="4041"/>
          <w:tab w:val="left" w:pos="5526"/>
          <w:tab w:val="left" w:pos="6006"/>
          <w:tab w:val="left" w:pos="7082"/>
          <w:tab w:val="left" w:pos="8258"/>
          <w:tab w:val="left" w:pos="8809"/>
        </w:tabs>
        <w:spacing w:after="0" w:line="276" w:lineRule="auto"/>
        <w:ind w:right="2" w:firstLine="709"/>
        <w:jc w:val="both"/>
        <w:rPr>
          <w:szCs w:val="28"/>
        </w:rPr>
      </w:pPr>
      <w:r w:rsidRPr="008654FE">
        <w:rPr>
          <w:szCs w:val="28"/>
        </w:rPr>
        <w:t>б) 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AC2381" w:rsidRPr="008654FE" w:rsidRDefault="00AC2381" w:rsidP="00AC2381">
      <w:pPr>
        <w:pStyle w:val="af3"/>
        <w:spacing w:after="0" w:line="276" w:lineRule="auto"/>
        <w:ind w:right="2" w:firstLine="709"/>
        <w:jc w:val="both"/>
        <w:rPr>
          <w:szCs w:val="28"/>
        </w:rPr>
      </w:pPr>
      <w:r w:rsidRPr="008654FE">
        <w:rPr>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AC2381" w:rsidRPr="008654FE" w:rsidRDefault="00AC2381" w:rsidP="00AC2381">
      <w:pPr>
        <w:pStyle w:val="af3"/>
        <w:spacing w:line="276" w:lineRule="auto"/>
        <w:ind w:right="2" w:firstLine="709"/>
        <w:jc w:val="both"/>
        <w:rPr>
          <w:szCs w:val="28"/>
        </w:rPr>
      </w:pPr>
      <w:proofErr w:type="gramStart"/>
      <w:r w:rsidRPr="008654FE">
        <w:rPr>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w:t>
      </w:r>
      <w:proofErr w:type="gramEnd"/>
      <w:r w:rsidRPr="008654FE">
        <w:rPr>
          <w:szCs w:val="28"/>
        </w:rPr>
        <w:t xml:space="preserve"> </w:t>
      </w:r>
      <w:proofErr w:type="gramStart"/>
      <w:r w:rsidRPr="008654FE">
        <w:rPr>
          <w:szCs w:val="28"/>
        </w:rPr>
        <w:t>приеме</w:t>
      </w:r>
      <w:proofErr w:type="gramEnd"/>
      <w:r w:rsidRPr="008654FE">
        <w:rPr>
          <w:szCs w:val="28"/>
        </w:rPr>
        <w:t xml:space="preserve"> документов, необходимых для предоставления услуги, либо руководителя организации, предусмотренной частью 1.1 статьи 16 Федерального закона № 210-ФЗ. О таком случае уведомляется Заявитель, а также приносятся извинения за доставленные неудобства.</w:t>
      </w:r>
    </w:p>
    <w:p w:rsidR="004016F4" w:rsidRPr="008654FE" w:rsidRDefault="00AC2381" w:rsidP="00AC2381">
      <w:pPr>
        <w:pStyle w:val="aff0"/>
        <w:widowControl w:val="0"/>
        <w:suppressAutoHyphens/>
        <w:spacing w:after="0"/>
        <w:ind w:left="709" w:right="2"/>
        <w:contextualSpacing w:val="0"/>
        <w:jc w:val="center"/>
        <w:rPr>
          <w:rFonts w:ascii="Times New Roman" w:hAnsi="Times New Roman"/>
          <w:b/>
          <w:sz w:val="28"/>
          <w:szCs w:val="28"/>
        </w:rPr>
      </w:pPr>
      <w:r w:rsidRPr="008654FE">
        <w:rPr>
          <w:rFonts w:ascii="Times New Roman" w:hAnsi="Times New Roman"/>
          <w:b/>
          <w:sz w:val="28"/>
          <w:szCs w:val="28"/>
        </w:rPr>
        <w:lastRenderedPageBreak/>
        <w:t>Раздел III. Состав, последовательность и сроки выполнения административных процедур.</w:t>
      </w:r>
    </w:p>
    <w:p w:rsidR="00403D7F" w:rsidRPr="008654FE" w:rsidRDefault="00403D7F" w:rsidP="00AC2381">
      <w:pPr>
        <w:pStyle w:val="aff0"/>
        <w:widowControl w:val="0"/>
        <w:suppressAutoHyphens/>
        <w:spacing w:after="0"/>
        <w:ind w:left="709" w:right="2"/>
        <w:contextualSpacing w:val="0"/>
        <w:jc w:val="center"/>
        <w:rPr>
          <w:rFonts w:ascii="Times New Roman" w:hAnsi="Times New Roman"/>
          <w:b/>
          <w:sz w:val="28"/>
          <w:szCs w:val="28"/>
        </w:rPr>
      </w:pPr>
    </w:p>
    <w:p w:rsidR="00403D7F" w:rsidRPr="008654FE" w:rsidRDefault="00403D7F" w:rsidP="00AC2381">
      <w:pPr>
        <w:pStyle w:val="aff0"/>
        <w:widowControl w:val="0"/>
        <w:suppressAutoHyphens/>
        <w:spacing w:after="0"/>
        <w:ind w:left="709" w:right="2"/>
        <w:contextualSpacing w:val="0"/>
        <w:jc w:val="center"/>
        <w:rPr>
          <w:rFonts w:ascii="Times New Roman" w:hAnsi="Times New Roman"/>
          <w:b/>
          <w:sz w:val="28"/>
          <w:szCs w:val="28"/>
        </w:rPr>
      </w:pPr>
      <w:r w:rsidRPr="008654FE">
        <w:rPr>
          <w:rFonts w:ascii="Times New Roman" w:hAnsi="Times New Roman"/>
          <w:b/>
          <w:sz w:val="28"/>
          <w:szCs w:val="28"/>
        </w:rPr>
        <w:t>18. Исчерпывающий перечень административных процедур</w:t>
      </w:r>
    </w:p>
    <w:p w:rsidR="003844EC" w:rsidRPr="008654FE" w:rsidRDefault="003844EC" w:rsidP="009D5E01">
      <w:pPr>
        <w:pStyle w:val="af9"/>
        <w:rPr>
          <w:rFonts w:ascii="Times New Roman" w:hAnsi="Times New Roman"/>
        </w:rPr>
      </w:pPr>
    </w:p>
    <w:p w:rsidR="00403D7F" w:rsidRPr="008654FE" w:rsidRDefault="00403D7F" w:rsidP="00403D7F">
      <w:pPr>
        <w:pStyle w:val="aff0"/>
        <w:widowControl w:val="0"/>
        <w:numPr>
          <w:ilvl w:val="1"/>
          <w:numId w:val="21"/>
        </w:numPr>
        <w:tabs>
          <w:tab w:val="left" w:pos="1346"/>
        </w:tabs>
        <w:suppressAutoHyphens/>
        <w:spacing w:after="0"/>
        <w:ind w:left="0" w:right="2" w:firstLine="709"/>
        <w:contextualSpacing w:val="0"/>
        <w:jc w:val="both"/>
        <w:rPr>
          <w:rFonts w:ascii="Times New Roman" w:hAnsi="Times New Roman"/>
          <w:sz w:val="28"/>
          <w:szCs w:val="28"/>
        </w:rPr>
      </w:pPr>
      <w:r w:rsidRPr="008654FE">
        <w:rPr>
          <w:rFonts w:ascii="Times New Roman" w:hAnsi="Times New Roman"/>
          <w:sz w:val="28"/>
          <w:szCs w:val="28"/>
        </w:rPr>
        <w:t>Предоставление услуги включает в себя следующие административные процедуры:</w:t>
      </w:r>
    </w:p>
    <w:p w:rsidR="00403D7F" w:rsidRPr="008654FE" w:rsidRDefault="00403D7F" w:rsidP="00403D7F">
      <w:pPr>
        <w:pStyle w:val="af3"/>
        <w:spacing w:after="0" w:line="276" w:lineRule="auto"/>
        <w:ind w:right="2" w:firstLine="709"/>
        <w:jc w:val="both"/>
        <w:rPr>
          <w:szCs w:val="28"/>
        </w:rPr>
      </w:pPr>
      <w:r w:rsidRPr="008654FE">
        <w:rPr>
          <w:szCs w:val="28"/>
        </w:rPr>
        <w:t>прием, проверка документов и регистрация заявления;</w:t>
      </w:r>
    </w:p>
    <w:p w:rsidR="00403D7F" w:rsidRPr="008654FE" w:rsidRDefault="00403D7F" w:rsidP="00403D7F">
      <w:pPr>
        <w:pStyle w:val="af3"/>
        <w:tabs>
          <w:tab w:val="left" w:pos="2402"/>
          <w:tab w:val="left" w:pos="3715"/>
          <w:tab w:val="left" w:pos="5451"/>
          <w:tab w:val="left" w:pos="8075"/>
        </w:tabs>
        <w:spacing w:after="0" w:line="276" w:lineRule="auto"/>
        <w:ind w:right="2" w:firstLine="709"/>
        <w:jc w:val="both"/>
        <w:rPr>
          <w:szCs w:val="28"/>
        </w:rPr>
      </w:pPr>
      <w:r w:rsidRPr="008654FE">
        <w:rPr>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403D7F" w:rsidRPr="008654FE" w:rsidRDefault="00403D7F" w:rsidP="00403D7F">
      <w:pPr>
        <w:pStyle w:val="af3"/>
        <w:tabs>
          <w:tab w:val="left" w:pos="2402"/>
          <w:tab w:val="left" w:pos="3715"/>
          <w:tab w:val="left" w:pos="5451"/>
          <w:tab w:val="left" w:pos="8075"/>
        </w:tabs>
        <w:spacing w:line="276" w:lineRule="auto"/>
        <w:ind w:firstLine="709"/>
        <w:contextualSpacing/>
        <w:jc w:val="both"/>
        <w:rPr>
          <w:szCs w:val="28"/>
        </w:rPr>
      </w:pPr>
      <w:r w:rsidRPr="008654FE">
        <w:rPr>
          <w:szCs w:val="28"/>
        </w:rPr>
        <w:t>подготовка акта обследования;</w:t>
      </w:r>
    </w:p>
    <w:p w:rsidR="00403D7F" w:rsidRPr="008654FE" w:rsidRDefault="00403D7F" w:rsidP="00403D7F">
      <w:pPr>
        <w:pStyle w:val="af3"/>
        <w:tabs>
          <w:tab w:val="left" w:pos="2402"/>
          <w:tab w:val="left" w:pos="3715"/>
          <w:tab w:val="left" w:pos="5451"/>
          <w:tab w:val="left" w:pos="8075"/>
        </w:tabs>
        <w:spacing w:line="276" w:lineRule="auto"/>
        <w:ind w:firstLine="709"/>
        <w:contextualSpacing/>
        <w:jc w:val="both"/>
        <w:rPr>
          <w:szCs w:val="28"/>
        </w:rPr>
      </w:pPr>
      <w:r w:rsidRPr="008654FE">
        <w:rPr>
          <w:szCs w:val="28"/>
        </w:rPr>
        <w:t>направление начислений компенсационной стоимости (при наличии);</w:t>
      </w:r>
    </w:p>
    <w:p w:rsidR="00403D7F" w:rsidRPr="008654FE" w:rsidRDefault="00403D7F" w:rsidP="00403D7F">
      <w:pPr>
        <w:pStyle w:val="af3"/>
        <w:spacing w:line="276" w:lineRule="auto"/>
        <w:ind w:firstLine="709"/>
        <w:contextualSpacing/>
        <w:jc w:val="both"/>
        <w:rPr>
          <w:szCs w:val="28"/>
        </w:rPr>
      </w:pPr>
      <w:r w:rsidRPr="008654FE">
        <w:rPr>
          <w:szCs w:val="28"/>
        </w:rPr>
        <w:t xml:space="preserve">рассмотрение документов и сведений; </w:t>
      </w:r>
    </w:p>
    <w:p w:rsidR="00403D7F" w:rsidRPr="008654FE" w:rsidRDefault="00403D7F" w:rsidP="00403D7F">
      <w:pPr>
        <w:pStyle w:val="af3"/>
        <w:spacing w:line="276" w:lineRule="auto"/>
        <w:ind w:firstLine="709"/>
        <w:contextualSpacing/>
        <w:jc w:val="both"/>
        <w:rPr>
          <w:szCs w:val="28"/>
        </w:rPr>
      </w:pPr>
      <w:r w:rsidRPr="008654FE">
        <w:rPr>
          <w:szCs w:val="28"/>
        </w:rPr>
        <w:t>принятие решения;</w:t>
      </w:r>
    </w:p>
    <w:p w:rsidR="00403D7F" w:rsidRPr="008654FE" w:rsidRDefault="00403D7F" w:rsidP="00403D7F">
      <w:pPr>
        <w:pStyle w:val="af3"/>
        <w:spacing w:line="276" w:lineRule="auto"/>
        <w:ind w:firstLine="709"/>
        <w:contextualSpacing/>
        <w:jc w:val="both"/>
        <w:rPr>
          <w:szCs w:val="28"/>
        </w:rPr>
      </w:pPr>
      <w:r w:rsidRPr="008654FE">
        <w:rPr>
          <w:szCs w:val="28"/>
        </w:rPr>
        <w:t>выдача результата.</w:t>
      </w:r>
    </w:p>
    <w:p w:rsidR="00403D7F" w:rsidRPr="008654FE" w:rsidRDefault="00403D7F" w:rsidP="00403D7F">
      <w:pPr>
        <w:pStyle w:val="af3"/>
        <w:spacing w:line="276" w:lineRule="auto"/>
        <w:ind w:firstLine="709"/>
        <w:contextualSpacing/>
        <w:jc w:val="both"/>
        <w:rPr>
          <w:szCs w:val="28"/>
        </w:rPr>
      </w:pPr>
      <w:r w:rsidRPr="008654FE">
        <w:rPr>
          <w:szCs w:val="28"/>
        </w:rPr>
        <w:t>Описание административных процедур представлено в Приложении № 4 к настоящему Административному регламенту.</w:t>
      </w:r>
    </w:p>
    <w:p w:rsidR="00403D7F" w:rsidRPr="008654FE" w:rsidRDefault="00403D7F" w:rsidP="00403D7F">
      <w:pPr>
        <w:pStyle w:val="af3"/>
        <w:spacing w:line="276" w:lineRule="auto"/>
        <w:ind w:firstLine="709"/>
        <w:contextualSpacing/>
        <w:jc w:val="both"/>
        <w:rPr>
          <w:szCs w:val="28"/>
        </w:rPr>
      </w:pPr>
    </w:p>
    <w:p w:rsidR="00403D7F" w:rsidRPr="008654FE" w:rsidRDefault="00403D7F" w:rsidP="00403D7F">
      <w:pPr>
        <w:pStyle w:val="af3"/>
        <w:spacing w:line="276" w:lineRule="auto"/>
        <w:ind w:firstLine="709"/>
        <w:contextualSpacing/>
        <w:jc w:val="center"/>
        <w:rPr>
          <w:b/>
          <w:szCs w:val="28"/>
        </w:rPr>
      </w:pPr>
      <w:bookmarkStart w:id="18" w:name="_Toc148614385"/>
      <w:r w:rsidRPr="008654FE">
        <w:rPr>
          <w:b/>
        </w:rPr>
        <w:t>19. Перечень административных процедур (действий) при предоставлении муниципальной услуги услуг в электронной форме</w:t>
      </w:r>
      <w:bookmarkEnd w:id="18"/>
    </w:p>
    <w:p w:rsidR="00403D7F" w:rsidRPr="008654FE" w:rsidRDefault="00403D7F" w:rsidP="009D5E01">
      <w:pPr>
        <w:pStyle w:val="af9"/>
        <w:rPr>
          <w:rFonts w:ascii="Times New Roman" w:hAnsi="Times New Roman"/>
        </w:rPr>
      </w:pPr>
    </w:p>
    <w:p w:rsidR="00403D7F" w:rsidRPr="008654FE" w:rsidRDefault="00403D7F" w:rsidP="00403D7F">
      <w:pPr>
        <w:pStyle w:val="aff0"/>
        <w:widowControl w:val="0"/>
        <w:numPr>
          <w:ilvl w:val="1"/>
          <w:numId w:val="22"/>
        </w:numPr>
        <w:tabs>
          <w:tab w:val="left" w:pos="1346"/>
          <w:tab w:val="left" w:pos="2084"/>
          <w:tab w:val="left" w:pos="4244"/>
          <w:tab w:val="left" w:pos="9399"/>
        </w:tabs>
        <w:suppressAutoHyphens/>
        <w:spacing w:after="0"/>
        <w:ind w:left="0" w:right="2" w:firstLine="709"/>
        <w:contextualSpacing w:val="0"/>
        <w:jc w:val="both"/>
        <w:rPr>
          <w:rFonts w:ascii="Times New Roman" w:hAnsi="Times New Roman"/>
          <w:sz w:val="28"/>
          <w:szCs w:val="28"/>
        </w:rPr>
      </w:pPr>
      <w:r w:rsidRPr="008654FE">
        <w:rPr>
          <w:rFonts w:ascii="Times New Roman" w:hAnsi="Times New Roman"/>
          <w:sz w:val="28"/>
          <w:szCs w:val="28"/>
        </w:rPr>
        <w:t>При предоставлении услуги в электронной форме Заявителю обеспечиваются:</w:t>
      </w:r>
    </w:p>
    <w:p w:rsidR="00403D7F" w:rsidRPr="008654FE" w:rsidRDefault="00403D7F" w:rsidP="00404285">
      <w:pPr>
        <w:pStyle w:val="af3"/>
        <w:spacing w:after="0" w:line="276" w:lineRule="auto"/>
        <w:ind w:right="2" w:firstLine="709"/>
        <w:jc w:val="both"/>
        <w:rPr>
          <w:szCs w:val="28"/>
        </w:rPr>
      </w:pPr>
      <w:r w:rsidRPr="008654FE">
        <w:rPr>
          <w:szCs w:val="28"/>
        </w:rPr>
        <w:t>получение информации о порядке и сроках предоставления услуги;</w:t>
      </w:r>
    </w:p>
    <w:p w:rsidR="00403D7F" w:rsidRPr="008654FE" w:rsidRDefault="00403D7F" w:rsidP="00404285">
      <w:pPr>
        <w:pStyle w:val="af3"/>
        <w:spacing w:after="0" w:line="276" w:lineRule="auto"/>
        <w:ind w:right="2" w:firstLine="709"/>
        <w:jc w:val="both"/>
        <w:rPr>
          <w:szCs w:val="28"/>
        </w:rPr>
      </w:pPr>
      <w:r w:rsidRPr="008654FE">
        <w:rPr>
          <w:szCs w:val="28"/>
        </w:rPr>
        <w:t>формирование заявления;</w:t>
      </w:r>
    </w:p>
    <w:p w:rsidR="00403D7F" w:rsidRPr="008654FE" w:rsidRDefault="00403D7F" w:rsidP="00404285">
      <w:pPr>
        <w:pStyle w:val="af3"/>
        <w:tabs>
          <w:tab w:val="left" w:pos="1934"/>
          <w:tab w:val="left" w:pos="2352"/>
          <w:tab w:val="left" w:pos="4088"/>
          <w:tab w:val="left" w:pos="6521"/>
          <w:tab w:val="left" w:pos="7775"/>
          <w:tab w:val="left" w:pos="9232"/>
          <w:tab w:val="left" w:pos="9650"/>
        </w:tabs>
        <w:spacing w:after="0" w:line="276" w:lineRule="auto"/>
        <w:ind w:right="2" w:firstLine="709"/>
        <w:jc w:val="both"/>
        <w:rPr>
          <w:szCs w:val="28"/>
        </w:rPr>
      </w:pPr>
      <w:r w:rsidRPr="008654FE">
        <w:rPr>
          <w:szCs w:val="28"/>
        </w:rPr>
        <w:t>прием и регистрация Уполномоченным органом заявления и иных документов, необходимых для предоставления услуги;</w:t>
      </w:r>
    </w:p>
    <w:p w:rsidR="00403D7F" w:rsidRPr="008654FE" w:rsidRDefault="00403D7F" w:rsidP="00404285">
      <w:pPr>
        <w:pStyle w:val="af3"/>
        <w:tabs>
          <w:tab w:val="left" w:pos="2389"/>
          <w:tab w:val="left" w:pos="3871"/>
          <w:tab w:val="left" w:pos="5968"/>
        </w:tabs>
        <w:spacing w:after="0" w:line="276" w:lineRule="auto"/>
        <w:ind w:right="2" w:firstLine="709"/>
        <w:jc w:val="both"/>
        <w:rPr>
          <w:szCs w:val="28"/>
        </w:rPr>
      </w:pPr>
      <w:r w:rsidRPr="008654FE">
        <w:rPr>
          <w:szCs w:val="28"/>
        </w:rPr>
        <w:t>получение результата предоставления услуги;</w:t>
      </w:r>
    </w:p>
    <w:p w:rsidR="00403D7F" w:rsidRPr="008654FE" w:rsidRDefault="00403D7F" w:rsidP="00404285">
      <w:pPr>
        <w:pStyle w:val="af3"/>
        <w:spacing w:after="0" w:line="276" w:lineRule="auto"/>
        <w:ind w:right="2" w:firstLine="709"/>
        <w:jc w:val="both"/>
        <w:rPr>
          <w:szCs w:val="28"/>
        </w:rPr>
      </w:pPr>
      <w:r w:rsidRPr="008654FE">
        <w:rPr>
          <w:szCs w:val="28"/>
        </w:rPr>
        <w:t>получение сведений о ходе рассмотрения заявления;</w:t>
      </w:r>
    </w:p>
    <w:p w:rsidR="00403D7F" w:rsidRPr="008654FE" w:rsidRDefault="00403D7F" w:rsidP="00404285">
      <w:pPr>
        <w:pStyle w:val="af3"/>
        <w:tabs>
          <w:tab w:val="left" w:pos="3174"/>
          <w:tab w:val="left" w:pos="4462"/>
          <w:tab w:val="left" w:pos="5927"/>
          <w:tab w:val="left" w:pos="8257"/>
        </w:tabs>
        <w:spacing w:after="0" w:line="276" w:lineRule="auto"/>
        <w:ind w:right="2" w:firstLine="709"/>
        <w:jc w:val="both"/>
        <w:rPr>
          <w:szCs w:val="28"/>
        </w:rPr>
      </w:pPr>
      <w:r w:rsidRPr="008654FE">
        <w:rPr>
          <w:szCs w:val="28"/>
        </w:rPr>
        <w:t>осуществление оценки качества предоставления услуги;</w:t>
      </w:r>
    </w:p>
    <w:p w:rsidR="00403D7F" w:rsidRPr="008654FE" w:rsidRDefault="00403D7F" w:rsidP="00404285">
      <w:pPr>
        <w:pStyle w:val="af3"/>
        <w:tabs>
          <w:tab w:val="left" w:pos="2697"/>
          <w:tab w:val="left" w:pos="3778"/>
          <w:tab w:val="left" w:pos="4638"/>
          <w:tab w:val="left" w:pos="9256"/>
        </w:tabs>
        <w:spacing w:after="0" w:line="276" w:lineRule="auto"/>
        <w:ind w:right="2" w:firstLine="709"/>
        <w:jc w:val="both"/>
        <w:rPr>
          <w:szCs w:val="28"/>
        </w:rPr>
      </w:pPr>
      <w:proofErr w:type="gramStart"/>
      <w:r w:rsidRPr="008654FE">
        <w:rPr>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государственного (муниципального) служащего.</w:t>
      </w:r>
      <w:proofErr w:type="gramEnd"/>
    </w:p>
    <w:p w:rsidR="00404285" w:rsidRPr="008654FE" w:rsidRDefault="00404285" w:rsidP="00404285">
      <w:pPr>
        <w:pStyle w:val="af3"/>
        <w:tabs>
          <w:tab w:val="left" w:pos="2697"/>
          <w:tab w:val="left" w:pos="3778"/>
          <w:tab w:val="left" w:pos="4638"/>
          <w:tab w:val="left" w:pos="9256"/>
        </w:tabs>
        <w:spacing w:after="0" w:line="276" w:lineRule="auto"/>
        <w:ind w:right="2" w:firstLine="709"/>
        <w:jc w:val="both"/>
        <w:rPr>
          <w:szCs w:val="28"/>
        </w:rPr>
      </w:pPr>
    </w:p>
    <w:p w:rsidR="00404285" w:rsidRPr="008654FE" w:rsidRDefault="00404285" w:rsidP="00404285">
      <w:pPr>
        <w:pStyle w:val="af3"/>
        <w:tabs>
          <w:tab w:val="left" w:pos="2697"/>
          <w:tab w:val="left" w:pos="3778"/>
          <w:tab w:val="left" w:pos="4638"/>
          <w:tab w:val="left" w:pos="9256"/>
        </w:tabs>
        <w:spacing w:after="0" w:line="276" w:lineRule="auto"/>
        <w:ind w:right="2" w:firstLine="709"/>
        <w:jc w:val="center"/>
        <w:rPr>
          <w:b/>
        </w:rPr>
      </w:pPr>
      <w:bookmarkStart w:id="19" w:name="_Toc148614386"/>
      <w:r w:rsidRPr="008654FE">
        <w:rPr>
          <w:b/>
        </w:rPr>
        <w:t>20. Порядок осуществления административных процедур (действий) в электронной форме</w:t>
      </w:r>
      <w:bookmarkEnd w:id="19"/>
    </w:p>
    <w:p w:rsidR="00404285" w:rsidRPr="008654FE" w:rsidRDefault="00404285" w:rsidP="00404285">
      <w:pPr>
        <w:pStyle w:val="af3"/>
        <w:tabs>
          <w:tab w:val="left" w:pos="2697"/>
          <w:tab w:val="left" w:pos="3778"/>
          <w:tab w:val="left" w:pos="4638"/>
          <w:tab w:val="left" w:pos="9256"/>
        </w:tabs>
        <w:spacing w:after="0" w:line="276" w:lineRule="auto"/>
        <w:ind w:right="2" w:firstLine="709"/>
        <w:jc w:val="center"/>
        <w:rPr>
          <w:b/>
          <w:szCs w:val="28"/>
        </w:rPr>
      </w:pPr>
    </w:p>
    <w:p w:rsidR="00404285" w:rsidRPr="008654FE" w:rsidRDefault="00404285" w:rsidP="00404285">
      <w:pPr>
        <w:pStyle w:val="af3"/>
        <w:tabs>
          <w:tab w:val="left" w:pos="3113"/>
          <w:tab w:val="left" w:pos="4702"/>
          <w:tab w:val="left" w:pos="6993"/>
          <w:tab w:val="left" w:pos="8910"/>
        </w:tabs>
        <w:spacing w:after="0" w:line="276" w:lineRule="auto"/>
        <w:ind w:right="2" w:firstLine="709"/>
        <w:jc w:val="both"/>
        <w:rPr>
          <w:szCs w:val="28"/>
        </w:rPr>
      </w:pPr>
      <w:r w:rsidRPr="008654FE">
        <w:rPr>
          <w:szCs w:val="28"/>
        </w:rPr>
        <w:t>20.1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w:t>
      </w:r>
    </w:p>
    <w:p w:rsidR="00404285" w:rsidRPr="008654FE" w:rsidRDefault="00404285" w:rsidP="00404285">
      <w:pPr>
        <w:pStyle w:val="af3"/>
        <w:spacing w:after="0" w:line="276" w:lineRule="auto"/>
        <w:ind w:right="2" w:firstLine="709"/>
        <w:jc w:val="both"/>
        <w:rPr>
          <w:szCs w:val="28"/>
        </w:rPr>
      </w:pPr>
      <w:r w:rsidRPr="008654FE">
        <w:rPr>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04285" w:rsidRPr="008654FE" w:rsidRDefault="00404285" w:rsidP="00404285">
      <w:pPr>
        <w:pStyle w:val="af3"/>
        <w:spacing w:after="0" w:line="276" w:lineRule="auto"/>
        <w:ind w:right="2" w:firstLine="709"/>
        <w:jc w:val="both"/>
        <w:rPr>
          <w:szCs w:val="28"/>
        </w:rPr>
      </w:pPr>
      <w:r w:rsidRPr="008654FE">
        <w:rPr>
          <w:szCs w:val="28"/>
        </w:rPr>
        <w:t>При формировании заявления Заявителю обеспечивается:</w:t>
      </w:r>
    </w:p>
    <w:p w:rsidR="00404285" w:rsidRPr="008654FE" w:rsidRDefault="00404285" w:rsidP="00404285">
      <w:pPr>
        <w:pStyle w:val="af3"/>
        <w:spacing w:after="0" w:line="276" w:lineRule="auto"/>
        <w:ind w:right="2" w:firstLine="709"/>
        <w:jc w:val="both"/>
        <w:rPr>
          <w:szCs w:val="28"/>
        </w:rPr>
      </w:pPr>
      <w:r w:rsidRPr="008654FE">
        <w:rPr>
          <w:szCs w:val="28"/>
        </w:rPr>
        <w:t>а) возможность копирования и сохранения заявления и иных документов, указанных в Административном регламенте, необходимых для предоставления услуги;</w:t>
      </w:r>
    </w:p>
    <w:p w:rsidR="00404285" w:rsidRPr="008654FE" w:rsidRDefault="00404285" w:rsidP="00404285">
      <w:pPr>
        <w:pStyle w:val="af3"/>
        <w:spacing w:after="0" w:line="276" w:lineRule="auto"/>
        <w:ind w:right="2" w:firstLine="709"/>
        <w:jc w:val="both"/>
        <w:rPr>
          <w:szCs w:val="28"/>
        </w:rPr>
      </w:pPr>
      <w:r w:rsidRPr="008654FE">
        <w:rPr>
          <w:szCs w:val="28"/>
        </w:rPr>
        <w:t>б) возможность печати на бумажном носителе копии электронной формы заявления;</w:t>
      </w:r>
    </w:p>
    <w:p w:rsidR="00404285" w:rsidRPr="008654FE" w:rsidRDefault="00404285" w:rsidP="00404285">
      <w:pPr>
        <w:pStyle w:val="af3"/>
        <w:spacing w:after="0" w:line="276" w:lineRule="auto"/>
        <w:ind w:right="2" w:firstLine="709"/>
        <w:jc w:val="both"/>
        <w:rPr>
          <w:szCs w:val="28"/>
        </w:rPr>
      </w:pPr>
      <w:r w:rsidRPr="008654FE">
        <w:rPr>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404285" w:rsidRPr="008654FE" w:rsidRDefault="00404285" w:rsidP="00404285">
      <w:pPr>
        <w:pStyle w:val="af3"/>
        <w:spacing w:after="0" w:line="276" w:lineRule="auto"/>
        <w:ind w:right="2" w:firstLine="709"/>
        <w:jc w:val="both"/>
        <w:rPr>
          <w:szCs w:val="28"/>
        </w:rPr>
      </w:pPr>
      <w:r w:rsidRPr="008654FE">
        <w:rPr>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404285" w:rsidRPr="008654FE" w:rsidRDefault="00404285" w:rsidP="00404285">
      <w:pPr>
        <w:pStyle w:val="af3"/>
        <w:spacing w:after="0" w:line="276" w:lineRule="auto"/>
        <w:ind w:right="2" w:firstLine="709"/>
        <w:jc w:val="both"/>
        <w:rPr>
          <w:szCs w:val="28"/>
        </w:rPr>
      </w:pPr>
      <w:proofErr w:type="spellStart"/>
      <w:r w:rsidRPr="008654FE">
        <w:rPr>
          <w:szCs w:val="28"/>
        </w:rPr>
        <w:t>д</w:t>
      </w:r>
      <w:proofErr w:type="spellEnd"/>
      <w:r w:rsidRPr="008654FE">
        <w:rPr>
          <w:szCs w:val="28"/>
        </w:rPr>
        <w:t xml:space="preserve">) возможность вернуться на любой из этапов заполнения электронной формы заявления без </w:t>
      </w:r>
      <w:proofErr w:type="gramStart"/>
      <w:r w:rsidRPr="008654FE">
        <w:rPr>
          <w:szCs w:val="28"/>
        </w:rPr>
        <w:t>потери</w:t>
      </w:r>
      <w:proofErr w:type="gramEnd"/>
      <w:r w:rsidRPr="008654FE">
        <w:rPr>
          <w:szCs w:val="28"/>
        </w:rPr>
        <w:t xml:space="preserve"> ранее введенной информации;</w:t>
      </w:r>
    </w:p>
    <w:p w:rsidR="00404285" w:rsidRPr="008654FE" w:rsidRDefault="00404285" w:rsidP="00404285">
      <w:pPr>
        <w:pStyle w:val="af3"/>
        <w:spacing w:after="0" w:line="276" w:lineRule="auto"/>
        <w:ind w:right="2" w:firstLine="709"/>
        <w:jc w:val="both"/>
        <w:rPr>
          <w:szCs w:val="28"/>
        </w:rPr>
      </w:pPr>
      <w:r w:rsidRPr="008654FE">
        <w:rPr>
          <w:szCs w:val="28"/>
        </w:rPr>
        <w:t>е) возможность доступа Заявителя на Едином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404285" w:rsidRPr="008654FE" w:rsidRDefault="00404285" w:rsidP="00404285">
      <w:pPr>
        <w:pStyle w:val="af3"/>
        <w:spacing w:after="0" w:line="276" w:lineRule="auto"/>
        <w:ind w:right="2" w:firstLine="709"/>
        <w:jc w:val="both"/>
        <w:rPr>
          <w:szCs w:val="28"/>
        </w:rPr>
      </w:pPr>
      <w:r w:rsidRPr="008654FE">
        <w:rPr>
          <w:szCs w:val="28"/>
        </w:rPr>
        <w:t xml:space="preserve">Сформированное и подписанное </w:t>
      </w:r>
      <w:proofErr w:type="gramStart"/>
      <w:r w:rsidRPr="008654FE">
        <w:rPr>
          <w:szCs w:val="28"/>
        </w:rPr>
        <w:t>заявление</w:t>
      </w:r>
      <w:proofErr w:type="gramEnd"/>
      <w:r w:rsidRPr="008654FE">
        <w:rPr>
          <w:szCs w:val="28"/>
        </w:rPr>
        <w:t xml:space="preserve"> и иные документы, необходимые для предоставления услуги, направляются в Уполномоченный орган посредством Единого портала.</w:t>
      </w:r>
    </w:p>
    <w:p w:rsidR="00404285" w:rsidRPr="008654FE" w:rsidRDefault="00404285" w:rsidP="00404285">
      <w:pPr>
        <w:tabs>
          <w:tab w:val="left" w:pos="1346"/>
        </w:tabs>
        <w:spacing w:line="276" w:lineRule="auto"/>
        <w:ind w:right="2" w:firstLine="709"/>
        <w:jc w:val="both"/>
        <w:rPr>
          <w:szCs w:val="28"/>
        </w:rPr>
      </w:pPr>
      <w:r w:rsidRPr="008654FE">
        <w:rPr>
          <w:szCs w:val="28"/>
        </w:rPr>
        <w:t xml:space="preserve">20.2 Уполномоченный орган обеспечивает в сроки, указанные в пунктах 14.1-14.2 настоящего Административного регламента: </w:t>
      </w:r>
    </w:p>
    <w:p w:rsidR="00404285" w:rsidRPr="008654FE" w:rsidRDefault="00404285" w:rsidP="00404285">
      <w:pPr>
        <w:pStyle w:val="af3"/>
        <w:spacing w:after="0" w:line="276" w:lineRule="auto"/>
        <w:ind w:right="2" w:firstLine="709"/>
        <w:jc w:val="both"/>
        <w:rPr>
          <w:szCs w:val="28"/>
        </w:rPr>
      </w:pPr>
      <w:r w:rsidRPr="008654FE">
        <w:rPr>
          <w:szCs w:val="28"/>
        </w:rPr>
        <w:t>а) прием документов, необходимых для предоставления услуги, и направление Заявителю электронного сообщения о поступлении заявления;</w:t>
      </w:r>
    </w:p>
    <w:p w:rsidR="00404285" w:rsidRPr="008654FE" w:rsidRDefault="00404285" w:rsidP="00404285">
      <w:pPr>
        <w:pStyle w:val="af3"/>
        <w:tabs>
          <w:tab w:val="left" w:pos="2965"/>
          <w:tab w:val="left" w:pos="4409"/>
          <w:tab w:val="left" w:pos="4815"/>
          <w:tab w:val="left" w:pos="6579"/>
          <w:tab w:val="left" w:pos="8076"/>
          <w:tab w:val="left" w:pos="9881"/>
        </w:tabs>
        <w:spacing w:after="0" w:line="276" w:lineRule="auto"/>
        <w:ind w:right="2" w:firstLine="709"/>
        <w:jc w:val="both"/>
        <w:rPr>
          <w:szCs w:val="28"/>
        </w:rPr>
      </w:pPr>
      <w:r w:rsidRPr="008654FE">
        <w:rPr>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услуги.</w:t>
      </w:r>
    </w:p>
    <w:p w:rsidR="00404285" w:rsidRPr="008654FE" w:rsidRDefault="00404285" w:rsidP="00404285">
      <w:pPr>
        <w:pStyle w:val="aff0"/>
        <w:widowControl w:val="0"/>
        <w:numPr>
          <w:ilvl w:val="1"/>
          <w:numId w:val="23"/>
        </w:numPr>
        <w:tabs>
          <w:tab w:val="left" w:pos="1346"/>
          <w:tab w:val="left" w:pos="3287"/>
          <w:tab w:val="left" w:pos="5835"/>
          <w:tab w:val="left" w:pos="7205"/>
          <w:tab w:val="left" w:pos="7999"/>
        </w:tabs>
        <w:suppressAutoHyphens/>
        <w:spacing w:after="0"/>
        <w:ind w:left="0" w:right="2" w:firstLine="709"/>
        <w:contextualSpacing w:val="0"/>
        <w:jc w:val="both"/>
        <w:rPr>
          <w:rFonts w:ascii="Times New Roman" w:hAnsi="Times New Roman"/>
          <w:sz w:val="28"/>
          <w:szCs w:val="28"/>
        </w:rPr>
      </w:pPr>
      <w:r w:rsidRPr="008654FE">
        <w:rPr>
          <w:rFonts w:ascii="Times New Roman" w:hAnsi="Times New Roman"/>
          <w:sz w:val="28"/>
          <w:szCs w:val="28"/>
        </w:rPr>
        <w:t xml:space="preserve">Электронное заявление при его поступлении в Уполномоченный орган становится доступным для должностного лица Уполномоченного органа, </w:t>
      </w:r>
      <w:r w:rsidRPr="008654FE">
        <w:rPr>
          <w:rFonts w:ascii="Times New Roman" w:hAnsi="Times New Roman"/>
          <w:sz w:val="28"/>
          <w:szCs w:val="28"/>
        </w:rPr>
        <w:lastRenderedPageBreak/>
        <w:t>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w:t>
      </w:r>
    </w:p>
    <w:p w:rsidR="00404285" w:rsidRPr="008654FE" w:rsidRDefault="00404285" w:rsidP="00404285">
      <w:pPr>
        <w:pStyle w:val="af3"/>
        <w:spacing w:after="0" w:line="276" w:lineRule="auto"/>
        <w:ind w:right="2" w:firstLine="709"/>
        <w:jc w:val="both"/>
        <w:rPr>
          <w:szCs w:val="28"/>
        </w:rPr>
      </w:pPr>
      <w:r w:rsidRPr="008654FE">
        <w:rPr>
          <w:szCs w:val="28"/>
        </w:rPr>
        <w:t>Ответственное должностное лицо:</w:t>
      </w:r>
    </w:p>
    <w:p w:rsidR="00404285" w:rsidRPr="008654FE" w:rsidRDefault="00404285" w:rsidP="00404285">
      <w:pPr>
        <w:pStyle w:val="af3"/>
        <w:tabs>
          <w:tab w:val="left" w:pos="2368"/>
          <w:tab w:val="left" w:pos="3589"/>
          <w:tab w:val="left" w:pos="5381"/>
          <w:tab w:val="left" w:pos="8516"/>
        </w:tabs>
        <w:spacing w:after="0" w:line="276" w:lineRule="auto"/>
        <w:ind w:right="2" w:firstLine="709"/>
        <w:jc w:val="both"/>
        <w:rPr>
          <w:szCs w:val="28"/>
        </w:rPr>
      </w:pPr>
      <w:r w:rsidRPr="008654FE">
        <w:rPr>
          <w:szCs w:val="28"/>
        </w:rPr>
        <w:t>проверяет наличие электронных заявлений, поступивших посредством Единого портала, с периодичностью не реже 2 раз в день;</w:t>
      </w:r>
    </w:p>
    <w:p w:rsidR="00404285" w:rsidRPr="008654FE" w:rsidRDefault="00404285" w:rsidP="00404285">
      <w:pPr>
        <w:pStyle w:val="af3"/>
        <w:spacing w:after="0" w:line="276" w:lineRule="auto"/>
        <w:ind w:right="2" w:firstLine="709"/>
        <w:jc w:val="both"/>
        <w:rPr>
          <w:szCs w:val="28"/>
        </w:rPr>
      </w:pPr>
      <w:r w:rsidRPr="008654FE">
        <w:rPr>
          <w:szCs w:val="28"/>
        </w:rPr>
        <w:t>рассматривает поступившие заявления и приложенные образы документов (документы);</w:t>
      </w:r>
    </w:p>
    <w:p w:rsidR="00404285" w:rsidRPr="008654FE" w:rsidRDefault="00404285" w:rsidP="00404285">
      <w:pPr>
        <w:pStyle w:val="af3"/>
        <w:tabs>
          <w:tab w:val="left" w:pos="2631"/>
          <w:tab w:val="left" w:pos="4034"/>
          <w:tab w:val="left" w:pos="4496"/>
          <w:tab w:val="left" w:pos="6408"/>
          <w:tab w:val="left" w:pos="6862"/>
        </w:tabs>
        <w:spacing w:after="0" w:line="276" w:lineRule="auto"/>
        <w:ind w:right="2" w:firstLine="709"/>
        <w:jc w:val="both"/>
        <w:rPr>
          <w:szCs w:val="28"/>
        </w:rPr>
      </w:pPr>
      <w:r w:rsidRPr="008654FE">
        <w:rPr>
          <w:szCs w:val="28"/>
        </w:rPr>
        <w:t>производит действия в соответствии с пунктом 18.1 настоящего Административного регламента.</w:t>
      </w:r>
    </w:p>
    <w:p w:rsidR="00404285" w:rsidRPr="008654FE" w:rsidRDefault="00404285" w:rsidP="00404285">
      <w:pPr>
        <w:pStyle w:val="aff0"/>
        <w:widowControl w:val="0"/>
        <w:numPr>
          <w:ilvl w:val="1"/>
          <w:numId w:val="23"/>
        </w:numPr>
        <w:tabs>
          <w:tab w:val="left" w:pos="1346"/>
          <w:tab w:val="left" w:pos="2832"/>
          <w:tab w:val="left" w:pos="3184"/>
          <w:tab w:val="left" w:pos="4430"/>
          <w:tab w:val="left" w:pos="5925"/>
          <w:tab w:val="left" w:pos="8035"/>
        </w:tabs>
        <w:suppressAutoHyphens/>
        <w:spacing w:after="0"/>
        <w:ind w:left="0" w:right="2" w:firstLine="709"/>
        <w:contextualSpacing w:val="0"/>
        <w:jc w:val="both"/>
        <w:rPr>
          <w:rFonts w:ascii="Times New Roman" w:hAnsi="Times New Roman"/>
          <w:sz w:val="28"/>
          <w:szCs w:val="28"/>
        </w:rPr>
      </w:pPr>
      <w:r w:rsidRPr="008654FE">
        <w:rPr>
          <w:rFonts w:ascii="Times New Roman" w:hAnsi="Times New Roman"/>
          <w:sz w:val="28"/>
          <w:szCs w:val="28"/>
        </w:rPr>
        <w:t>Заявителю в качестве результата предоставления услуги обеспечивается возможность получения документа:</w:t>
      </w:r>
    </w:p>
    <w:p w:rsidR="00404285" w:rsidRPr="008654FE" w:rsidRDefault="00404285" w:rsidP="00404285">
      <w:pPr>
        <w:pStyle w:val="af3"/>
        <w:tabs>
          <w:tab w:val="left" w:pos="1571"/>
          <w:tab w:val="left" w:pos="2847"/>
          <w:tab w:val="left" w:pos="4978"/>
          <w:tab w:val="left" w:pos="8491"/>
        </w:tabs>
        <w:spacing w:after="0" w:line="276" w:lineRule="auto"/>
        <w:ind w:right="2" w:firstLine="709"/>
        <w:jc w:val="both"/>
        <w:rPr>
          <w:szCs w:val="28"/>
        </w:rPr>
      </w:pPr>
      <w:r w:rsidRPr="008654FE">
        <w:rPr>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w:t>
      </w:r>
    </w:p>
    <w:p w:rsidR="00404285" w:rsidRPr="008654FE" w:rsidRDefault="00404285" w:rsidP="00404285">
      <w:pPr>
        <w:pStyle w:val="af3"/>
        <w:spacing w:after="0" w:line="276" w:lineRule="auto"/>
        <w:ind w:right="2" w:firstLine="709"/>
        <w:jc w:val="both"/>
        <w:rPr>
          <w:szCs w:val="28"/>
        </w:rPr>
      </w:pPr>
      <w:r w:rsidRPr="008654FE">
        <w:rPr>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404285" w:rsidRPr="008654FE" w:rsidRDefault="00404285" w:rsidP="00404285">
      <w:pPr>
        <w:pStyle w:val="aff0"/>
        <w:widowControl w:val="0"/>
        <w:numPr>
          <w:ilvl w:val="1"/>
          <w:numId w:val="23"/>
        </w:numPr>
        <w:tabs>
          <w:tab w:val="left" w:pos="1346"/>
        </w:tabs>
        <w:suppressAutoHyphens/>
        <w:spacing w:after="0"/>
        <w:ind w:left="0" w:right="2" w:firstLine="709"/>
        <w:contextualSpacing w:val="0"/>
        <w:jc w:val="both"/>
        <w:rPr>
          <w:rFonts w:ascii="Times New Roman" w:hAnsi="Times New Roman"/>
          <w:sz w:val="28"/>
          <w:szCs w:val="28"/>
        </w:rPr>
      </w:pPr>
      <w:r w:rsidRPr="008654FE">
        <w:rPr>
          <w:rFonts w:ascii="Times New Roman" w:hAnsi="Times New Roman"/>
          <w:sz w:val="28"/>
          <w:szCs w:val="28"/>
        </w:rPr>
        <w:t>Получение информации о ходе рассмотрения заявления и о результате предоставления  услуги производится в личном кабинете на Едином портале.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404285" w:rsidRPr="008654FE" w:rsidRDefault="00404285" w:rsidP="00404285">
      <w:pPr>
        <w:pStyle w:val="af3"/>
        <w:tabs>
          <w:tab w:val="left" w:pos="1797"/>
          <w:tab w:val="left" w:pos="4091"/>
          <w:tab w:val="left" w:pos="9379"/>
        </w:tabs>
        <w:spacing w:after="0" w:line="276" w:lineRule="auto"/>
        <w:ind w:right="2" w:firstLine="709"/>
        <w:jc w:val="both"/>
        <w:rPr>
          <w:szCs w:val="28"/>
        </w:rPr>
      </w:pPr>
      <w:r w:rsidRPr="008654FE">
        <w:rPr>
          <w:szCs w:val="28"/>
        </w:rPr>
        <w:t>При предоставлении услуги в электронной форме Заявителю направляется:</w:t>
      </w:r>
    </w:p>
    <w:p w:rsidR="00404285" w:rsidRPr="008654FE" w:rsidRDefault="00404285" w:rsidP="00404285">
      <w:pPr>
        <w:pStyle w:val="af3"/>
        <w:tabs>
          <w:tab w:val="left" w:pos="1115"/>
          <w:tab w:val="left" w:pos="2078"/>
          <w:tab w:val="left" w:pos="2717"/>
          <w:tab w:val="left" w:pos="3485"/>
          <w:tab w:val="left" w:pos="4446"/>
          <w:tab w:val="left" w:pos="4837"/>
          <w:tab w:val="left" w:pos="4906"/>
          <w:tab w:val="left" w:pos="6099"/>
          <w:tab w:val="left" w:pos="9533"/>
        </w:tabs>
        <w:spacing w:after="0" w:line="276" w:lineRule="auto"/>
        <w:ind w:right="2" w:firstLine="709"/>
        <w:jc w:val="both"/>
        <w:rPr>
          <w:szCs w:val="28"/>
        </w:rPr>
      </w:pPr>
      <w:proofErr w:type="gramStart"/>
      <w:r w:rsidRPr="008654FE">
        <w:rPr>
          <w:szCs w:val="28"/>
        </w:rPr>
        <w:t>а) уведомление о приеме и регистрации заявления и иных документов, необходимых для предоставления услуги, содержащее сведения о факте приема заявления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roofErr w:type="gramEnd"/>
    </w:p>
    <w:p w:rsidR="00404285" w:rsidRPr="008654FE" w:rsidRDefault="00404285" w:rsidP="00404285">
      <w:pPr>
        <w:pStyle w:val="af3"/>
        <w:tabs>
          <w:tab w:val="left" w:pos="1724"/>
          <w:tab w:val="left" w:pos="3320"/>
          <w:tab w:val="left" w:pos="3684"/>
          <w:tab w:val="left" w:pos="4065"/>
          <w:tab w:val="left" w:pos="5418"/>
          <w:tab w:val="left" w:pos="5467"/>
          <w:tab w:val="left" w:pos="5976"/>
          <w:tab w:val="left" w:pos="6285"/>
          <w:tab w:val="left" w:pos="6802"/>
          <w:tab w:val="left" w:pos="8168"/>
          <w:tab w:val="left" w:pos="8258"/>
          <w:tab w:val="left" w:pos="8622"/>
          <w:tab w:val="left" w:pos="9549"/>
        </w:tabs>
        <w:spacing w:after="0" w:line="276" w:lineRule="auto"/>
        <w:ind w:right="2" w:firstLine="709"/>
        <w:jc w:val="both"/>
        <w:rPr>
          <w:szCs w:val="28"/>
        </w:rPr>
      </w:pPr>
      <w:r w:rsidRPr="008654FE">
        <w:rPr>
          <w:szCs w:val="28"/>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404285" w:rsidRPr="008654FE" w:rsidRDefault="00404285" w:rsidP="00404285">
      <w:pPr>
        <w:pStyle w:val="aff0"/>
        <w:widowControl w:val="0"/>
        <w:numPr>
          <w:ilvl w:val="1"/>
          <w:numId w:val="23"/>
        </w:numPr>
        <w:tabs>
          <w:tab w:val="left" w:pos="1346"/>
        </w:tabs>
        <w:suppressAutoHyphens/>
        <w:spacing w:after="0"/>
        <w:ind w:left="0" w:right="2" w:firstLine="709"/>
        <w:contextualSpacing w:val="0"/>
        <w:jc w:val="both"/>
        <w:rPr>
          <w:rFonts w:ascii="Times New Roman" w:hAnsi="Times New Roman"/>
          <w:sz w:val="28"/>
          <w:szCs w:val="28"/>
        </w:rPr>
      </w:pPr>
      <w:proofErr w:type="gramStart"/>
      <w:r w:rsidRPr="008654FE">
        <w:rPr>
          <w:rFonts w:ascii="Times New Roman" w:hAnsi="Times New Roman"/>
          <w:sz w:val="28"/>
          <w:szCs w:val="28"/>
        </w:rP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w:t>
      </w:r>
      <w:r w:rsidRPr="008654FE">
        <w:rPr>
          <w:rFonts w:ascii="Times New Roman" w:hAnsi="Times New Roman"/>
          <w:sz w:val="28"/>
          <w:szCs w:val="28"/>
        </w:rPr>
        <w:lastRenderedPageBreak/>
        <w:t>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w:t>
      </w:r>
      <w:proofErr w:type="gramEnd"/>
      <w:r w:rsidRPr="008654FE">
        <w:rPr>
          <w:rFonts w:ascii="Times New Roman" w:hAnsi="Times New Roman"/>
          <w:sz w:val="28"/>
          <w:szCs w:val="28"/>
        </w:rPr>
        <w:t xml:space="preserve"> </w:t>
      </w:r>
      <w:proofErr w:type="gramStart"/>
      <w:r w:rsidRPr="008654FE">
        <w:rPr>
          <w:rFonts w:ascii="Times New Roman" w:hAnsi="Times New Roman"/>
          <w:sz w:val="28"/>
          <w:szCs w:val="28"/>
        </w:rPr>
        <w:t>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w:t>
      </w:r>
      <w:proofErr w:type="gramEnd"/>
      <w:r w:rsidRPr="008654FE">
        <w:rPr>
          <w:rFonts w:ascii="Times New Roman" w:hAnsi="Times New Roman"/>
          <w:sz w:val="28"/>
          <w:szCs w:val="28"/>
        </w:rPr>
        <w:t xml:space="preserve">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404285" w:rsidRPr="008654FE" w:rsidRDefault="00404285" w:rsidP="00404285">
      <w:pPr>
        <w:pStyle w:val="aff0"/>
        <w:widowControl w:val="0"/>
        <w:numPr>
          <w:ilvl w:val="1"/>
          <w:numId w:val="23"/>
        </w:numPr>
        <w:tabs>
          <w:tab w:val="left" w:pos="1346"/>
        </w:tabs>
        <w:suppressAutoHyphens/>
        <w:spacing w:after="0"/>
        <w:ind w:left="0" w:right="2" w:firstLine="709"/>
        <w:contextualSpacing w:val="0"/>
        <w:jc w:val="both"/>
        <w:rPr>
          <w:rFonts w:ascii="Times New Roman" w:hAnsi="Times New Roman"/>
          <w:sz w:val="28"/>
          <w:szCs w:val="28"/>
        </w:rPr>
      </w:pPr>
      <w:r w:rsidRPr="008654FE">
        <w:rPr>
          <w:rFonts w:ascii="Times New Roman" w:hAnsi="Times New Roman"/>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 главой 2.1 Федерального закона № 210-ФЗ.</w:t>
      </w:r>
    </w:p>
    <w:p w:rsidR="00404285" w:rsidRPr="008654FE" w:rsidRDefault="00404285" w:rsidP="00404285">
      <w:pPr>
        <w:widowControl w:val="0"/>
        <w:tabs>
          <w:tab w:val="left" w:pos="1346"/>
        </w:tabs>
        <w:suppressAutoHyphens/>
        <w:ind w:right="2"/>
        <w:jc w:val="both"/>
        <w:rPr>
          <w:szCs w:val="28"/>
        </w:rPr>
      </w:pPr>
    </w:p>
    <w:p w:rsidR="00404285" w:rsidRPr="008654FE" w:rsidRDefault="00424E12" w:rsidP="00424E12">
      <w:pPr>
        <w:widowControl w:val="0"/>
        <w:tabs>
          <w:tab w:val="left" w:pos="1346"/>
        </w:tabs>
        <w:suppressAutoHyphens/>
        <w:ind w:right="2"/>
        <w:jc w:val="center"/>
        <w:rPr>
          <w:b/>
          <w:szCs w:val="28"/>
        </w:rPr>
      </w:pPr>
      <w:r w:rsidRPr="008654FE">
        <w:rPr>
          <w:b/>
          <w:szCs w:val="28"/>
        </w:rPr>
        <w:t xml:space="preserve">Раздел </w:t>
      </w:r>
      <w:r w:rsidRPr="008654FE">
        <w:rPr>
          <w:b/>
          <w:szCs w:val="28"/>
          <w:lang w:val="en-US"/>
        </w:rPr>
        <w:t>IV</w:t>
      </w:r>
      <w:r w:rsidRPr="008654FE">
        <w:rPr>
          <w:b/>
          <w:szCs w:val="28"/>
        </w:rPr>
        <w:t xml:space="preserve">. Формы </w:t>
      </w:r>
      <w:proofErr w:type="gramStart"/>
      <w:r w:rsidRPr="008654FE">
        <w:rPr>
          <w:b/>
          <w:szCs w:val="28"/>
        </w:rPr>
        <w:t>контроля за</w:t>
      </w:r>
      <w:proofErr w:type="gramEnd"/>
      <w:r w:rsidRPr="008654FE">
        <w:rPr>
          <w:b/>
          <w:szCs w:val="28"/>
        </w:rPr>
        <w:t xml:space="preserve"> исполнением административного регламента</w:t>
      </w:r>
    </w:p>
    <w:p w:rsidR="00404285" w:rsidRPr="008654FE" w:rsidRDefault="00404285" w:rsidP="00404285">
      <w:pPr>
        <w:widowControl w:val="0"/>
        <w:tabs>
          <w:tab w:val="left" w:pos="1346"/>
        </w:tabs>
        <w:suppressAutoHyphens/>
        <w:ind w:right="2"/>
        <w:jc w:val="both"/>
        <w:rPr>
          <w:szCs w:val="28"/>
        </w:rPr>
      </w:pPr>
    </w:p>
    <w:p w:rsidR="00424E12" w:rsidRPr="008654FE" w:rsidRDefault="00424E12" w:rsidP="00424E12">
      <w:pPr>
        <w:widowControl w:val="0"/>
        <w:tabs>
          <w:tab w:val="left" w:pos="1346"/>
        </w:tabs>
        <w:suppressAutoHyphens/>
        <w:ind w:right="2"/>
        <w:jc w:val="center"/>
        <w:rPr>
          <w:b/>
          <w:szCs w:val="28"/>
        </w:rPr>
      </w:pPr>
      <w:r w:rsidRPr="008654FE">
        <w:rPr>
          <w:b/>
          <w:szCs w:val="28"/>
        </w:rPr>
        <w:t xml:space="preserve">21. Порядок осуществления текущего </w:t>
      </w:r>
      <w:proofErr w:type="gramStart"/>
      <w:r w:rsidRPr="008654FE">
        <w:rPr>
          <w:b/>
          <w:szCs w:val="28"/>
        </w:rPr>
        <w:t>контроля за</w:t>
      </w:r>
      <w:proofErr w:type="gramEnd"/>
      <w:r w:rsidRPr="008654FE">
        <w:rPr>
          <w:b/>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844EC" w:rsidRPr="008654FE" w:rsidRDefault="003844EC" w:rsidP="009D5E01">
      <w:pPr>
        <w:pStyle w:val="af9"/>
        <w:rPr>
          <w:rFonts w:ascii="Times New Roman" w:hAnsi="Times New Roman"/>
        </w:rPr>
      </w:pPr>
    </w:p>
    <w:p w:rsidR="00424E12" w:rsidRPr="008654FE" w:rsidRDefault="00424E12" w:rsidP="00424E12">
      <w:pPr>
        <w:pStyle w:val="aff0"/>
        <w:widowControl w:val="0"/>
        <w:numPr>
          <w:ilvl w:val="1"/>
          <w:numId w:val="24"/>
        </w:numPr>
        <w:tabs>
          <w:tab w:val="left" w:pos="0"/>
        </w:tabs>
        <w:suppressAutoHyphens/>
        <w:spacing w:after="0"/>
        <w:ind w:left="0" w:right="2" w:firstLine="709"/>
        <w:contextualSpacing w:val="0"/>
        <w:jc w:val="both"/>
        <w:rPr>
          <w:rFonts w:ascii="Times New Roman" w:hAnsi="Times New Roman"/>
          <w:sz w:val="28"/>
          <w:szCs w:val="28"/>
        </w:rPr>
      </w:pPr>
      <w:r w:rsidRPr="008654FE">
        <w:rPr>
          <w:rFonts w:ascii="Times New Roman" w:hAnsi="Times New Roman"/>
          <w:sz w:val="28"/>
          <w:szCs w:val="28"/>
        </w:rPr>
        <w:t xml:space="preserve">Текущий </w:t>
      </w:r>
      <w:proofErr w:type="gramStart"/>
      <w:r w:rsidRPr="008654FE">
        <w:rPr>
          <w:rFonts w:ascii="Times New Roman" w:hAnsi="Times New Roman"/>
          <w:sz w:val="28"/>
          <w:szCs w:val="28"/>
        </w:rPr>
        <w:t>контроль за</w:t>
      </w:r>
      <w:proofErr w:type="gramEnd"/>
      <w:r w:rsidRPr="008654FE">
        <w:rPr>
          <w:rFonts w:ascii="Times New Roman" w:hAnsi="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услуги.</w:t>
      </w:r>
    </w:p>
    <w:p w:rsidR="00424E12" w:rsidRPr="008654FE" w:rsidRDefault="00424E12" w:rsidP="00424E12">
      <w:pPr>
        <w:pStyle w:val="af3"/>
        <w:spacing w:after="0" w:line="276" w:lineRule="auto"/>
        <w:ind w:right="2" w:firstLine="709"/>
        <w:jc w:val="both"/>
        <w:rPr>
          <w:szCs w:val="28"/>
        </w:rPr>
      </w:pPr>
      <w:r w:rsidRPr="008654FE">
        <w:rPr>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424E12" w:rsidRPr="008654FE" w:rsidRDefault="00424E12" w:rsidP="00424E12">
      <w:pPr>
        <w:pStyle w:val="af3"/>
        <w:spacing w:after="0" w:line="276" w:lineRule="auto"/>
        <w:ind w:right="2" w:firstLine="709"/>
        <w:jc w:val="both"/>
        <w:rPr>
          <w:szCs w:val="28"/>
        </w:rPr>
      </w:pPr>
      <w:r w:rsidRPr="008654FE">
        <w:rPr>
          <w:szCs w:val="28"/>
        </w:rPr>
        <w:t>Текущий контроль осуществляется путем проведения проверок:</w:t>
      </w:r>
    </w:p>
    <w:p w:rsidR="00424E12" w:rsidRPr="008654FE" w:rsidRDefault="00424E12" w:rsidP="00424E12">
      <w:pPr>
        <w:pStyle w:val="af3"/>
        <w:spacing w:after="0" w:line="276" w:lineRule="auto"/>
        <w:ind w:right="2" w:firstLine="709"/>
        <w:jc w:val="both"/>
        <w:rPr>
          <w:szCs w:val="28"/>
        </w:rPr>
      </w:pPr>
      <w:r w:rsidRPr="008654FE">
        <w:rPr>
          <w:szCs w:val="28"/>
        </w:rPr>
        <w:t>решений о предоставлении (об отказе в предоставлении) услуги;</w:t>
      </w:r>
    </w:p>
    <w:p w:rsidR="00424E12" w:rsidRPr="008654FE" w:rsidRDefault="00424E12" w:rsidP="00424E12">
      <w:pPr>
        <w:pStyle w:val="af3"/>
        <w:spacing w:after="0" w:line="276" w:lineRule="auto"/>
        <w:ind w:right="2" w:firstLine="709"/>
        <w:jc w:val="both"/>
        <w:rPr>
          <w:szCs w:val="28"/>
        </w:rPr>
      </w:pPr>
      <w:r w:rsidRPr="008654FE">
        <w:rPr>
          <w:szCs w:val="28"/>
        </w:rPr>
        <w:t>выявления и устранения нарушений прав граждан;</w:t>
      </w:r>
    </w:p>
    <w:p w:rsidR="00424E12" w:rsidRPr="008654FE" w:rsidRDefault="00424E12" w:rsidP="00424E12">
      <w:pPr>
        <w:pStyle w:val="af3"/>
        <w:tabs>
          <w:tab w:val="left" w:pos="3820"/>
          <w:tab w:val="left" w:pos="5104"/>
          <w:tab w:val="left" w:pos="5485"/>
          <w:tab w:val="left" w:pos="7082"/>
          <w:tab w:val="left" w:pos="8227"/>
          <w:tab w:val="left" w:pos="8731"/>
        </w:tabs>
        <w:spacing w:after="0" w:line="276" w:lineRule="auto"/>
        <w:ind w:right="2" w:firstLine="709"/>
        <w:jc w:val="both"/>
        <w:rPr>
          <w:szCs w:val="28"/>
        </w:rPr>
      </w:pPr>
      <w:r w:rsidRPr="008654FE">
        <w:rPr>
          <w:szCs w:val="28"/>
        </w:rPr>
        <w:lastRenderedPageBreak/>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424E12" w:rsidRPr="008654FE" w:rsidRDefault="00424E12" w:rsidP="009D5E01">
      <w:pPr>
        <w:pStyle w:val="af9"/>
        <w:rPr>
          <w:rFonts w:ascii="Times New Roman" w:hAnsi="Times New Roman"/>
        </w:rPr>
      </w:pPr>
    </w:p>
    <w:p w:rsidR="00424E12" w:rsidRPr="008654FE" w:rsidRDefault="00424E12" w:rsidP="00424E12">
      <w:pPr>
        <w:pStyle w:val="af9"/>
        <w:rPr>
          <w:rFonts w:ascii="Times New Roman" w:hAnsi="Times New Roman"/>
          <w:b/>
          <w:sz w:val="28"/>
          <w:szCs w:val="28"/>
        </w:rPr>
      </w:pPr>
    </w:p>
    <w:p w:rsidR="00424E12" w:rsidRPr="008654FE" w:rsidRDefault="00424E12" w:rsidP="00424E12">
      <w:pPr>
        <w:pStyle w:val="af9"/>
        <w:jc w:val="center"/>
        <w:rPr>
          <w:rFonts w:ascii="Times New Roman" w:hAnsi="Times New Roman"/>
          <w:b/>
          <w:sz w:val="28"/>
          <w:szCs w:val="28"/>
        </w:rPr>
      </w:pPr>
      <w:r w:rsidRPr="008654FE">
        <w:rPr>
          <w:rFonts w:ascii="Times New Roman" w:hAnsi="Times New Roman"/>
          <w:b/>
          <w:sz w:val="28"/>
          <w:szCs w:val="28"/>
        </w:rPr>
        <w:t xml:space="preserve">22.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654FE">
        <w:rPr>
          <w:rFonts w:ascii="Times New Roman" w:hAnsi="Times New Roman"/>
          <w:b/>
          <w:sz w:val="28"/>
          <w:szCs w:val="28"/>
        </w:rPr>
        <w:t>контроля за</w:t>
      </w:r>
      <w:proofErr w:type="gramEnd"/>
      <w:r w:rsidRPr="008654FE">
        <w:rPr>
          <w:rFonts w:ascii="Times New Roman" w:hAnsi="Times New Roman"/>
          <w:b/>
          <w:sz w:val="28"/>
          <w:szCs w:val="28"/>
        </w:rPr>
        <w:t xml:space="preserve"> полнотой и качеством предоставления муниципальной услуг</w:t>
      </w:r>
      <w:r w:rsidR="00431AC3" w:rsidRPr="008654FE">
        <w:rPr>
          <w:rFonts w:ascii="Times New Roman" w:hAnsi="Times New Roman"/>
          <w:b/>
          <w:sz w:val="28"/>
          <w:szCs w:val="28"/>
        </w:rPr>
        <w:t>и</w:t>
      </w:r>
    </w:p>
    <w:p w:rsidR="00424E12" w:rsidRPr="008654FE" w:rsidRDefault="00424E12" w:rsidP="009D5E01">
      <w:pPr>
        <w:pStyle w:val="af9"/>
        <w:rPr>
          <w:rFonts w:ascii="Times New Roman" w:hAnsi="Times New Roman"/>
        </w:rPr>
      </w:pPr>
    </w:p>
    <w:p w:rsidR="00431AC3" w:rsidRPr="008654FE" w:rsidRDefault="00431AC3" w:rsidP="00431AC3">
      <w:pPr>
        <w:pStyle w:val="aff0"/>
        <w:widowControl w:val="0"/>
        <w:numPr>
          <w:ilvl w:val="1"/>
          <w:numId w:val="25"/>
        </w:numPr>
        <w:tabs>
          <w:tab w:val="left" w:pos="0"/>
        </w:tabs>
        <w:suppressAutoHyphens/>
        <w:spacing w:after="0"/>
        <w:ind w:left="0" w:right="2" w:firstLine="709"/>
        <w:contextualSpacing w:val="0"/>
        <w:jc w:val="both"/>
        <w:rPr>
          <w:rFonts w:ascii="Times New Roman" w:hAnsi="Times New Roman"/>
          <w:sz w:val="28"/>
          <w:szCs w:val="28"/>
        </w:rPr>
      </w:pPr>
      <w:proofErr w:type="gramStart"/>
      <w:r w:rsidRPr="008654FE">
        <w:rPr>
          <w:rFonts w:ascii="Times New Roman" w:hAnsi="Times New Roman"/>
          <w:sz w:val="28"/>
          <w:szCs w:val="28"/>
        </w:rPr>
        <w:t>Контроль за</w:t>
      </w:r>
      <w:proofErr w:type="gramEnd"/>
      <w:r w:rsidRPr="008654FE">
        <w:rPr>
          <w:rFonts w:ascii="Times New Roman" w:hAnsi="Times New Roman"/>
          <w:sz w:val="28"/>
          <w:szCs w:val="28"/>
        </w:rPr>
        <w:t xml:space="preserve"> полнотой и качеством предоставления услуги включает в себя проведение плановых и внеплановых проверок.</w:t>
      </w:r>
    </w:p>
    <w:p w:rsidR="00431AC3" w:rsidRPr="008654FE" w:rsidRDefault="00431AC3" w:rsidP="00431AC3">
      <w:pPr>
        <w:pStyle w:val="aff0"/>
        <w:widowControl w:val="0"/>
        <w:numPr>
          <w:ilvl w:val="1"/>
          <w:numId w:val="25"/>
        </w:numPr>
        <w:tabs>
          <w:tab w:val="left" w:pos="0"/>
        </w:tabs>
        <w:suppressAutoHyphens/>
        <w:spacing w:after="0"/>
        <w:ind w:left="0" w:firstLine="709"/>
        <w:jc w:val="both"/>
        <w:rPr>
          <w:rFonts w:ascii="Times New Roman" w:hAnsi="Times New Roman"/>
          <w:sz w:val="28"/>
          <w:szCs w:val="28"/>
        </w:rPr>
      </w:pPr>
      <w:r w:rsidRPr="008654FE">
        <w:rPr>
          <w:rFonts w:ascii="Times New Roman" w:hAnsi="Times New Roman"/>
          <w:sz w:val="28"/>
          <w:szCs w:val="28"/>
        </w:rPr>
        <w:t>Плановые проверки осуществляются на основании годовых планов работы Уполномоченного органа, утверждаемых руководителем Уполномоченного органа.</w:t>
      </w:r>
    </w:p>
    <w:p w:rsidR="00431AC3" w:rsidRPr="008654FE" w:rsidRDefault="00431AC3" w:rsidP="000C5E26">
      <w:pPr>
        <w:pStyle w:val="aff0"/>
        <w:tabs>
          <w:tab w:val="left" w:pos="0"/>
        </w:tabs>
        <w:spacing w:after="0"/>
        <w:ind w:left="0" w:firstLine="709"/>
        <w:jc w:val="both"/>
        <w:rPr>
          <w:rFonts w:ascii="Times New Roman" w:hAnsi="Times New Roman"/>
          <w:sz w:val="28"/>
          <w:szCs w:val="28"/>
        </w:rPr>
      </w:pPr>
      <w:r w:rsidRPr="008654FE">
        <w:rPr>
          <w:rFonts w:ascii="Times New Roman" w:hAnsi="Times New Roman"/>
          <w:sz w:val="28"/>
          <w:szCs w:val="28"/>
        </w:rPr>
        <w:t>При плановой проверке полноты и качества предоставления  услуги контролю подлежат:</w:t>
      </w:r>
    </w:p>
    <w:p w:rsidR="00431AC3" w:rsidRPr="008654FE" w:rsidRDefault="00431AC3" w:rsidP="000C5E26">
      <w:pPr>
        <w:pStyle w:val="af3"/>
        <w:tabs>
          <w:tab w:val="left" w:pos="2725"/>
          <w:tab w:val="left" w:pos="3217"/>
          <w:tab w:val="left" w:pos="5467"/>
          <w:tab w:val="left" w:pos="7044"/>
          <w:tab w:val="left" w:pos="8419"/>
          <w:tab w:val="left" w:pos="9044"/>
          <w:tab w:val="left" w:pos="10145"/>
        </w:tabs>
        <w:spacing w:after="0" w:line="276" w:lineRule="auto"/>
        <w:ind w:firstLine="709"/>
        <w:contextualSpacing/>
        <w:jc w:val="both"/>
        <w:rPr>
          <w:szCs w:val="28"/>
        </w:rPr>
      </w:pPr>
      <w:r w:rsidRPr="008654FE">
        <w:rPr>
          <w:szCs w:val="28"/>
        </w:rPr>
        <w:t xml:space="preserve">соблюдение сроков предоставления услуги; соблюдение положений настоящего Административного регламента; </w:t>
      </w:r>
    </w:p>
    <w:p w:rsidR="00431AC3" w:rsidRPr="008654FE" w:rsidRDefault="00431AC3" w:rsidP="00431AC3">
      <w:pPr>
        <w:pStyle w:val="af3"/>
        <w:tabs>
          <w:tab w:val="left" w:pos="2725"/>
          <w:tab w:val="left" w:pos="3217"/>
          <w:tab w:val="left" w:pos="5467"/>
          <w:tab w:val="left" w:pos="7044"/>
          <w:tab w:val="left" w:pos="8419"/>
          <w:tab w:val="left" w:pos="9044"/>
          <w:tab w:val="left" w:pos="10145"/>
        </w:tabs>
        <w:spacing w:line="276" w:lineRule="auto"/>
        <w:ind w:firstLine="709"/>
        <w:contextualSpacing/>
        <w:jc w:val="both"/>
        <w:rPr>
          <w:szCs w:val="28"/>
        </w:rPr>
      </w:pPr>
      <w:r w:rsidRPr="008654FE">
        <w:rPr>
          <w:szCs w:val="28"/>
        </w:rPr>
        <w:t>правильность и обоснованность принятого решения об отказе в предоставлении услуги.</w:t>
      </w:r>
    </w:p>
    <w:p w:rsidR="00431AC3" w:rsidRPr="008654FE" w:rsidRDefault="00431AC3" w:rsidP="00431AC3">
      <w:pPr>
        <w:pStyle w:val="af3"/>
        <w:spacing w:after="0" w:line="276" w:lineRule="auto"/>
        <w:ind w:right="2" w:firstLine="709"/>
        <w:jc w:val="both"/>
        <w:rPr>
          <w:szCs w:val="28"/>
        </w:rPr>
      </w:pPr>
      <w:r w:rsidRPr="008654FE">
        <w:rPr>
          <w:szCs w:val="28"/>
        </w:rPr>
        <w:t>Основанием для проведения внеплановых проверок являются:</w:t>
      </w:r>
    </w:p>
    <w:p w:rsidR="00431AC3" w:rsidRPr="008654FE" w:rsidRDefault="00431AC3" w:rsidP="00431AC3">
      <w:pPr>
        <w:pStyle w:val="af3"/>
        <w:tabs>
          <w:tab w:val="left" w:pos="1967"/>
          <w:tab w:val="left" w:pos="2095"/>
          <w:tab w:val="left" w:pos="2173"/>
          <w:tab w:val="left" w:pos="2316"/>
          <w:tab w:val="left" w:pos="2348"/>
          <w:tab w:val="left" w:pos="3509"/>
          <w:tab w:val="left" w:pos="3596"/>
          <w:tab w:val="left" w:pos="4429"/>
          <w:tab w:val="left" w:pos="4567"/>
          <w:tab w:val="left" w:pos="4670"/>
          <w:tab w:val="left" w:pos="5247"/>
          <w:tab w:val="left" w:pos="5637"/>
          <w:tab w:val="left" w:pos="6587"/>
          <w:tab w:val="left" w:pos="6869"/>
          <w:tab w:val="left" w:pos="6960"/>
          <w:tab w:val="left" w:pos="6995"/>
          <w:tab w:val="left" w:pos="7143"/>
          <w:tab w:val="left" w:pos="7283"/>
          <w:tab w:val="left" w:pos="8342"/>
          <w:tab w:val="left" w:pos="8662"/>
        </w:tabs>
        <w:spacing w:after="0" w:line="276" w:lineRule="auto"/>
        <w:ind w:right="2" w:firstLine="709"/>
        <w:jc w:val="both"/>
        <w:rPr>
          <w:szCs w:val="28"/>
        </w:rPr>
      </w:pPr>
      <w:r w:rsidRPr="008654FE">
        <w:rPr>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и нормативных правовых актов органов местного самоуправления Сокольского муниципального округа;</w:t>
      </w:r>
    </w:p>
    <w:p w:rsidR="00431AC3" w:rsidRPr="008654FE" w:rsidRDefault="00431AC3" w:rsidP="00431AC3">
      <w:pPr>
        <w:pStyle w:val="af3"/>
        <w:spacing w:line="276" w:lineRule="auto"/>
        <w:ind w:right="2" w:firstLine="709"/>
        <w:jc w:val="both"/>
        <w:rPr>
          <w:szCs w:val="28"/>
        </w:rPr>
      </w:pPr>
      <w:r w:rsidRPr="008654FE">
        <w:rPr>
          <w:szCs w:val="28"/>
        </w:rPr>
        <w:t>обращения граждан и юридических лиц на нарушения законодательства, в том числе на качество предоставления услуги.</w:t>
      </w:r>
    </w:p>
    <w:p w:rsidR="00431AC3" w:rsidRPr="008654FE" w:rsidRDefault="00431AC3" w:rsidP="009D5E01">
      <w:pPr>
        <w:pStyle w:val="af9"/>
        <w:rPr>
          <w:rFonts w:ascii="Times New Roman" w:hAnsi="Times New Roman"/>
        </w:rPr>
      </w:pPr>
    </w:p>
    <w:p w:rsidR="00431AC3" w:rsidRPr="008654FE" w:rsidRDefault="00431AC3" w:rsidP="00431AC3">
      <w:pPr>
        <w:pStyle w:val="af9"/>
        <w:jc w:val="center"/>
        <w:rPr>
          <w:rFonts w:ascii="Times New Roman" w:hAnsi="Times New Roman"/>
          <w:b/>
          <w:sz w:val="28"/>
          <w:szCs w:val="28"/>
        </w:rPr>
      </w:pPr>
      <w:bookmarkStart w:id="20" w:name="_Toc148614390"/>
      <w:r w:rsidRPr="008654FE">
        <w:rPr>
          <w:rFonts w:ascii="Times New Roman" w:hAnsi="Times New Roman"/>
          <w:b/>
          <w:sz w:val="28"/>
          <w:szCs w:val="28"/>
        </w:rPr>
        <w:t>23.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bookmarkEnd w:id="20"/>
    </w:p>
    <w:p w:rsidR="00431AC3" w:rsidRPr="008654FE" w:rsidRDefault="00431AC3" w:rsidP="009D5E01">
      <w:pPr>
        <w:pStyle w:val="af9"/>
        <w:rPr>
          <w:rFonts w:ascii="Times New Roman" w:hAnsi="Times New Roman"/>
        </w:rPr>
      </w:pPr>
    </w:p>
    <w:p w:rsidR="00424E12" w:rsidRPr="008654FE" w:rsidRDefault="00424E12" w:rsidP="009D5E01">
      <w:pPr>
        <w:pStyle w:val="af9"/>
        <w:rPr>
          <w:rFonts w:ascii="Times New Roman" w:hAnsi="Times New Roman"/>
        </w:rPr>
      </w:pPr>
    </w:p>
    <w:p w:rsidR="00431AC3" w:rsidRPr="008654FE" w:rsidRDefault="001C686D" w:rsidP="001C686D">
      <w:pPr>
        <w:widowControl w:val="0"/>
        <w:tabs>
          <w:tab w:val="left" w:pos="0"/>
        </w:tabs>
        <w:suppressAutoHyphens/>
        <w:spacing w:line="276" w:lineRule="auto"/>
        <w:ind w:right="2" w:firstLine="852"/>
        <w:jc w:val="both"/>
        <w:rPr>
          <w:szCs w:val="28"/>
        </w:rPr>
      </w:pPr>
      <w:r w:rsidRPr="008654FE">
        <w:rPr>
          <w:szCs w:val="28"/>
        </w:rPr>
        <w:t>23.1</w:t>
      </w:r>
      <w:proofErr w:type="gramStart"/>
      <w:r w:rsidRPr="008654FE">
        <w:rPr>
          <w:szCs w:val="28"/>
        </w:rPr>
        <w:t xml:space="preserve"> </w:t>
      </w:r>
      <w:r w:rsidR="00431AC3" w:rsidRPr="008654FE">
        <w:rPr>
          <w:szCs w:val="28"/>
        </w:rPr>
        <w:t>П</w:t>
      </w:r>
      <w:proofErr w:type="gramEnd"/>
      <w:r w:rsidR="00431AC3" w:rsidRPr="008654FE">
        <w:rPr>
          <w:szCs w:val="28"/>
        </w:rPr>
        <w:t>о результатам проведенных проверок в случае выявления нарушений положений настоящего Административного регламента, нормативных правовых актов органов местного самоуправления (указать наименование муниципального образования в случае предоставления услуги)</w:t>
      </w:r>
      <w:r w:rsidR="00431AC3" w:rsidRPr="008654FE">
        <w:rPr>
          <w:i/>
          <w:iCs/>
          <w:szCs w:val="28"/>
        </w:rPr>
        <w:t xml:space="preserve"> </w:t>
      </w:r>
      <w:r w:rsidR="00431AC3" w:rsidRPr="008654FE">
        <w:rPr>
          <w:szCs w:val="28"/>
        </w:rPr>
        <w:t>осуществляется привлечение виновных лиц к ответственности в соответствии с законодательством Российской Федерации.</w:t>
      </w:r>
    </w:p>
    <w:p w:rsidR="00431AC3" w:rsidRPr="008654FE" w:rsidRDefault="00431AC3" w:rsidP="001C686D">
      <w:pPr>
        <w:pStyle w:val="aff0"/>
        <w:widowControl w:val="0"/>
        <w:tabs>
          <w:tab w:val="left" w:pos="0"/>
        </w:tabs>
        <w:suppressAutoHyphens/>
        <w:spacing w:after="0"/>
        <w:ind w:left="0" w:right="2" w:firstLine="709"/>
        <w:contextualSpacing w:val="0"/>
        <w:jc w:val="both"/>
        <w:rPr>
          <w:rFonts w:ascii="Times New Roman" w:hAnsi="Times New Roman"/>
          <w:sz w:val="28"/>
          <w:szCs w:val="28"/>
        </w:rPr>
      </w:pPr>
      <w:r w:rsidRPr="008654FE">
        <w:rPr>
          <w:rFonts w:ascii="Times New Roman" w:hAnsi="Times New Roman"/>
          <w:sz w:val="28"/>
          <w:szCs w:val="28"/>
        </w:rPr>
        <w:lastRenderedPageBreak/>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 Российской Федерации.</w:t>
      </w:r>
    </w:p>
    <w:p w:rsidR="00431AC3" w:rsidRPr="008654FE" w:rsidRDefault="00431AC3" w:rsidP="009D5E01">
      <w:pPr>
        <w:pStyle w:val="af9"/>
        <w:rPr>
          <w:rFonts w:ascii="Times New Roman" w:hAnsi="Times New Roman"/>
        </w:rPr>
      </w:pPr>
    </w:p>
    <w:p w:rsidR="00431AC3" w:rsidRPr="008654FE" w:rsidRDefault="00431AC3" w:rsidP="009D5E01">
      <w:pPr>
        <w:pStyle w:val="af9"/>
        <w:rPr>
          <w:rFonts w:ascii="Times New Roman" w:hAnsi="Times New Roman"/>
        </w:rPr>
      </w:pPr>
    </w:p>
    <w:p w:rsidR="00431AC3" w:rsidRPr="008654FE" w:rsidRDefault="001C686D" w:rsidP="001C686D">
      <w:pPr>
        <w:pStyle w:val="af9"/>
        <w:jc w:val="center"/>
        <w:rPr>
          <w:rFonts w:ascii="Times New Roman" w:hAnsi="Times New Roman"/>
          <w:b/>
          <w:sz w:val="28"/>
          <w:szCs w:val="28"/>
        </w:rPr>
      </w:pPr>
      <w:bookmarkStart w:id="21" w:name="_Toc148614391"/>
      <w:r w:rsidRPr="008654FE">
        <w:rPr>
          <w:rFonts w:ascii="Times New Roman" w:hAnsi="Times New Roman"/>
          <w:b/>
          <w:sz w:val="28"/>
          <w:szCs w:val="28"/>
        </w:rPr>
        <w:t xml:space="preserve">24. </w:t>
      </w:r>
      <w:r w:rsidR="007C3E9A" w:rsidRPr="008654FE">
        <w:rPr>
          <w:rFonts w:ascii="Times New Roman" w:hAnsi="Times New Roman"/>
          <w:b/>
          <w:sz w:val="28"/>
          <w:szCs w:val="28"/>
        </w:rPr>
        <w:t xml:space="preserve">Требования к порядку и формам </w:t>
      </w:r>
      <w:proofErr w:type="gramStart"/>
      <w:r w:rsidR="007C3E9A" w:rsidRPr="008654FE">
        <w:rPr>
          <w:rFonts w:ascii="Times New Roman" w:hAnsi="Times New Roman"/>
          <w:b/>
          <w:sz w:val="28"/>
          <w:szCs w:val="28"/>
        </w:rPr>
        <w:t>контроля за</w:t>
      </w:r>
      <w:proofErr w:type="gramEnd"/>
      <w:r w:rsidR="007C3E9A" w:rsidRPr="008654FE">
        <w:rPr>
          <w:rFonts w:ascii="Times New Roman" w:hAnsi="Times New Roman"/>
          <w:b/>
          <w:sz w:val="28"/>
          <w:szCs w:val="28"/>
        </w:rPr>
        <w:t xml:space="preserve"> предоставлением муниципальной услуги, в том числе со стороны граждан, их объединений и организаций</w:t>
      </w:r>
      <w:bookmarkEnd w:id="21"/>
    </w:p>
    <w:p w:rsidR="001C686D" w:rsidRPr="008654FE" w:rsidRDefault="001C686D" w:rsidP="001C686D">
      <w:pPr>
        <w:pStyle w:val="af9"/>
        <w:jc w:val="center"/>
        <w:rPr>
          <w:rFonts w:ascii="Times New Roman" w:hAnsi="Times New Roman"/>
          <w:b/>
          <w:sz w:val="28"/>
          <w:szCs w:val="28"/>
        </w:rPr>
      </w:pPr>
    </w:p>
    <w:p w:rsidR="001C686D" w:rsidRPr="008654FE" w:rsidRDefault="001C686D" w:rsidP="001C686D">
      <w:pPr>
        <w:widowControl w:val="0"/>
        <w:tabs>
          <w:tab w:val="left" w:pos="0"/>
        </w:tabs>
        <w:suppressAutoHyphens/>
        <w:ind w:right="2" w:firstLine="709"/>
        <w:jc w:val="both"/>
        <w:rPr>
          <w:szCs w:val="28"/>
        </w:rPr>
      </w:pPr>
      <w:r w:rsidRPr="008654FE">
        <w:rPr>
          <w:szCs w:val="28"/>
        </w:rPr>
        <w:t xml:space="preserve">24.1 Граждане, их объединения и организации имеют право осуществлять </w:t>
      </w:r>
      <w:proofErr w:type="gramStart"/>
      <w:r w:rsidRPr="008654FE">
        <w:rPr>
          <w:szCs w:val="28"/>
        </w:rPr>
        <w:t>контроль за</w:t>
      </w:r>
      <w:proofErr w:type="gramEnd"/>
      <w:r w:rsidRPr="008654FE">
        <w:rPr>
          <w:szCs w:val="28"/>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1C686D" w:rsidRPr="008654FE" w:rsidRDefault="001C686D" w:rsidP="001C686D">
      <w:pPr>
        <w:pStyle w:val="af3"/>
        <w:spacing w:after="0" w:line="276" w:lineRule="auto"/>
        <w:ind w:right="2" w:firstLine="709"/>
        <w:jc w:val="both"/>
        <w:rPr>
          <w:szCs w:val="28"/>
        </w:rPr>
      </w:pPr>
      <w:r w:rsidRPr="008654FE">
        <w:rPr>
          <w:szCs w:val="28"/>
        </w:rPr>
        <w:t xml:space="preserve">Граждане, их объединения и организации также имеют право: </w:t>
      </w:r>
    </w:p>
    <w:p w:rsidR="001C686D" w:rsidRPr="008654FE" w:rsidRDefault="001C686D" w:rsidP="001C686D">
      <w:pPr>
        <w:pStyle w:val="af3"/>
        <w:spacing w:after="0" w:line="276" w:lineRule="auto"/>
        <w:ind w:right="2" w:firstLine="709"/>
        <w:jc w:val="both"/>
        <w:rPr>
          <w:szCs w:val="28"/>
        </w:rPr>
      </w:pPr>
      <w:r w:rsidRPr="008654FE">
        <w:rPr>
          <w:szCs w:val="28"/>
        </w:rPr>
        <w:t>направлять замечания и предложения по улучшению доступности и качества предоставления услуги;</w:t>
      </w:r>
    </w:p>
    <w:p w:rsidR="001C686D" w:rsidRPr="008654FE" w:rsidRDefault="001C686D" w:rsidP="001C686D">
      <w:pPr>
        <w:pStyle w:val="af3"/>
        <w:spacing w:after="0" w:line="276" w:lineRule="auto"/>
        <w:ind w:right="2" w:firstLine="709"/>
        <w:jc w:val="both"/>
        <w:rPr>
          <w:szCs w:val="28"/>
        </w:rPr>
      </w:pPr>
      <w:r w:rsidRPr="008654FE">
        <w:rPr>
          <w:szCs w:val="28"/>
        </w:rPr>
        <w:t>вносить предложения о мерах по устранению нарушений настоящего Административного регламента.</w:t>
      </w:r>
    </w:p>
    <w:p w:rsidR="001C686D" w:rsidRPr="008654FE" w:rsidRDefault="001C686D" w:rsidP="001C686D">
      <w:pPr>
        <w:widowControl w:val="0"/>
        <w:tabs>
          <w:tab w:val="left" w:pos="0"/>
        </w:tabs>
        <w:suppressAutoHyphens/>
        <w:ind w:right="2" w:firstLine="709"/>
        <w:jc w:val="both"/>
        <w:rPr>
          <w:szCs w:val="28"/>
        </w:rPr>
      </w:pPr>
      <w:r w:rsidRPr="008654FE">
        <w:rPr>
          <w:szCs w:val="28"/>
        </w:rPr>
        <w:t>24.2.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1C686D" w:rsidRPr="008654FE" w:rsidRDefault="001C686D" w:rsidP="000C5E26">
      <w:pPr>
        <w:pStyle w:val="af3"/>
        <w:spacing w:line="276" w:lineRule="auto"/>
        <w:ind w:right="2" w:firstLine="709"/>
        <w:jc w:val="both"/>
        <w:rPr>
          <w:szCs w:val="28"/>
        </w:rPr>
      </w:pPr>
      <w:r w:rsidRPr="008654FE">
        <w:rPr>
          <w:szCs w:val="28"/>
        </w:rPr>
        <w:t xml:space="preserve">Информация о результатах рассмотрения замечаний и предложений граждан, их объединений и организаций </w:t>
      </w:r>
      <w:r w:rsidRPr="008654FE">
        <w:rPr>
          <w:szCs w:val="28"/>
          <w:shd w:val="clear" w:color="auto" w:fill="FFFFFF" w:themeFill="background1"/>
        </w:rPr>
        <w:t>в письменном виде</w:t>
      </w:r>
      <w:r w:rsidRPr="008654FE">
        <w:rPr>
          <w:szCs w:val="28"/>
        </w:rPr>
        <w:t xml:space="preserve"> доводится до сведения лиц, направивших эти замечания и предложения.</w:t>
      </w:r>
    </w:p>
    <w:p w:rsidR="001C686D" w:rsidRPr="008654FE" w:rsidRDefault="001C686D" w:rsidP="001C686D">
      <w:pPr>
        <w:pStyle w:val="af9"/>
        <w:jc w:val="center"/>
        <w:rPr>
          <w:rFonts w:ascii="Times New Roman" w:hAnsi="Times New Roman"/>
          <w:b/>
          <w:sz w:val="28"/>
          <w:szCs w:val="28"/>
        </w:rPr>
      </w:pPr>
    </w:p>
    <w:p w:rsidR="001C686D" w:rsidRPr="008654FE" w:rsidRDefault="001C686D" w:rsidP="001C686D">
      <w:pPr>
        <w:pStyle w:val="af9"/>
        <w:jc w:val="center"/>
        <w:rPr>
          <w:rFonts w:ascii="Times New Roman" w:hAnsi="Times New Roman"/>
          <w:b/>
          <w:sz w:val="28"/>
          <w:szCs w:val="28"/>
        </w:rPr>
      </w:pPr>
      <w:r w:rsidRPr="008654FE">
        <w:rPr>
          <w:rFonts w:ascii="Times New Roman" w:hAnsi="Times New Roman"/>
          <w:b/>
          <w:sz w:val="28"/>
          <w:szCs w:val="28"/>
        </w:rPr>
        <w:t xml:space="preserve">Раздел </w:t>
      </w:r>
      <w:r w:rsidRPr="008654FE">
        <w:rPr>
          <w:rFonts w:ascii="Times New Roman" w:hAnsi="Times New Roman"/>
          <w:b/>
          <w:sz w:val="28"/>
          <w:szCs w:val="28"/>
          <w:lang w:val="en-US"/>
        </w:rPr>
        <w:t>V</w:t>
      </w:r>
      <w:r w:rsidRPr="008654FE">
        <w:rPr>
          <w:rFonts w:ascii="Times New Roman" w:hAnsi="Times New Roman"/>
          <w:b/>
          <w:sz w:val="28"/>
          <w:szCs w:val="28"/>
        </w:rPr>
        <w:t>. Досудебный (внесудебный) порядок обжалования решений и действий (бездействия) органа, предоставляющего муниципальную услугу, а так же их должностных лиц, муниципальных служащих</w:t>
      </w:r>
    </w:p>
    <w:p w:rsidR="001C686D" w:rsidRPr="008654FE" w:rsidRDefault="001C686D" w:rsidP="001C686D">
      <w:pPr>
        <w:pStyle w:val="af9"/>
        <w:rPr>
          <w:rFonts w:ascii="Times New Roman" w:hAnsi="Times New Roman"/>
          <w:b/>
          <w:sz w:val="28"/>
          <w:szCs w:val="28"/>
        </w:rPr>
      </w:pPr>
    </w:p>
    <w:p w:rsidR="001C686D" w:rsidRPr="008654FE" w:rsidRDefault="001C686D" w:rsidP="000C5E26">
      <w:pPr>
        <w:pStyle w:val="af3"/>
        <w:widowControl w:val="0"/>
        <w:suppressAutoHyphens/>
        <w:spacing w:after="0" w:line="276" w:lineRule="auto"/>
        <w:ind w:left="709"/>
        <w:contextualSpacing/>
        <w:jc w:val="center"/>
        <w:outlineLvl w:val="1"/>
        <w:rPr>
          <w:b/>
          <w:bCs/>
          <w:szCs w:val="28"/>
        </w:rPr>
      </w:pPr>
      <w:bookmarkStart w:id="22" w:name="_Toc148614393"/>
      <w:r w:rsidRPr="008654FE">
        <w:rPr>
          <w:b/>
          <w:bCs/>
          <w:szCs w:val="28"/>
        </w:rPr>
        <w:t>25. Право заявителя на обжалование</w:t>
      </w:r>
      <w:bookmarkEnd w:id="22"/>
    </w:p>
    <w:p w:rsidR="000C5E26" w:rsidRPr="008654FE" w:rsidRDefault="000C5E26" w:rsidP="000C5E26">
      <w:pPr>
        <w:pStyle w:val="af3"/>
        <w:widowControl w:val="0"/>
        <w:suppressAutoHyphens/>
        <w:spacing w:after="0" w:line="276" w:lineRule="auto"/>
        <w:ind w:left="709"/>
        <w:contextualSpacing/>
        <w:jc w:val="center"/>
        <w:outlineLvl w:val="1"/>
        <w:rPr>
          <w:b/>
          <w:bCs/>
          <w:szCs w:val="28"/>
        </w:rPr>
      </w:pPr>
    </w:p>
    <w:p w:rsidR="001C686D" w:rsidRPr="008654FE" w:rsidRDefault="001C686D" w:rsidP="001C686D">
      <w:pPr>
        <w:pStyle w:val="aff0"/>
        <w:tabs>
          <w:tab w:val="left" w:pos="1346"/>
          <w:tab w:val="left" w:pos="4266"/>
          <w:tab w:val="left" w:pos="6977"/>
          <w:tab w:val="left" w:pos="7637"/>
        </w:tabs>
        <w:ind w:left="0" w:right="2" w:firstLine="709"/>
        <w:jc w:val="both"/>
        <w:rPr>
          <w:rFonts w:ascii="Times New Roman" w:hAnsi="Times New Roman"/>
          <w:sz w:val="28"/>
          <w:szCs w:val="28"/>
        </w:rPr>
      </w:pPr>
      <w:proofErr w:type="gramStart"/>
      <w:r w:rsidRPr="008654FE">
        <w:rPr>
          <w:rFonts w:ascii="Times New Roman" w:hAnsi="Times New Roman"/>
          <w:sz w:val="28"/>
          <w:szCs w:val="28"/>
        </w:rPr>
        <w:t>25.1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а также работника многофункционального центра при предоставлении услуги в досудебном (внесудебном) порядке (далее – жалоба).</w:t>
      </w:r>
      <w:proofErr w:type="gramEnd"/>
    </w:p>
    <w:p w:rsidR="001C686D" w:rsidRPr="008654FE" w:rsidRDefault="001C686D" w:rsidP="001C686D">
      <w:pPr>
        <w:pStyle w:val="aff0"/>
        <w:tabs>
          <w:tab w:val="left" w:pos="1346"/>
          <w:tab w:val="left" w:pos="4266"/>
          <w:tab w:val="left" w:pos="6977"/>
          <w:tab w:val="left" w:pos="7637"/>
        </w:tabs>
        <w:ind w:left="0" w:right="2" w:firstLine="709"/>
        <w:jc w:val="both"/>
        <w:rPr>
          <w:rFonts w:ascii="Times New Roman" w:hAnsi="Times New Roman"/>
          <w:sz w:val="28"/>
          <w:szCs w:val="28"/>
        </w:rPr>
      </w:pPr>
    </w:p>
    <w:p w:rsidR="00304545" w:rsidRPr="008654FE" w:rsidRDefault="00304545" w:rsidP="00304545">
      <w:pPr>
        <w:pStyle w:val="1"/>
        <w:keepNext w:val="0"/>
        <w:framePr w:hSpace="0" w:wrap="auto" w:vAnchor="margin" w:hAnchor="text" w:xAlign="left" w:yAlign="inline"/>
        <w:widowControl w:val="0"/>
        <w:numPr>
          <w:ilvl w:val="0"/>
          <w:numId w:val="0"/>
        </w:numPr>
        <w:suppressAutoHyphens/>
        <w:spacing w:line="276" w:lineRule="auto"/>
        <w:ind w:left="709"/>
        <w:jc w:val="left"/>
        <w:rPr>
          <w:sz w:val="28"/>
          <w:szCs w:val="28"/>
        </w:rPr>
      </w:pPr>
      <w:bookmarkStart w:id="23" w:name="_Toc148614394"/>
      <w:r w:rsidRPr="008654FE">
        <w:rPr>
          <w:sz w:val="28"/>
          <w:szCs w:val="28"/>
        </w:rPr>
        <w:t>26.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bookmarkEnd w:id="23"/>
    </w:p>
    <w:p w:rsidR="00304545" w:rsidRPr="008654FE" w:rsidRDefault="00304545" w:rsidP="00304545">
      <w:pPr>
        <w:pStyle w:val="af3"/>
        <w:spacing w:line="276" w:lineRule="auto"/>
        <w:ind w:right="2" w:firstLine="709"/>
        <w:jc w:val="both"/>
        <w:rPr>
          <w:b/>
          <w:bCs/>
          <w:szCs w:val="28"/>
        </w:rPr>
      </w:pPr>
    </w:p>
    <w:p w:rsidR="00304545" w:rsidRPr="008654FE" w:rsidRDefault="00304545" w:rsidP="00304545">
      <w:pPr>
        <w:widowControl w:val="0"/>
        <w:tabs>
          <w:tab w:val="left" w:pos="1346"/>
          <w:tab w:val="left" w:pos="1746"/>
          <w:tab w:val="left" w:pos="2078"/>
          <w:tab w:val="left" w:pos="3315"/>
          <w:tab w:val="left" w:pos="3655"/>
          <w:tab w:val="left" w:pos="5306"/>
          <w:tab w:val="left" w:pos="6276"/>
          <w:tab w:val="left" w:pos="6758"/>
          <w:tab w:val="left" w:pos="8209"/>
          <w:tab w:val="left" w:pos="9492"/>
          <w:tab w:val="left" w:pos="10140"/>
        </w:tabs>
        <w:suppressAutoHyphens/>
        <w:spacing w:line="276" w:lineRule="auto"/>
        <w:ind w:right="2" w:firstLine="1135"/>
        <w:jc w:val="both"/>
        <w:rPr>
          <w:szCs w:val="28"/>
        </w:rPr>
      </w:pPr>
      <w:r w:rsidRPr="008654FE">
        <w:rPr>
          <w:szCs w:val="28"/>
        </w:rPr>
        <w:t>26.1.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304545" w:rsidRPr="008654FE" w:rsidRDefault="00304545" w:rsidP="00304545">
      <w:pPr>
        <w:pStyle w:val="af3"/>
        <w:tabs>
          <w:tab w:val="left" w:pos="1636"/>
          <w:tab w:val="left" w:pos="2947"/>
          <w:tab w:val="left" w:pos="3380"/>
          <w:tab w:val="left" w:pos="8561"/>
        </w:tabs>
        <w:spacing w:after="0" w:line="276" w:lineRule="auto"/>
        <w:ind w:right="2" w:firstLine="709"/>
        <w:jc w:val="both"/>
        <w:rPr>
          <w:szCs w:val="28"/>
        </w:rPr>
      </w:pPr>
      <w:proofErr w:type="gramStart"/>
      <w:r w:rsidRPr="008654FE">
        <w:rPr>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304545" w:rsidRPr="008654FE" w:rsidRDefault="00304545" w:rsidP="00304545">
      <w:pPr>
        <w:pStyle w:val="af3"/>
        <w:tabs>
          <w:tab w:val="left" w:pos="1316"/>
          <w:tab w:val="left" w:pos="3266"/>
          <w:tab w:val="left" w:pos="4195"/>
          <w:tab w:val="left" w:pos="4728"/>
          <w:tab w:val="left" w:pos="6016"/>
        </w:tabs>
        <w:spacing w:after="0" w:line="276" w:lineRule="auto"/>
        <w:ind w:right="2" w:firstLine="709"/>
        <w:jc w:val="both"/>
        <w:rPr>
          <w:szCs w:val="28"/>
        </w:rPr>
      </w:pPr>
      <w:r w:rsidRPr="008654FE">
        <w:rPr>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304545" w:rsidRPr="008654FE" w:rsidRDefault="00304545" w:rsidP="00304545">
      <w:pPr>
        <w:pStyle w:val="af3"/>
        <w:spacing w:line="276" w:lineRule="auto"/>
        <w:ind w:right="2" w:firstLine="709"/>
        <w:jc w:val="both"/>
        <w:rPr>
          <w:szCs w:val="28"/>
        </w:rPr>
      </w:pPr>
      <w:r w:rsidRPr="008654FE">
        <w:rPr>
          <w:szCs w:val="28"/>
        </w:rPr>
        <w:t>к руководителю многофункционального центра – на решения и действия (бездействие) работника многофункционального центра.</w:t>
      </w:r>
    </w:p>
    <w:p w:rsidR="00304545" w:rsidRPr="008654FE" w:rsidRDefault="00304545" w:rsidP="00304545">
      <w:pPr>
        <w:pStyle w:val="af3"/>
        <w:spacing w:line="276" w:lineRule="auto"/>
        <w:ind w:right="2" w:firstLine="709"/>
        <w:jc w:val="both"/>
        <w:rPr>
          <w:szCs w:val="28"/>
        </w:rPr>
      </w:pPr>
      <w:r w:rsidRPr="008654FE">
        <w:rPr>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1C686D" w:rsidRPr="008654FE" w:rsidRDefault="001C686D" w:rsidP="000C5E26">
      <w:pPr>
        <w:tabs>
          <w:tab w:val="left" w:pos="1346"/>
          <w:tab w:val="left" w:pos="4266"/>
          <w:tab w:val="left" w:pos="6977"/>
          <w:tab w:val="left" w:pos="7637"/>
        </w:tabs>
        <w:ind w:right="2"/>
        <w:jc w:val="both"/>
        <w:rPr>
          <w:szCs w:val="28"/>
        </w:rPr>
      </w:pPr>
    </w:p>
    <w:p w:rsidR="00304545" w:rsidRPr="008654FE" w:rsidRDefault="00304545" w:rsidP="00304545">
      <w:pPr>
        <w:pStyle w:val="1"/>
        <w:keepNext w:val="0"/>
        <w:framePr w:hSpace="0" w:wrap="auto" w:vAnchor="margin" w:hAnchor="text" w:xAlign="left" w:yAlign="inline"/>
        <w:widowControl w:val="0"/>
        <w:numPr>
          <w:ilvl w:val="0"/>
          <w:numId w:val="0"/>
        </w:numPr>
        <w:suppressAutoHyphens/>
        <w:spacing w:line="276" w:lineRule="auto"/>
        <w:ind w:left="709"/>
        <w:contextualSpacing/>
        <w:rPr>
          <w:sz w:val="28"/>
          <w:szCs w:val="28"/>
        </w:rPr>
      </w:pPr>
      <w:bookmarkStart w:id="24" w:name="_Toc148614395"/>
      <w:r w:rsidRPr="008654FE">
        <w:rPr>
          <w:sz w:val="28"/>
          <w:szCs w:val="28"/>
        </w:rPr>
        <w:t>27.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bookmarkEnd w:id="24"/>
    </w:p>
    <w:p w:rsidR="00304545" w:rsidRPr="008654FE" w:rsidRDefault="00304545" w:rsidP="00304545">
      <w:pPr>
        <w:pStyle w:val="af3"/>
        <w:spacing w:line="276" w:lineRule="auto"/>
        <w:ind w:right="2" w:firstLine="709"/>
        <w:jc w:val="both"/>
        <w:rPr>
          <w:b/>
          <w:bCs/>
          <w:szCs w:val="28"/>
        </w:rPr>
      </w:pPr>
    </w:p>
    <w:p w:rsidR="00304545" w:rsidRPr="008654FE" w:rsidRDefault="00304545" w:rsidP="00304545">
      <w:pPr>
        <w:widowControl w:val="0"/>
        <w:tabs>
          <w:tab w:val="num" w:pos="0"/>
          <w:tab w:val="left" w:pos="1346"/>
          <w:tab w:val="left" w:pos="2775"/>
          <w:tab w:val="left" w:pos="4131"/>
          <w:tab w:val="left" w:pos="4693"/>
          <w:tab w:val="left" w:pos="5934"/>
          <w:tab w:val="left" w:pos="8255"/>
        </w:tabs>
        <w:suppressAutoHyphens/>
        <w:ind w:right="2" w:firstLine="1135"/>
        <w:jc w:val="both"/>
        <w:rPr>
          <w:szCs w:val="28"/>
        </w:rPr>
      </w:pPr>
      <w:r w:rsidRPr="008654FE">
        <w:rPr>
          <w:szCs w:val="28"/>
        </w:rPr>
        <w:t>27.1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Едином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04545" w:rsidRPr="008654FE" w:rsidRDefault="00304545" w:rsidP="00304545">
      <w:pPr>
        <w:pStyle w:val="af3"/>
        <w:spacing w:line="276" w:lineRule="auto"/>
        <w:ind w:right="2" w:firstLine="709"/>
        <w:jc w:val="both"/>
        <w:rPr>
          <w:szCs w:val="28"/>
        </w:rPr>
      </w:pPr>
    </w:p>
    <w:p w:rsidR="00304545" w:rsidRPr="008654FE" w:rsidRDefault="00304545" w:rsidP="00304545">
      <w:pPr>
        <w:pStyle w:val="1"/>
        <w:keepNext w:val="0"/>
        <w:framePr w:hSpace="0" w:wrap="auto" w:vAnchor="margin" w:hAnchor="text" w:xAlign="left" w:yAlign="inline"/>
        <w:widowControl w:val="0"/>
        <w:numPr>
          <w:ilvl w:val="0"/>
          <w:numId w:val="0"/>
        </w:numPr>
        <w:suppressAutoHyphens/>
        <w:spacing w:line="276" w:lineRule="auto"/>
        <w:ind w:left="709"/>
        <w:rPr>
          <w:sz w:val="28"/>
          <w:szCs w:val="28"/>
        </w:rPr>
      </w:pPr>
      <w:bookmarkStart w:id="25" w:name="_Toc148614396"/>
      <w:r w:rsidRPr="008654FE">
        <w:rPr>
          <w:sz w:val="28"/>
          <w:szCs w:val="28"/>
        </w:rPr>
        <w:t xml:space="preserve">28. </w:t>
      </w:r>
      <w:proofErr w:type="gramStart"/>
      <w:r w:rsidRPr="008654FE">
        <w:rPr>
          <w:sz w:val="28"/>
          <w:szCs w:val="28"/>
        </w:rPr>
        <w:t>Перечень нормативных правовых актов, регулирующих порядок досудебного (внесудебного) обжалования действий (бездействия) и (или)</w:t>
      </w:r>
      <w:r w:rsidRPr="008654FE">
        <w:rPr>
          <w:bCs w:val="0"/>
          <w:sz w:val="28"/>
          <w:szCs w:val="28"/>
        </w:rPr>
        <w:t xml:space="preserve"> решений, принятых (осуществленных) в ходе предоставления муниципальной услуги</w:t>
      </w:r>
      <w:bookmarkEnd w:id="25"/>
      <w:proofErr w:type="gramEnd"/>
    </w:p>
    <w:p w:rsidR="00304545" w:rsidRPr="008654FE" w:rsidRDefault="00304545" w:rsidP="00304545">
      <w:pPr>
        <w:pStyle w:val="af3"/>
        <w:spacing w:line="276" w:lineRule="auto"/>
        <w:ind w:right="2" w:firstLine="709"/>
        <w:jc w:val="both"/>
        <w:rPr>
          <w:b/>
          <w:bCs/>
          <w:szCs w:val="28"/>
        </w:rPr>
      </w:pPr>
    </w:p>
    <w:p w:rsidR="00304545" w:rsidRPr="008654FE" w:rsidRDefault="00304545" w:rsidP="00304545">
      <w:pPr>
        <w:widowControl w:val="0"/>
        <w:tabs>
          <w:tab w:val="num" w:pos="0"/>
          <w:tab w:val="left" w:pos="1346"/>
          <w:tab w:val="left" w:pos="4300"/>
          <w:tab w:val="left" w:pos="7688"/>
        </w:tabs>
        <w:suppressAutoHyphens/>
        <w:ind w:right="2" w:firstLine="1135"/>
        <w:jc w:val="both"/>
        <w:rPr>
          <w:szCs w:val="28"/>
        </w:rPr>
      </w:pPr>
      <w:r w:rsidRPr="008654FE">
        <w:rPr>
          <w:szCs w:val="28"/>
        </w:rPr>
        <w:t>28.1 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304545" w:rsidRPr="008654FE" w:rsidRDefault="00304545" w:rsidP="00304545">
      <w:pPr>
        <w:pStyle w:val="af3"/>
        <w:spacing w:after="0" w:line="276" w:lineRule="auto"/>
        <w:ind w:right="2" w:firstLine="709"/>
        <w:jc w:val="both"/>
        <w:rPr>
          <w:szCs w:val="28"/>
        </w:rPr>
      </w:pPr>
      <w:r w:rsidRPr="008654FE">
        <w:rPr>
          <w:szCs w:val="28"/>
        </w:rPr>
        <w:t>Федеральным законом № 210-ФЗ;</w:t>
      </w:r>
    </w:p>
    <w:p w:rsidR="00304545" w:rsidRPr="008654FE" w:rsidRDefault="00304545" w:rsidP="00304545">
      <w:pPr>
        <w:pStyle w:val="af3"/>
        <w:tabs>
          <w:tab w:val="left" w:pos="980"/>
          <w:tab w:val="left" w:pos="2050"/>
          <w:tab w:val="left" w:pos="2635"/>
          <w:tab w:val="left" w:pos="4419"/>
          <w:tab w:val="left" w:pos="6680"/>
          <w:tab w:val="left" w:pos="9014"/>
        </w:tabs>
        <w:spacing w:after="0" w:line="276" w:lineRule="auto"/>
        <w:ind w:right="2" w:firstLine="709"/>
        <w:jc w:val="both"/>
        <w:rPr>
          <w:szCs w:val="28"/>
        </w:rPr>
      </w:pPr>
      <w:r w:rsidRPr="008654FE">
        <w:rPr>
          <w:szCs w:val="28"/>
        </w:rPr>
        <w:lastRenderedPageBreak/>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04545" w:rsidRPr="008654FE" w:rsidRDefault="00304545" w:rsidP="00304545">
      <w:pPr>
        <w:rPr>
          <w:szCs w:val="28"/>
        </w:rPr>
      </w:pPr>
    </w:p>
    <w:p w:rsidR="00304545" w:rsidRPr="008654FE" w:rsidRDefault="00304545" w:rsidP="0041469C">
      <w:pPr>
        <w:jc w:val="center"/>
        <w:rPr>
          <w:b/>
          <w:szCs w:val="28"/>
        </w:rPr>
      </w:pPr>
      <w:r w:rsidRPr="008654FE">
        <w:rPr>
          <w:b/>
          <w:szCs w:val="28"/>
        </w:rPr>
        <w:t xml:space="preserve">Раздел </w:t>
      </w:r>
      <w:r w:rsidRPr="008654FE">
        <w:rPr>
          <w:b/>
          <w:szCs w:val="28"/>
          <w:lang w:val="en-US"/>
        </w:rPr>
        <w:t>VI</w:t>
      </w:r>
      <w:r w:rsidRPr="008654FE">
        <w:rPr>
          <w:b/>
          <w:szCs w:val="28"/>
        </w:rPr>
        <w:t>. Особенности выполнения административных процедур</w:t>
      </w:r>
      <w:r w:rsidR="0041469C" w:rsidRPr="008654FE">
        <w:rPr>
          <w:b/>
          <w:szCs w:val="28"/>
        </w:rPr>
        <w:t xml:space="preserve"> (действий) в многофункциональных центрах предоставления государственных и муниципальных услуг</w:t>
      </w:r>
    </w:p>
    <w:p w:rsidR="0041469C" w:rsidRPr="008654FE" w:rsidRDefault="0041469C" w:rsidP="0041469C">
      <w:pPr>
        <w:jc w:val="center"/>
        <w:rPr>
          <w:b/>
          <w:szCs w:val="28"/>
        </w:rPr>
      </w:pPr>
    </w:p>
    <w:p w:rsidR="00304545" w:rsidRPr="008654FE" w:rsidRDefault="00304545" w:rsidP="00304545">
      <w:pPr>
        <w:rPr>
          <w:szCs w:val="28"/>
        </w:rPr>
      </w:pPr>
    </w:p>
    <w:p w:rsidR="001C686D" w:rsidRPr="008654FE" w:rsidRDefault="0041469C" w:rsidP="001C686D">
      <w:pPr>
        <w:pStyle w:val="af9"/>
        <w:jc w:val="center"/>
        <w:rPr>
          <w:rFonts w:ascii="Times New Roman" w:hAnsi="Times New Roman"/>
          <w:b/>
          <w:sz w:val="28"/>
          <w:szCs w:val="28"/>
        </w:rPr>
      </w:pPr>
      <w:bookmarkStart w:id="26" w:name="_Toc148614398"/>
      <w:r w:rsidRPr="008654FE">
        <w:rPr>
          <w:rFonts w:ascii="Times New Roman" w:hAnsi="Times New Roman"/>
          <w:b/>
          <w:sz w:val="28"/>
          <w:szCs w:val="28"/>
        </w:rPr>
        <w:t>29.</w:t>
      </w:r>
      <w:r w:rsidRPr="008654FE">
        <w:rPr>
          <w:rFonts w:ascii="Times New Roman" w:hAnsi="Times New Roman"/>
          <w:sz w:val="28"/>
          <w:szCs w:val="28"/>
        </w:rPr>
        <w:t xml:space="preserve"> </w:t>
      </w:r>
      <w:r w:rsidRPr="008654FE">
        <w:rPr>
          <w:rFonts w:ascii="Times New Roman" w:hAnsi="Times New Roman"/>
          <w:b/>
          <w:sz w:val="28"/>
          <w:szCs w:val="28"/>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bookmarkEnd w:id="26"/>
    </w:p>
    <w:p w:rsidR="0041469C" w:rsidRPr="008654FE" w:rsidRDefault="0041469C" w:rsidP="001C686D">
      <w:pPr>
        <w:pStyle w:val="af9"/>
        <w:jc w:val="center"/>
        <w:rPr>
          <w:rFonts w:ascii="Times New Roman" w:hAnsi="Times New Roman"/>
          <w:b/>
          <w:sz w:val="28"/>
          <w:szCs w:val="28"/>
        </w:rPr>
      </w:pPr>
    </w:p>
    <w:p w:rsidR="0041469C" w:rsidRPr="008654FE" w:rsidRDefault="0041469C" w:rsidP="0041469C">
      <w:pPr>
        <w:pStyle w:val="af3"/>
        <w:spacing w:line="276" w:lineRule="auto"/>
        <w:ind w:right="2" w:firstLine="709"/>
        <w:jc w:val="both"/>
        <w:rPr>
          <w:szCs w:val="28"/>
        </w:rPr>
      </w:pPr>
      <w:r w:rsidRPr="008654FE">
        <w:rPr>
          <w:szCs w:val="28"/>
        </w:rPr>
        <w:t>29.1 Многофункциональный центр осуществляет:</w:t>
      </w:r>
    </w:p>
    <w:p w:rsidR="0041469C" w:rsidRPr="008654FE" w:rsidRDefault="0041469C" w:rsidP="0041469C">
      <w:pPr>
        <w:pStyle w:val="af3"/>
        <w:spacing w:after="0" w:line="276" w:lineRule="auto"/>
        <w:ind w:right="2" w:firstLine="709"/>
        <w:jc w:val="both"/>
        <w:rPr>
          <w:szCs w:val="28"/>
        </w:rPr>
      </w:pPr>
      <w:r w:rsidRPr="008654FE">
        <w:rPr>
          <w:szCs w:val="28"/>
        </w:rPr>
        <w:t>информирование Заявителей о порядке предоставления услуги в многофункциональном центре, о ходе выполнения заявления,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41469C" w:rsidRPr="008654FE" w:rsidRDefault="0041469C" w:rsidP="0041469C">
      <w:pPr>
        <w:spacing w:line="276" w:lineRule="auto"/>
        <w:ind w:firstLine="709"/>
        <w:rPr>
          <w:szCs w:val="28"/>
        </w:rPr>
      </w:pPr>
      <w:r w:rsidRPr="008654FE">
        <w:rPr>
          <w:szCs w:val="28"/>
        </w:rPr>
        <w:t>прием заявления и иных документов, необходимых для предоставления услуги;</w:t>
      </w:r>
    </w:p>
    <w:p w:rsidR="0041469C" w:rsidRPr="008654FE" w:rsidRDefault="0041469C" w:rsidP="0041469C">
      <w:pPr>
        <w:spacing w:line="276" w:lineRule="auto"/>
        <w:ind w:firstLine="709"/>
        <w:rPr>
          <w:szCs w:val="28"/>
        </w:rPr>
      </w:pPr>
      <w:r w:rsidRPr="008654FE">
        <w:rPr>
          <w:szCs w:val="28"/>
        </w:rPr>
        <w:t>выдачу Заявителю результата предоставления услуги.</w:t>
      </w:r>
    </w:p>
    <w:p w:rsidR="0041469C" w:rsidRPr="008654FE" w:rsidRDefault="0041469C" w:rsidP="0041469C">
      <w:pPr>
        <w:pStyle w:val="af3"/>
        <w:spacing w:after="0" w:line="276" w:lineRule="auto"/>
        <w:ind w:right="2" w:firstLine="709"/>
        <w:jc w:val="both"/>
        <w:rPr>
          <w:szCs w:val="28"/>
        </w:rPr>
      </w:pPr>
      <w:r w:rsidRPr="008654FE">
        <w:rPr>
          <w:szCs w:val="28"/>
        </w:rPr>
        <w:t>иные</w:t>
      </w:r>
      <w:r w:rsidRPr="008654FE">
        <w:rPr>
          <w:spacing w:val="-5"/>
          <w:szCs w:val="28"/>
        </w:rPr>
        <w:t xml:space="preserve"> </w:t>
      </w:r>
      <w:r w:rsidRPr="008654FE">
        <w:rPr>
          <w:szCs w:val="28"/>
        </w:rPr>
        <w:t>процедуры</w:t>
      </w:r>
      <w:r w:rsidRPr="008654FE">
        <w:rPr>
          <w:spacing w:val="-4"/>
          <w:szCs w:val="28"/>
        </w:rPr>
        <w:t xml:space="preserve"> </w:t>
      </w:r>
      <w:r w:rsidRPr="008654FE">
        <w:rPr>
          <w:szCs w:val="28"/>
        </w:rPr>
        <w:t>и</w:t>
      </w:r>
      <w:r w:rsidRPr="008654FE">
        <w:rPr>
          <w:spacing w:val="-4"/>
          <w:szCs w:val="28"/>
        </w:rPr>
        <w:t xml:space="preserve"> </w:t>
      </w:r>
      <w:r w:rsidRPr="008654FE">
        <w:rPr>
          <w:szCs w:val="28"/>
        </w:rPr>
        <w:t>действия, предусмотренные</w:t>
      </w:r>
      <w:r w:rsidRPr="008654FE">
        <w:rPr>
          <w:spacing w:val="-4"/>
          <w:szCs w:val="28"/>
        </w:rPr>
        <w:t xml:space="preserve"> </w:t>
      </w:r>
      <w:r w:rsidRPr="008654FE">
        <w:rPr>
          <w:szCs w:val="28"/>
        </w:rPr>
        <w:t>Федеральным</w:t>
      </w:r>
      <w:r w:rsidRPr="008654FE">
        <w:rPr>
          <w:spacing w:val="-4"/>
          <w:szCs w:val="28"/>
        </w:rPr>
        <w:t xml:space="preserve"> </w:t>
      </w:r>
      <w:r w:rsidRPr="008654FE">
        <w:rPr>
          <w:szCs w:val="28"/>
        </w:rPr>
        <w:t>законом</w:t>
      </w:r>
      <w:r w:rsidRPr="008654FE">
        <w:rPr>
          <w:spacing w:val="-4"/>
          <w:szCs w:val="28"/>
        </w:rPr>
        <w:t xml:space="preserve"> </w:t>
      </w:r>
      <w:r w:rsidRPr="008654FE">
        <w:rPr>
          <w:szCs w:val="28"/>
        </w:rPr>
        <w:t>№ 210-ФЗ.</w:t>
      </w:r>
    </w:p>
    <w:p w:rsidR="0041469C" w:rsidRPr="008654FE" w:rsidRDefault="0041469C" w:rsidP="0041469C">
      <w:pPr>
        <w:pStyle w:val="af3"/>
        <w:spacing w:after="0" w:line="276" w:lineRule="auto"/>
        <w:ind w:right="2" w:firstLine="709"/>
        <w:jc w:val="both"/>
        <w:rPr>
          <w:szCs w:val="28"/>
        </w:rPr>
      </w:pPr>
      <w:r w:rsidRPr="008654FE">
        <w:rPr>
          <w:szCs w:val="28"/>
        </w:rPr>
        <w:t>В</w:t>
      </w:r>
      <w:r w:rsidRPr="008654FE">
        <w:rPr>
          <w:spacing w:val="31"/>
          <w:szCs w:val="28"/>
        </w:rPr>
        <w:t xml:space="preserve"> </w:t>
      </w:r>
      <w:r w:rsidRPr="008654FE">
        <w:rPr>
          <w:szCs w:val="28"/>
        </w:rPr>
        <w:t>соответствии</w:t>
      </w:r>
      <w:r w:rsidRPr="008654FE">
        <w:rPr>
          <w:spacing w:val="31"/>
          <w:szCs w:val="28"/>
        </w:rPr>
        <w:t xml:space="preserve"> </w:t>
      </w:r>
      <w:r w:rsidRPr="008654FE">
        <w:rPr>
          <w:szCs w:val="28"/>
        </w:rPr>
        <w:t>с</w:t>
      </w:r>
      <w:r w:rsidRPr="008654FE">
        <w:rPr>
          <w:spacing w:val="31"/>
          <w:szCs w:val="28"/>
        </w:rPr>
        <w:t xml:space="preserve"> </w:t>
      </w:r>
      <w:r w:rsidRPr="008654FE">
        <w:rPr>
          <w:szCs w:val="28"/>
        </w:rPr>
        <w:t>частью 1.1 статьи 16 Федерального</w:t>
      </w:r>
      <w:r w:rsidRPr="008654FE">
        <w:rPr>
          <w:spacing w:val="32"/>
          <w:szCs w:val="28"/>
        </w:rPr>
        <w:t xml:space="preserve"> </w:t>
      </w:r>
      <w:r w:rsidRPr="008654FE">
        <w:rPr>
          <w:szCs w:val="28"/>
        </w:rPr>
        <w:t>закона</w:t>
      </w:r>
      <w:r w:rsidRPr="008654FE">
        <w:rPr>
          <w:spacing w:val="31"/>
          <w:szCs w:val="28"/>
        </w:rPr>
        <w:t xml:space="preserve"> </w:t>
      </w:r>
      <w:r w:rsidRPr="008654FE">
        <w:rPr>
          <w:szCs w:val="28"/>
        </w:rPr>
        <w:t>№ 210-ФЗ</w:t>
      </w:r>
      <w:r w:rsidRPr="008654FE">
        <w:rPr>
          <w:spacing w:val="31"/>
          <w:szCs w:val="28"/>
        </w:rPr>
        <w:t xml:space="preserve"> </w:t>
      </w:r>
      <w:r w:rsidRPr="008654FE">
        <w:rPr>
          <w:szCs w:val="28"/>
        </w:rPr>
        <w:t>для реализации</w:t>
      </w:r>
      <w:r w:rsidRPr="008654FE">
        <w:rPr>
          <w:spacing w:val="1"/>
          <w:szCs w:val="28"/>
        </w:rPr>
        <w:t xml:space="preserve"> </w:t>
      </w:r>
      <w:r w:rsidRPr="008654FE">
        <w:rPr>
          <w:szCs w:val="28"/>
        </w:rPr>
        <w:t>своих</w:t>
      </w:r>
      <w:r w:rsidRPr="008654FE">
        <w:rPr>
          <w:spacing w:val="1"/>
          <w:szCs w:val="28"/>
        </w:rPr>
        <w:t xml:space="preserve"> </w:t>
      </w:r>
      <w:r w:rsidRPr="008654FE">
        <w:rPr>
          <w:szCs w:val="28"/>
        </w:rPr>
        <w:t>функций</w:t>
      </w:r>
      <w:r w:rsidRPr="008654FE">
        <w:rPr>
          <w:spacing w:val="1"/>
          <w:szCs w:val="28"/>
        </w:rPr>
        <w:t xml:space="preserve"> </w:t>
      </w:r>
      <w:r w:rsidRPr="008654FE">
        <w:rPr>
          <w:szCs w:val="28"/>
        </w:rPr>
        <w:t>многофункциональные центры</w:t>
      </w:r>
      <w:r w:rsidRPr="008654FE">
        <w:rPr>
          <w:spacing w:val="1"/>
          <w:szCs w:val="28"/>
        </w:rPr>
        <w:t xml:space="preserve"> </w:t>
      </w:r>
      <w:r w:rsidRPr="008654FE">
        <w:rPr>
          <w:szCs w:val="28"/>
        </w:rPr>
        <w:t>вправе</w:t>
      </w:r>
      <w:r w:rsidRPr="008654FE">
        <w:rPr>
          <w:spacing w:val="2"/>
          <w:szCs w:val="28"/>
        </w:rPr>
        <w:t xml:space="preserve"> </w:t>
      </w:r>
      <w:r w:rsidRPr="008654FE">
        <w:rPr>
          <w:szCs w:val="28"/>
        </w:rPr>
        <w:t>привлекать</w:t>
      </w:r>
      <w:r w:rsidRPr="008654FE">
        <w:rPr>
          <w:spacing w:val="1"/>
          <w:szCs w:val="28"/>
        </w:rPr>
        <w:t xml:space="preserve"> </w:t>
      </w:r>
      <w:r w:rsidRPr="008654FE">
        <w:rPr>
          <w:szCs w:val="28"/>
        </w:rPr>
        <w:t xml:space="preserve">иные </w:t>
      </w:r>
      <w:r w:rsidRPr="008654FE">
        <w:rPr>
          <w:spacing w:val="-67"/>
          <w:szCs w:val="28"/>
        </w:rPr>
        <w:t xml:space="preserve"> </w:t>
      </w:r>
      <w:r w:rsidRPr="008654FE">
        <w:rPr>
          <w:szCs w:val="28"/>
        </w:rPr>
        <w:t>организации.</w:t>
      </w:r>
    </w:p>
    <w:p w:rsidR="00C01E62" w:rsidRPr="008654FE" w:rsidRDefault="00C01E62" w:rsidP="000C5E26">
      <w:pPr>
        <w:pStyle w:val="ConsPlusNormal"/>
        <w:jc w:val="both"/>
        <w:rPr>
          <w:rFonts w:ascii="Times New Roman" w:hAnsi="Times New Roman" w:cs="Times New Roman"/>
          <w:sz w:val="28"/>
          <w:szCs w:val="28"/>
        </w:rPr>
      </w:pPr>
    </w:p>
    <w:p w:rsidR="00177734" w:rsidRPr="008654FE" w:rsidRDefault="00177734" w:rsidP="00177734">
      <w:pPr>
        <w:pStyle w:val="1"/>
        <w:keepNext w:val="0"/>
        <w:framePr w:hSpace="0" w:wrap="auto" w:vAnchor="margin" w:hAnchor="text" w:xAlign="left" w:yAlign="inline"/>
        <w:widowControl w:val="0"/>
        <w:numPr>
          <w:ilvl w:val="0"/>
          <w:numId w:val="0"/>
        </w:numPr>
        <w:suppressAutoHyphens/>
        <w:spacing w:line="276" w:lineRule="auto"/>
        <w:ind w:left="709"/>
        <w:rPr>
          <w:sz w:val="28"/>
          <w:szCs w:val="28"/>
        </w:rPr>
      </w:pPr>
      <w:bookmarkStart w:id="27" w:name="_Toc148614399"/>
      <w:r w:rsidRPr="008654FE">
        <w:rPr>
          <w:sz w:val="28"/>
          <w:szCs w:val="28"/>
        </w:rPr>
        <w:t>30. Информирование</w:t>
      </w:r>
      <w:r w:rsidRPr="008654FE">
        <w:rPr>
          <w:spacing w:val="-11"/>
          <w:sz w:val="28"/>
          <w:szCs w:val="28"/>
        </w:rPr>
        <w:t xml:space="preserve"> </w:t>
      </w:r>
      <w:r w:rsidRPr="008654FE">
        <w:rPr>
          <w:sz w:val="28"/>
          <w:szCs w:val="28"/>
        </w:rPr>
        <w:t>заявителей</w:t>
      </w:r>
      <w:bookmarkEnd w:id="27"/>
    </w:p>
    <w:p w:rsidR="00177734" w:rsidRPr="008654FE" w:rsidRDefault="00177734" w:rsidP="00177734">
      <w:pPr>
        <w:pStyle w:val="af3"/>
        <w:spacing w:line="276" w:lineRule="auto"/>
        <w:ind w:right="2" w:firstLine="709"/>
        <w:jc w:val="center"/>
        <w:rPr>
          <w:b/>
          <w:bCs/>
          <w:szCs w:val="28"/>
        </w:rPr>
      </w:pPr>
    </w:p>
    <w:p w:rsidR="00177734" w:rsidRPr="008654FE" w:rsidRDefault="00177734" w:rsidP="00177734">
      <w:pPr>
        <w:pStyle w:val="aff0"/>
        <w:widowControl w:val="0"/>
        <w:tabs>
          <w:tab w:val="left" w:pos="1346"/>
          <w:tab w:val="left" w:pos="3834"/>
          <w:tab w:val="left" w:pos="5385"/>
          <w:tab w:val="left" w:pos="8745"/>
        </w:tabs>
        <w:suppressAutoHyphens/>
        <w:spacing w:after="0"/>
        <w:ind w:left="709" w:right="2"/>
        <w:contextualSpacing w:val="0"/>
        <w:jc w:val="both"/>
        <w:rPr>
          <w:rFonts w:ascii="Times New Roman" w:hAnsi="Times New Roman"/>
          <w:sz w:val="28"/>
          <w:szCs w:val="28"/>
        </w:rPr>
      </w:pPr>
      <w:r w:rsidRPr="008654FE">
        <w:rPr>
          <w:rFonts w:ascii="Times New Roman" w:hAnsi="Times New Roman"/>
          <w:sz w:val="28"/>
          <w:szCs w:val="28"/>
        </w:rPr>
        <w:t>30.1. Информирование Заявителя многофункциональными центрами</w:t>
      </w:r>
      <w:r w:rsidRPr="008654FE">
        <w:rPr>
          <w:rFonts w:ascii="Times New Roman" w:hAnsi="Times New Roman"/>
          <w:spacing w:val="-67"/>
          <w:sz w:val="28"/>
          <w:szCs w:val="28"/>
        </w:rPr>
        <w:t xml:space="preserve"> </w:t>
      </w:r>
      <w:r w:rsidRPr="008654FE">
        <w:rPr>
          <w:rFonts w:ascii="Times New Roman" w:hAnsi="Times New Roman"/>
          <w:sz w:val="28"/>
          <w:szCs w:val="28"/>
        </w:rPr>
        <w:t>осуществляется</w:t>
      </w:r>
      <w:r w:rsidRPr="008654FE">
        <w:rPr>
          <w:rFonts w:ascii="Times New Roman" w:hAnsi="Times New Roman"/>
          <w:spacing w:val="-1"/>
          <w:sz w:val="28"/>
          <w:szCs w:val="28"/>
        </w:rPr>
        <w:t xml:space="preserve"> </w:t>
      </w:r>
      <w:r w:rsidRPr="008654FE">
        <w:rPr>
          <w:rFonts w:ascii="Times New Roman" w:hAnsi="Times New Roman"/>
          <w:sz w:val="28"/>
          <w:szCs w:val="28"/>
        </w:rPr>
        <w:t>следующими</w:t>
      </w:r>
      <w:r w:rsidRPr="008654FE">
        <w:rPr>
          <w:rFonts w:ascii="Times New Roman" w:hAnsi="Times New Roman"/>
          <w:spacing w:val="-1"/>
          <w:sz w:val="28"/>
          <w:szCs w:val="28"/>
        </w:rPr>
        <w:t xml:space="preserve"> </w:t>
      </w:r>
      <w:r w:rsidRPr="008654FE">
        <w:rPr>
          <w:rFonts w:ascii="Times New Roman" w:hAnsi="Times New Roman"/>
          <w:sz w:val="28"/>
          <w:szCs w:val="28"/>
        </w:rPr>
        <w:t>способами:</w:t>
      </w:r>
    </w:p>
    <w:p w:rsidR="00177734" w:rsidRPr="008654FE" w:rsidRDefault="00177734" w:rsidP="00177734">
      <w:pPr>
        <w:pStyle w:val="af3"/>
        <w:spacing w:line="276" w:lineRule="auto"/>
        <w:ind w:right="2" w:firstLine="709"/>
        <w:jc w:val="both"/>
        <w:rPr>
          <w:szCs w:val="28"/>
        </w:rPr>
      </w:pPr>
      <w:r w:rsidRPr="008654FE">
        <w:rPr>
          <w:szCs w:val="28"/>
        </w:rPr>
        <w:t>а)</w:t>
      </w:r>
      <w:r w:rsidRPr="008654FE">
        <w:rPr>
          <w:szCs w:val="28"/>
        </w:rPr>
        <w:tab/>
        <w:t>посредством</w:t>
      </w:r>
      <w:r w:rsidRPr="008654FE">
        <w:rPr>
          <w:spacing w:val="1"/>
          <w:szCs w:val="28"/>
        </w:rPr>
        <w:t xml:space="preserve"> </w:t>
      </w:r>
      <w:r w:rsidRPr="008654FE">
        <w:rPr>
          <w:szCs w:val="28"/>
        </w:rPr>
        <w:t>привлечения</w:t>
      </w:r>
      <w:r w:rsidRPr="008654FE">
        <w:rPr>
          <w:spacing w:val="1"/>
          <w:szCs w:val="28"/>
        </w:rPr>
        <w:t xml:space="preserve"> </w:t>
      </w:r>
      <w:r w:rsidRPr="008654FE">
        <w:rPr>
          <w:szCs w:val="28"/>
        </w:rPr>
        <w:t>средств</w:t>
      </w:r>
      <w:r w:rsidRPr="008654FE">
        <w:rPr>
          <w:spacing w:val="1"/>
          <w:szCs w:val="28"/>
        </w:rPr>
        <w:t xml:space="preserve"> </w:t>
      </w:r>
      <w:r w:rsidRPr="008654FE">
        <w:rPr>
          <w:szCs w:val="28"/>
        </w:rPr>
        <w:t>массовой</w:t>
      </w:r>
      <w:r w:rsidRPr="008654FE">
        <w:rPr>
          <w:spacing w:val="1"/>
          <w:szCs w:val="28"/>
        </w:rPr>
        <w:t xml:space="preserve"> </w:t>
      </w:r>
      <w:r w:rsidRPr="008654FE">
        <w:rPr>
          <w:szCs w:val="28"/>
        </w:rPr>
        <w:t>информации, а</w:t>
      </w:r>
      <w:r w:rsidRPr="008654FE">
        <w:rPr>
          <w:spacing w:val="1"/>
          <w:szCs w:val="28"/>
        </w:rPr>
        <w:t xml:space="preserve"> </w:t>
      </w:r>
      <w:r w:rsidRPr="008654FE">
        <w:rPr>
          <w:szCs w:val="28"/>
        </w:rPr>
        <w:t>также</w:t>
      </w:r>
      <w:r w:rsidRPr="008654FE">
        <w:rPr>
          <w:spacing w:val="1"/>
          <w:szCs w:val="28"/>
        </w:rPr>
        <w:t xml:space="preserve"> </w:t>
      </w:r>
      <w:r w:rsidRPr="008654FE">
        <w:rPr>
          <w:szCs w:val="28"/>
        </w:rPr>
        <w:t>путем</w:t>
      </w:r>
      <w:r w:rsidRPr="008654FE">
        <w:rPr>
          <w:spacing w:val="1"/>
          <w:szCs w:val="28"/>
        </w:rPr>
        <w:t xml:space="preserve"> </w:t>
      </w:r>
      <w:r w:rsidRPr="008654FE">
        <w:rPr>
          <w:szCs w:val="28"/>
        </w:rPr>
        <w:t>размещения</w:t>
      </w:r>
      <w:r w:rsidRPr="008654FE">
        <w:rPr>
          <w:spacing w:val="27"/>
          <w:szCs w:val="28"/>
        </w:rPr>
        <w:t xml:space="preserve"> </w:t>
      </w:r>
      <w:r w:rsidRPr="008654FE">
        <w:rPr>
          <w:szCs w:val="28"/>
        </w:rPr>
        <w:t>информации</w:t>
      </w:r>
      <w:r w:rsidRPr="008654FE">
        <w:rPr>
          <w:spacing w:val="27"/>
          <w:szCs w:val="28"/>
        </w:rPr>
        <w:t xml:space="preserve"> </w:t>
      </w:r>
      <w:r w:rsidRPr="008654FE">
        <w:rPr>
          <w:szCs w:val="28"/>
        </w:rPr>
        <w:t>на</w:t>
      </w:r>
      <w:r w:rsidRPr="008654FE">
        <w:rPr>
          <w:spacing w:val="27"/>
          <w:szCs w:val="28"/>
        </w:rPr>
        <w:t xml:space="preserve"> </w:t>
      </w:r>
      <w:r w:rsidRPr="008654FE">
        <w:rPr>
          <w:szCs w:val="28"/>
        </w:rPr>
        <w:t>официальных</w:t>
      </w:r>
      <w:r w:rsidRPr="008654FE">
        <w:rPr>
          <w:spacing w:val="27"/>
          <w:szCs w:val="28"/>
        </w:rPr>
        <w:t xml:space="preserve"> </w:t>
      </w:r>
      <w:r w:rsidRPr="008654FE">
        <w:rPr>
          <w:szCs w:val="28"/>
        </w:rPr>
        <w:t>сайтах</w:t>
      </w:r>
      <w:r w:rsidRPr="008654FE">
        <w:rPr>
          <w:spacing w:val="27"/>
          <w:szCs w:val="28"/>
        </w:rPr>
        <w:t xml:space="preserve"> </w:t>
      </w:r>
      <w:r w:rsidRPr="008654FE">
        <w:rPr>
          <w:szCs w:val="28"/>
        </w:rPr>
        <w:t>и</w:t>
      </w:r>
      <w:r w:rsidRPr="008654FE">
        <w:rPr>
          <w:spacing w:val="27"/>
          <w:szCs w:val="28"/>
        </w:rPr>
        <w:t xml:space="preserve"> </w:t>
      </w:r>
      <w:r w:rsidRPr="008654FE">
        <w:rPr>
          <w:szCs w:val="28"/>
        </w:rPr>
        <w:t>информационных</w:t>
      </w:r>
      <w:r w:rsidRPr="008654FE">
        <w:rPr>
          <w:spacing w:val="27"/>
          <w:szCs w:val="28"/>
        </w:rPr>
        <w:t xml:space="preserve"> </w:t>
      </w:r>
      <w:r w:rsidRPr="008654FE">
        <w:rPr>
          <w:szCs w:val="28"/>
        </w:rPr>
        <w:t>стендах</w:t>
      </w:r>
      <w:r w:rsidRPr="008654FE">
        <w:rPr>
          <w:spacing w:val="-67"/>
          <w:szCs w:val="28"/>
        </w:rPr>
        <w:t xml:space="preserve"> </w:t>
      </w:r>
      <w:r w:rsidRPr="008654FE">
        <w:rPr>
          <w:szCs w:val="28"/>
        </w:rPr>
        <w:t>многофункциональных</w:t>
      </w:r>
      <w:r w:rsidRPr="008654FE">
        <w:rPr>
          <w:spacing w:val="-2"/>
          <w:szCs w:val="28"/>
        </w:rPr>
        <w:t xml:space="preserve"> </w:t>
      </w:r>
      <w:r w:rsidRPr="008654FE">
        <w:rPr>
          <w:szCs w:val="28"/>
        </w:rPr>
        <w:t>центров;</w:t>
      </w:r>
    </w:p>
    <w:p w:rsidR="00177734" w:rsidRPr="008654FE" w:rsidRDefault="00177734" w:rsidP="00177734">
      <w:pPr>
        <w:pStyle w:val="af3"/>
        <w:spacing w:line="276" w:lineRule="auto"/>
        <w:ind w:right="2" w:firstLine="709"/>
        <w:jc w:val="both"/>
        <w:rPr>
          <w:szCs w:val="28"/>
        </w:rPr>
      </w:pPr>
      <w:r w:rsidRPr="008654FE">
        <w:rPr>
          <w:szCs w:val="28"/>
        </w:rPr>
        <w:t>б)</w:t>
      </w:r>
      <w:r w:rsidRPr="008654FE">
        <w:rPr>
          <w:szCs w:val="28"/>
        </w:rPr>
        <w:tab/>
        <w:t>при</w:t>
      </w:r>
      <w:r w:rsidRPr="008654FE">
        <w:rPr>
          <w:spacing w:val="41"/>
          <w:szCs w:val="28"/>
        </w:rPr>
        <w:t xml:space="preserve"> </w:t>
      </w:r>
      <w:r w:rsidRPr="008654FE">
        <w:rPr>
          <w:szCs w:val="28"/>
        </w:rPr>
        <w:t>обращении</w:t>
      </w:r>
      <w:r w:rsidRPr="008654FE">
        <w:rPr>
          <w:spacing w:val="41"/>
          <w:szCs w:val="28"/>
        </w:rPr>
        <w:t xml:space="preserve"> </w:t>
      </w:r>
      <w:r w:rsidRPr="008654FE">
        <w:rPr>
          <w:szCs w:val="28"/>
        </w:rPr>
        <w:t>Заявителя</w:t>
      </w:r>
      <w:r w:rsidRPr="008654FE">
        <w:rPr>
          <w:spacing w:val="41"/>
          <w:szCs w:val="28"/>
        </w:rPr>
        <w:t xml:space="preserve"> </w:t>
      </w:r>
      <w:r w:rsidRPr="008654FE">
        <w:rPr>
          <w:szCs w:val="28"/>
        </w:rPr>
        <w:t>в</w:t>
      </w:r>
      <w:r w:rsidRPr="008654FE">
        <w:rPr>
          <w:spacing w:val="41"/>
          <w:szCs w:val="28"/>
        </w:rPr>
        <w:t xml:space="preserve"> </w:t>
      </w:r>
      <w:r w:rsidRPr="008654FE">
        <w:rPr>
          <w:szCs w:val="28"/>
        </w:rPr>
        <w:t>многофункциональный</w:t>
      </w:r>
      <w:r w:rsidRPr="008654FE">
        <w:rPr>
          <w:spacing w:val="41"/>
          <w:szCs w:val="28"/>
        </w:rPr>
        <w:t xml:space="preserve"> </w:t>
      </w:r>
      <w:r w:rsidRPr="008654FE">
        <w:rPr>
          <w:szCs w:val="28"/>
        </w:rPr>
        <w:t>центр</w:t>
      </w:r>
      <w:r w:rsidRPr="008654FE">
        <w:rPr>
          <w:spacing w:val="41"/>
          <w:szCs w:val="28"/>
        </w:rPr>
        <w:t xml:space="preserve"> </w:t>
      </w:r>
      <w:r w:rsidRPr="008654FE">
        <w:rPr>
          <w:szCs w:val="28"/>
        </w:rPr>
        <w:t>лично, по</w:t>
      </w:r>
      <w:r w:rsidRPr="008654FE">
        <w:rPr>
          <w:spacing w:val="-67"/>
          <w:szCs w:val="28"/>
        </w:rPr>
        <w:t xml:space="preserve"> </w:t>
      </w:r>
      <w:r w:rsidRPr="008654FE">
        <w:rPr>
          <w:szCs w:val="28"/>
        </w:rPr>
        <w:t>телефону, посредством</w:t>
      </w:r>
      <w:r w:rsidRPr="008654FE">
        <w:rPr>
          <w:spacing w:val="-3"/>
          <w:szCs w:val="28"/>
        </w:rPr>
        <w:t xml:space="preserve"> </w:t>
      </w:r>
      <w:r w:rsidRPr="008654FE">
        <w:rPr>
          <w:szCs w:val="28"/>
        </w:rPr>
        <w:t>почтовых</w:t>
      </w:r>
      <w:r w:rsidRPr="008654FE">
        <w:rPr>
          <w:spacing w:val="-3"/>
          <w:szCs w:val="28"/>
        </w:rPr>
        <w:t xml:space="preserve"> </w:t>
      </w:r>
      <w:r w:rsidRPr="008654FE">
        <w:rPr>
          <w:szCs w:val="28"/>
        </w:rPr>
        <w:t>отправлений, либо</w:t>
      </w:r>
      <w:r w:rsidRPr="008654FE">
        <w:rPr>
          <w:spacing w:val="-2"/>
          <w:szCs w:val="28"/>
        </w:rPr>
        <w:t xml:space="preserve"> </w:t>
      </w:r>
      <w:r w:rsidRPr="008654FE">
        <w:rPr>
          <w:szCs w:val="28"/>
        </w:rPr>
        <w:t>по</w:t>
      </w:r>
      <w:r w:rsidRPr="008654FE">
        <w:rPr>
          <w:spacing w:val="-3"/>
          <w:szCs w:val="28"/>
        </w:rPr>
        <w:t xml:space="preserve"> </w:t>
      </w:r>
      <w:r w:rsidRPr="008654FE">
        <w:rPr>
          <w:szCs w:val="28"/>
        </w:rPr>
        <w:t>электронной</w:t>
      </w:r>
      <w:r w:rsidRPr="008654FE">
        <w:rPr>
          <w:spacing w:val="-3"/>
          <w:szCs w:val="28"/>
        </w:rPr>
        <w:t xml:space="preserve"> </w:t>
      </w:r>
      <w:r w:rsidRPr="008654FE">
        <w:rPr>
          <w:szCs w:val="28"/>
        </w:rPr>
        <w:t>почте.</w:t>
      </w:r>
    </w:p>
    <w:p w:rsidR="00177734" w:rsidRPr="008654FE" w:rsidRDefault="00177734" w:rsidP="000C5E26">
      <w:pPr>
        <w:pStyle w:val="af3"/>
        <w:spacing w:after="0" w:line="276" w:lineRule="auto"/>
        <w:ind w:right="2" w:firstLine="709"/>
        <w:jc w:val="both"/>
        <w:rPr>
          <w:szCs w:val="28"/>
        </w:rPr>
      </w:pPr>
      <w:r w:rsidRPr="008654FE">
        <w:rPr>
          <w:szCs w:val="28"/>
        </w:rPr>
        <w:lastRenderedPageBreak/>
        <w:t>При</w:t>
      </w:r>
      <w:r w:rsidRPr="008654FE">
        <w:rPr>
          <w:spacing w:val="42"/>
          <w:szCs w:val="28"/>
        </w:rPr>
        <w:t xml:space="preserve"> </w:t>
      </w:r>
      <w:r w:rsidRPr="008654FE">
        <w:rPr>
          <w:szCs w:val="28"/>
        </w:rPr>
        <w:t>личном</w:t>
      </w:r>
      <w:r w:rsidRPr="008654FE">
        <w:rPr>
          <w:spacing w:val="44"/>
          <w:szCs w:val="28"/>
        </w:rPr>
        <w:t xml:space="preserve"> </w:t>
      </w:r>
      <w:r w:rsidRPr="008654FE">
        <w:rPr>
          <w:szCs w:val="28"/>
        </w:rPr>
        <w:t>обращении</w:t>
      </w:r>
      <w:r w:rsidRPr="008654FE">
        <w:rPr>
          <w:spacing w:val="42"/>
          <w:szCs w:val="28"/>
        </w:rPr>
        <w:t xml:space="preserve"> </w:t>
      </w:r>
      <w:r w:rsidRPr="008654FE">
        <w:rPr>
          <w:szCs w:val="28"/>
        </w:rPr>
        <w:t>работник</w:t>
      </w:r>
      <w:r w:rsidRPr="008654FE">
        <w:rPr>
          <w:spacing w:val="43"/>
          <w:szCs w:val="28"/>
        </w:rPr>
        <w:t xml:space="preserve"> </w:t>
      </w:r>
      <w:r w:rsidRPr="008654FE">
        <w:rPr>
          <w:szCs w:val="28"/>
        </w:rPr>
        <w:t>многофункционального</w:t>
      </w:r>
      <w:r w:rsidRPr="008654FE">
        <w:rPr>
          <w:spacing w:val="43"/>
          <w:szCs w:val="28"/>
        </w:rPr>
        <w:t xml:space="preserve"> </w:t>
      </w:r>
      <w:r w:rsidRPr="008654FE">
        <w:rPr>
          <w:szCs w:val="28"/>
        </w:rPr>
        <w:t>центра</w:t>
      </w:r>
      <w:r w:rsidRPr="008654FE">
        <w:rPr>
          <w:spacing w:val="42"/>
          <w:szCs w:val="28"/>
        </w:rPr>
        <w:t xml:space="preserve"> </w:t>
      </w:r>
      <w:r w:rsidRPr="008654FE">
        <w:rPr>
          <w:szCs w:val="28"/>
        </w:rPr>
        <w:t>подробно</w:t>
      </w:r>
      <w:r w:rsidRPr="008654FE">
        <w:rPr>
          <w:spacing w:val="-67"/>
          <w:szCs w:val="28"/>
        </w:rPr>
        <w:t xml:space="preserve"> </w:t>
      </w:r>
      <w:r w:rsidRPr="008654FE">
        <w:rPr>
          <w:szCs w:val="28"/>
        </w:rPr>
        <w:t>информирует</w:t>
      </w:r>
      <w:r w:rsidRPr="008654FE">
        <w:rPr>
          <w:spacing w:val="40"/>
          <w:szCs w:val="28"/>
        </w:rPr>
        <w:t xml:space="preserve"> </w:t>
      </w:r>
      <w:r w:rsidRPr="008654FE">
        <w:rPr>
          <w:szCs w:val="28"/>
        </w:rPr>
        <w:t>Заявителей</w:t>
      </w:r>
      <w:r w:rsidRPr="008654FE">
        <w:rPr>
          <w:spacing w:val="41"/>
          <w:szCs w:val="28"/>
        </w:rPr>
        <w:t xml:space="preserve"> </w:t>
      </w:r>
      <w:r w:rsidRPr="008654FE">
        <w:rPr>
          <w:szCs w:val="28"/>
        </w:rPr>
        <w:t>по</w:t>
      </w:r>
      <w:r w:rsidRPr="008654FE">
        <w:rPr>
          <w:spacing w:val="41"/>
          <w:szCs w:val="28"/>
        </w:rPr>
        <w:t xml:space="preserve"> </w:t>
      </w:r>
      <w:r w:rsidRPr="008654FE">
        <w:rPr>
          <w:szCs w:val="28"/>
        </w:rPr>
        <w:t>интересующим</w:t>
      </w:r>
      <w:r w:rsidRPr="008654FE">
        <w:rPr>
          <w:spacing w:val="40"/>
          <w:szCs w:val="28"/>
        </w:rPr>
        <w:t xml:space="preserve"> </w:t>
      </w:r>
      <w:r w:rsidRPr="008654FE">
        <w:rPr>
          <w:szCs w:val="28"/>
        </w:rPr>
        <w:t>их</w:t>
      </w:r>
      <w:r w:rsidRPr="008654FE">
        <w:rPr>
          <w:spacing w:val="42"/>
          <w:szCs w:val="28"/>
        </w:rPr>
        <w:t xml:space="preserve"> </w:t>
      </w:r>
      <w:r w:rsidRPr="008654FE">
        <w:rPr>
          <w:szCs w:val="28"/>
        </w:rPr>
        <w:t>вопросам</w:t>
      </w:r>
      <w:r w:rsidRPr="008654FE">
        <w:rPr>
          <w:spacing w:val="40"/>
          <w:szCs w:val="28"/>
        </w:rPr>
        <w:t xml:space="preserve"> </w:t>
      </w:r>
      <w:r w:rsidRPr="008654FE">
        <w:rPr>
          <w:szCs w:val="28"/>
        </w:rPr>
        <w:t>в</w:t>
      </w:r>
      <w:r w:rsidRPr="008654FE">
        <w:rPr>
          <w:spacing w:val="42"/>
          <w:szCs w:val="28"/>
        </w:rPr>
        <w:t xml:space="preserve"> </w:t>
      </w:r>
      <w:r w:rsidRPr="008654FE">
        <w:rPr>
          <w:szCs w:val="28"/>
        </w:rPr>
        <w:t>вежливой</w:t>
      </w:r>
      <w:r w:rsidRPr="008654FE">
        <w:rPr>
          <w:spacing w:val="40"/>
          <w:szCs w:val="28"/>
        </w:rPr>
        <w:t xml:space="preserve"> </w:t>
      </w:r>
      <w:r w:rsidRPr="008654FE">
        <w:rPr>
          <w:szCs w:val="28"/>
        </w:rPr>
        <w:t>корректной</w:t>
      </w:r>
      <w:r w:rsidRPr="008654FE">
        <w:rPr>
          <w:spacing w:val="-67"/>
          <w:szCs w:val="28"/>
        </w:rPr>
        <w:t xml:space="preserve"> </w:t>
      </w:r>
      <w:r w:rsidRPr="008654FE">
        <w:rPr>
          <w:szCs w:val="28"/>
        </w:rPr>
        <w:t>форме</w:t>
      </w:r>
      <w:r w:rsidRPr="008654FE">
        <w:rPr>
          <w:spacing w:val="33"/>
          <w:szCs w:val="28"/>
        </w:rPr>
        <w:t xml:space="preserve"> </w:t>
      </w:r>
      <w:r w:rsidRPr="008654FE">
        <w:rPr>
          <w:szCs w:val="28"/>
        </w:rPr>
        <w:t>с</w:t>
      </w:r>
      <w:r w:rsidRPr="008654FE">
        <w:rPr>
          <w:spacing w:val="33"/>
          <w:szCs w:val="28"/>
        </w:rPr>
        <w:t xml:space="preserve"> </w:t>
      </w:r>
      <w:r w:rsidRPr="008654FE">
        <w:rPr>
          <w:szCs w:val="28"/>
        </w:rPr>
        <w:t>использованием</w:t>
      </w:r>
      <w:r w:rsidRPr="008654FE">
        <w:rPr>
          <w:spacing w:val="32"/>
          <w:szCs w:val="28"/>
        </w:rPr>
        <w:t xml:space="preserve"> </w:t>
      </w:r>
      <w:r w:rsidRPr="008654FE">
        <w:rPr>
          <w:szCs w:val="28"/>
        </w:rPr>
        <w:t>официально-делового</w:t>
      </w:r>
      <w:r w:rsidRPr="008654FE">
        <w:rPr>
          <w:spacing w:val="33"/>
          <w:szCs w:val="28"/>
        </w:rPr>
        <w:t xml:space="preserve"> </w:t>
      </w:r>
      <w:r w:rsidRPr="008654FE">
        <w:rPr>
          <w:szCs w:val="28"/>
        </w:rPr>
        <w:t>стиля</w:t>
      </w:r>
      <w:r w:rsidRPr="008654FE">
        <w:rPr>
          <w:spacing w:val="33"/>
          <w:szCs w:val="28"/>
        </w:rPr>
        <w:t xml:space="preserve"> </w:t>
      </w:r>
      <w:r w:rsidRPr="008654FE">
        <w:rPr>
          <w:szCs w:val="28"/>
        </w:rPr>
        <w:t>речи. Рекомендуемое</w:t>
      </w:r>
      <w:r w:rsidRPr="008654FE">
        <w:rPr>
          <w:spacing w:val="33"/>
          <w:szCs w:val="28"/>
        </w:rPr>
        <w:t xml:space="preserve"> </w:t>
      </w:r>
      <w:r w:rsidRPr="008654FE">
        <w:rPr>
          <w:szCs w:val="28"/>
        </w:rPr>
        <w:t>время</w:t>
      </w:r>
      <w:r w:rsidRPr="008654FE">
        <w:rPr>
          <w:spacing w:val="1"/>
          <w:szCs w:val="28"/>
        </w:rPr>
        <w:t xml:space="preserve"> </w:t>
      </w:r>
      <w:r w:rsidRPr="008654FE">
        <w:rPr>
          <w:szCs w:val="28"/>
        </w:rPr>
        <w:t>предоставления</w:t>
      </w:r>
      <w:r w:rsidRPr="008654FE">
        <w:rPr>
          <w:spacing w:val="1"/>
          <w:szCs w:val="28"/>
        </w:rPr>
        <w:t xml:space="preserve"> </w:t>
      </w:r>
      <w:r w:rsidRPr="008654FE">
        <w:rPr>
          <w:szCs w:val="28"/>
        </w:rPr>
        <w:t>консультации – не</w:t>
      </w:r>
      <w:r w:rsidRPr="008654FE">
        <w:rPr>
          <w:spacing w:val="1"/>
          <w:szCs w:val="28"/>
        </w:rPr>
        <w:t xml:space="preserve"> </w:t>
      </w:r>
      <w:r w:rsidRPr="008654FE">
        <w:rPr>
          <w:szCs w:val="28"/>
        </w:rPr>
        <w:t>более 15 минут, время</w:t>
      </w:r>
      <w:r w:rsidRPr="008654FE">
        <w:rPr>
          <w:spacing w:val="1"/>
          <w:szCs w:val="28"/>
        </w:rPr>
        <w:t xml:space="preserve"> </w:t>
      </w:r>
      <w:r w:rsidRPr="008654FE">
        <w:rPr>
          <w:szCs w:val="28"/>
        </w:rPr>
        <w:t>ожидания</w:t>
      </w:r>
      <w:r w:rsidRPr="008654FE">
        <w:rPr>
          <w:spacing w:val="1"/>
          <w:szCs w:val="28"/>
        </w:rPr>
        <w:t xml:space="preserve"> </w:t>
      </w:r>
      <w:r w:rsidRPr="008654FE">
        <w:rPr>
          <w:szCs w:val="28"/>
        </w:rPr>
        <w:t>в</w:t>
      </w:r>
      <w:r w:rsidRPr="008654FE">
        <w:rPr>
          <w:spacing w:val="1"/>
          <w:szCs w:val="28"/>
        </w:rPr>
        <w:t xml:space="preserve"> </w:t>
      </w:r>
      <w:r w:rsidRPr="008654FE">
        <w:rPr>
          <w:szCs w:val="28"/>
        </w:rPr>
        <w:t>очереди</w:t>
      </w:r>
      <w:r w:rsidRPr="008654FE">
        <w:rPr>
          <w:spacing w:val="1"/>
          <w:szCs w:val="28"/>
        </w:rPr>
        <w:t xml:space="preserve"> </w:t>
      </w:r>
      <w:r w:rsidRPr="008654FE">
        <w:rPr>
          <w:szCs w:val="28"/>
        </w:rPr>
        <w:t>в</w:t>
      </w:r>
      <w:r w:rsidRPr="008654FE">
        <w:rPr>
          <w:spacing w:val="1"/>
          <w:szCs w:val="28"/>
        </w:rPr>
        <w:t xml:space="preserve"> </w:t>
      </w:r>
      <w:r w:rsidRPr="008654FE">
        <w:rPr>
          <w:szCs w:val="28"/>
        </w:rPr>
        <w:t>секторе</w:t>
      </w:r>
      <w:r w:rsidRPr="008654FE">
        <w:rPr>
          <w:spacing w:val="3"/>
          <w:szCs w:val="28"/>
        </w:rPr>
        <w:t xml:space="preserve"> </w:t>
      </w:r>
      <w:r w:rsidRPr="008654FE">
        <w:rPr>
          <w:szCs w:val="28"/>
        </w:rPr>
        <w:t>информирования</w:t>
      </w:r>
      <w:r w:rsidRPr="008654FE">
        <w:rPr>
          <w:spacing w:val="3"/>
          <w:szCs w:val="28"/>
        </w:rPr>
        <w:t xml:space="preserve"> </w:t>
      </w:r>
      <w:r w:rsidRPr="008654FE">
        <w:rPr>
          <w:szCs w:val="28"/>
        </w:rPr>
        <w:t>для</w:t>
      </w:r>
      <w:r w:rsidRPr="008654FE">
        <w:rPr>
          <w:spacing w:val="3"/>
          <w:szCs w:val="28"/>
        </w:rPr>
        <w:t xml:space="preserve"> </w:t>
      </w:r>
      <w:r w:rsidRPr="008654FE">
        <w:rPr>
          <w:szCs w:val="28"/>
        </w:rPr>
        <w:t>получения</w:t>
      </w:r>
      <w:r w:rsidRPr="008654FE">
        <w:rPr>
          <w:spacing w:val="3"/>
          <w:szCs w:val="28"/>
        </w:rPr>
        <w:t xml:space="preserve"> </w:t>
      </w:r>
      <w:r w:rsidRPr="008654FE">
        <w:rPr>
          <w:szCs w:val="28"/>
        </w:rPr>
        <w:t>информации</w:t>
      </w:r>
      <w:r w:rsidRPr="008654FE">
        <w:rPr>
          <w:spacing w:val="3"/>
          <w:szCs w:val="28"/>
        </w:rPr>
        <w:t xml:space="preserve"> </w:t>
      </w:r>
      <w:r w:rsidRPr="008654FE">
        <w:rPr>
          <w:szCs w:val="28"/>
        </w:rPr>
        <w:t>о</w:t>
      </w:r>
      <w:r w:rsidRPr="008654FE">
        <w:rPr>
          <w:spacing w:val="3"/>
          <w:szCs w:val="28"/>
        </w:rPr>
        <w:t xml:space="preserve"> </w:t>
      </w:r>
      <w:r w:rsidRPr="008654FE">
        <w:rPr>
          <w:szCs w:val="28"/>
        </w:rPr>
        <w:t>муниципальных</w:t>
      </w:r>
      <w:r w:rsidRPr="008654FE">
        <w:rPr>
          <w:spacing w:val="3"/>
          <w:szCs w:val="28"/>
        </w:rPr>
        <w:t xml:space="preserve"> </w:t>
      </w:r>
      <w:r w:rsidRPr="008654FE">
        <w:rPr>
          <w:szCs w:val="28"/>
        </w:rPr>
        <w:t>услугах</w:t>
      </w:r>
      <w:r w:rsidRPr="008654FE">
        <w:rPr>
          <w:spacing w:val="3"/>
          <w:szCs w:val="28"/>
        </w:rPr>
        <w:t xml:space="preserve"> </w:t>
      </w:r>
      <w:r w:rsidRPr="008654FE">
        <w:rPr>
          <w:szCs w:val="28"/>
        </w:rPr>
        <w:t>не</w:t>
      </w:r>
      <w:r w:rsidRPr="008654FE">
        <w:rPr>
          <w:spacing w:val="-67"/>
          <w:szCs w:val="28"/>
        </w:rPr>
        <w:t xml:space="preserve"> </w:t>
      </w:r>
      <w:r w:rsidRPr="008654FE">
        <w:rPr>
          <w:szCs w:val="28"/>
        </w:rPr>
        <w:t>может</w:t>
      </w:r>
      <w:r w:rsidRPr="008654FE">
        <w:rPr>
          <w:spacing w:val="-2"/>
          <w:szCs w:val="28"/>
        </w:rPr>
        <w:t xml:space="preserve"> </w:t>
      </w:r>
      <w:r w:rsidRPr="008654FE">
        <w:rPr>
          <w:szCs w:val="28"/>
        </w:rPr>
        <w:t>превышать 15 минут.</w:t>
      </w:r>
    </w:p>
    <w:p w:rsidR="00177734" w:rsidRPr="008654FE" w:rsidRDefault="00177734" w:rsidP="000C5E26">
      <w:pPr>
        <w:pStyle w:val="af3"/>
        <w:spacing w:after="0" w:line="276" w:lineRule="auto"/>
        <w:ind w:right="2" w:firstLine="709"/>
        <w:jc w:val="both"/>
        <w:rPr>
          <w:szCs w:val="28"/>
        </w:rPr>
      </w:pPr>
      <w:r w:rsidRPr="008654FE">
        <w:rPr>
          <w:szCs w:val="28"/>
        </w:rPr>
        <w:t>В</w:t>
      </w:r>
      <w:r w:rsidRPr="008654FE">
        <w:rPr>
          <w:spacing w:val="21"/>
          <w:szCs w:val="28"/>
        </w:rPr>
        <w:t xml:space="preserve"> </w:t>
      </w:r>
      <w:r w:rsidRPr="008654FE">
        <w:rPr>
          <w:szCs w:val="28"/>
        </w:rPr>
        <w:t>случае</w:t>
      </w:r>
      <w:r w:rsidRPr="008654FE">
        <w:rPr>
          <w:spacing w:val="21"/>
          <w:szCs w:val="28"/>
        </w:rPr>
        <w:t xml:space="preserve"> </w:t>
      </w:r>
      <w:r w:rsidRPr="008654FE">
        <w:rPr>
          <w:szCs w:val="28"/>
        </w:rPr>
        <w:t>если</w:t>
      </w:r>
      <w:r w:rsidRPr="008654FE">
        <w:rPr>
          <w:spacing w:val="22"/>
          <w:szCs w:val="28"/>
        </w:rPr>
        <w:t xml:space="preserve"> </w:t>
      </w:r>
      <w:r w:rsidRPr="008654FE">
        <w:rPr>
          <w:szCs w:val="28"/>
        </w:rPr>
        <w:t>для</w:t>
      </w:r>
      <w:r w:rsidRPr="008654FE">
        <w:rPr>
          <w:spacing w:val="21"/>
          <w:szCs w:val="28"/>
        </w:rPr>
        <w:t xml:space="preserve"> </w:t>
      </w:r>
      <w:r w:rsidRPr="008654FE">
        <w:rPr>
          <w:szCs w:val="28"/>
        </w:rPr>
        <w:t>подготовки</w:t>
      </w:r>
      <w:r w:rsidRPr="008654FE">
        <w:rPr>
          <w:spacing w:val="21"/>
          <w:szCs w:val="28"/>
        </w:rPr>
        <w:t xml:space="preserve"> </w:t>
      </w:r>
      <w:r w:rsidRPr="008654FE">
        <w:rPr>
          <w:szCs w:val="28"/>
        </w:rPr>
        <w:t>ответа</w:t>
      </w:r>
      <w:r w:rsidRPr="008654FE">
        <w:rPr>
          <w:spacing w:val="22"/>
          <w:szCs w:val="28"/>
        </w:rPr>
        <w:t xml:space="preserve"> </w:t>
      </w:r>
      <w:r w:rsidRPr="008654FE">
        <w:rPr>
          <w:szCs w:val="28"/>
        </w:rPr>
        <w:t>требуется</w:t>
      </w:r>
      <w:r w:rsidRPr="008654FE">
        <w:rPr>
          <w:spacing w:val="22"/>
          <w:szCs w:val="28"/>
        </w:rPr>
        <w:t xml:space="preserve"> </w:t>
      </w:r>
      <w:r w:rsidRPr="008654FE">
        <w:rPr>
          <w:szCs w:val="28"/>
        </w:rPr>
        <w:t>более</w:t>
      </w:r>
      <w:r w:rsidRPr="008654FE">
        <w:rPr>
          <w:spacing w:val="21"/>
          <w:szCs w:val="28"/>
        </w:rPr>
        <w:t xml:space="preserve"> </w:t>
      </w:r>
      <w:r w:rsidRPr="008654FE">
        <w:rPr>
          <w:szCs w:val="28"/>
        </w:rPr>
        <w:t xml:space="preserve">продолжительное </w:t>
      </w:r>
      <w:r w:rsidRPr="008654FE">
        <w:rPr>
          <w:spacing w:val="-67"/>
          <w:szCs w:val="28"/>
        </w:rPr>
        <w:t xml:space="preserve"> </w:t>
      </w:r>
      <w:r w:rsidRPr="008654FE">
        <w:rPr>
          <w:szCs w:val="28"/>
        </w:rPr>
        <w:t>время, работник многофункционального центра, осуществляющий индивидуальное</w:t>
      </w:r>
      <w:r w:rsidRPr="008654FE">
        <w:rPr>
          <w:spacing w:val="1"/>
          <w:szCs w:val="28"/>
        </w:rPr>
        <w:t xml:space="preserve"> </w:t>
      </w:r>
      <w:r w:rsidRPr="008654FE">
        <w:rPr>
          <w:szCs w:val="28"/>
        </w:rPr>
        <w:t>устное</w:t>
      </w:r>
      <w:r w:rsidRPr="008654FE">
        <w:rPr>
          <w:spacing w:val="-1"/>
          <w:szCs w:val="28"/>
        </w:rPr>
        <w:t xml:space="preserve"> </w:t>
      </w:r>
      <w:r w:rsidRPr="008654FE">
        <w:rPr>
          <w:szCs w:val="28"/>
        </w:rPr>
        <w:t>консультирование</w:t>
      </w:r>
      <w:r w:rsidRPr="008654FE">
        <w:rPr>
          <w:spacing w:val="-2"/>
          <w:szCs w:val="28"/>
        </w:rPr>
        <w:t xml:space="preserve"> </w:t>
      </w:r>
      <w:r w:rsidRPr="008654FE">
        <w:rPr>
          <w:szCs w:val="28"/>
        </w:rPr>
        <w:t>по</w:t>
      </w:r>
      <w:r w:rsidRPr="008654FE">
        <w:rPr>
          <w:spacing w:val="-2"/>
          <w:szCs w:val="28"/>
        </w:rPr>
        <w:t xml:space="preserve"> </w:t>
      </w:r>
      <w:r w:rsidRPr="008654FE">
        <w:rPr>
          <w:szCs w:val="28"/>
        </w:rPr>
        <w:t>телефону, может</w:t>
      </w:r>
      <w:r w:rsidRPr="008654FE">
        <w:rPr>
          <w:spacing w:val="-2"/>
          <w:szCs w:val="28"/>
        </w:rPr>
        <w:t xml:space="preserve"> </w:t>
      </w:r>
      <w:r w:rsidRPr="008654FE">
        <w:rPr>
          <w:szCs w:val="28"/>
        </w:rPr>
        <w:t>предложить</w:t>
      </w:r>
      <w:r w:rsidRPr="008654FE">
        <w:rPr>
          <w:spacing w:val="-2"/>
          <w:szCs w:val="28"/>
        </w:rPr>
        <w:t xml:space="preserve"> З</w:t>
      </w:r>
      <w:r w:rsidRPr="008654FE">
        <w:rPr>
          <w:szCs w:val="28"/>
        </w:rPr>
        <w:t>аявителю:</w:t>
      </w:r>
    </w:p>
    <w:p w:rsidR="00177734" w:rsidRPr="008654FE" w:rsidRDefault="00177734" w:rsidP="000C5E26">
      <w:pPr>
        <w:pStyle w:val="af3"/>
        <w:spacing w:after="0" w:line="276" w:lineRule="auto"/>
        <w:ind w:right="2" w:firstLine="709"/>
        <w:jc w:val="both"/>
        <w:rPr>
          <w:szCs w:val="28"/>
        </w:rPr>
      </w:pPr>
      <w:r w:rsidRPr="008654FE">
        <w:rPr>
          <w:szCs w:val="28"/>
        </w:rPr>
        <w:t>изложить</w:t>
      </w:r>
      <w:r w:rsidRPr="008654FE">
        <w:rPr>
          <w:spacing w:val="29"/>
          <w:szCs w:val="28"/>
        </w:rPr>
        <w:t xml:space="preserve"> </w:t>
      </w:r>
      <w:r w:rsidRPr="008654FE">
        <w:rPr>
          <w:szCs w:val="28"/>
        </w:rPr>
        <w:t>обращение</w:t>
      </w:r>
      <w:r w:rsidRPr="008654FE">
        <w:rPr>
          <w:spacing w:val="30"/>
          <w:szCs w:val="28"/>
        </w:rPr>
        <w:t xml:space="preserve"> </w:t>
      </w:r>
      <w:r w:rsidRPr="008654FE">
        <w:rPr>
          <w:szCs w:val="28"/>
        </w:rPr>
        <w:t>в</w:t>
      </w:r>
      <w:r w:rsidRPr="008654FE">
        <w:rPr>
          <w:spacing w:val="29"/>
          <w:szCs w:val="28"/>
        </w:rPr>
        <w:t xml:space="preserve"> </w:t>
      </w:r>
      <w:r w:rsidRPr="008654FE">
        <w:rPr>
          <w:szCs w:val="28"/>
        </w:rPr>
        <w:t>письменной</w:t>
      </w:r>
      <w:r w:rsidRPr="008654FE">
        <w:rPr>
          <w:spacing w:val="30"/>
          <w:szCs w:val="28"/>
        </w:rPr>
        <w:t xml:space="preserve"> </w:t>
      </w:r>
      <w:r w:rsidRPr="008654FE">
        <w:rPr>
          <w:szCs w:val="28"/>
        </w:rPr>
        <w:t>форме (ответ</w:t>
      </w:r>
      <w:r w:rsidRPr="008654FE">
        <w:rPr>
          <w:spacing w:val="30"/>
          <w:szCs w:val="28"/>
        </w:rPr>
        <w:t xml:space="preserve"> </w:t>
      </w:r>
      <w:r w:rsidRPr="008654FE">
        <w:rPr>
          <w:szCs w:val="28"/>
        </w:rPr>
        <w:t>направляется</w:t>
      </w:r>
      <w:r w:rsidRPr="008654FE">
        <w:rPr>
          <w:spacing w:val="29"/>
          <w:szCs w:val="28"/>
        </w:rPr>
        <w:t xml:space="preserve"> </w:t>
      </w:r>
      <w:r w:rsidRPr="008654FE">
        <w:rPr>
          <w:szCs w:val="28"/>
        </w:rPr>
        <w:t>Заявителю</w:t>
      </w:r>
      <w:r w:rsidRPr="008654FE">
        <w:rPr>
          <w:spacing w:val="30"/>
          <w:szCs w:val="28"/>
        </w:rPr>
        <w:t xml:space="preserve"> </w:t>
      </w:r>
      <w:r w:rsidRPr="008654FE">
        <w:rPr>
          <w:szCs w:val="28"/>
        </w:rPr>
        <w:t>в</w:t>
      </w:r>
      <w:r w:rsidRPr="008654FE">
        <w:rPr>
          <w:spacing w:val="-67"/>
          <w:szCs w:val="28"/>
        </w:rPr>
        <w:t xml:space="preserve"> </w:t>
      </w:r>
      <w:r w:rsidRPr="008654FE">
        <w:rPr>
          <w:szCs w:val="28"/>
        </w:rPr>
        <w:t>соответствии</w:t>
      </w:r>
      <w:r w:rsidRPr="008654FE">
        <w:rPr>
          <w:spacing w:val="-2"/>
          <w:szCs w:val="28"/>
        </w:rPr>
        <w:t xml:space="preserve"> </w:t>
      </w:r>
      <w:r w:rsidRPr="008654FE">
        <w:rPr>
          <w:szCs w:val="28"/>
        </w:rPr>
        <w:t>со</w:t>
      </w:r>
      <w:r w:rsidRPr="008654FE">
        <w:rPr>
          <w:spacing w:val="-1"/>
          <w:szCs w:val="28"/>
        </w:rPr>
        <w:t xml:space="preserve"> </w:t>
      </w:r>
      <w:r w:rsidRPr="008654FE">
        <w:rPr>
          <w:szCs w:val="28"/>
        </w:rPr>
        <w:t>способом, указанным</w:t>
      </w:r>
      <w:r w:rsidRPr="008654FE">
        <w:rPr>
          <w:spacing w:val="-2"/>
          <w:szCs w:val="28"/>
        </w:rPr>
        <w:t xml:space="preserve"> </w:t>
      </w:r>
      <w:r w:rsidRPr="008654FE">
        <w:rPr>
          <w:szCs w:val="28"/>
        </w:rPr>
        <w:t>в</w:t>
      </w:r>
      <w:r w:rsidRPr="008654FE">
        <w:rPr>
          <w:spacing w:val="-1"/>
          <w:szCs w:val="28"/>
        </w:rPr>
        <w:t xml:space="preserve"> </w:t>
      </w:r>
      <w:r w:rsidRPr="008654FE">
        <w:rPr>
          <w:szCs w:val="28"/>
        </w:rPr>
        <w:t>обращении);</w:t>
      </w:r>
    </w:p>
    <w:p w:rsidR="00177734" w:rsidRPr="008654FE" w:rsidRDefault="00177734" w:rsidP="000C5E26">
      <w:pPr>
        <w:pStyle w:val="af3"/>
        <w:spacing w:after="0" w:line="276" w:lineRule="auto"/>
        <w:ind w:right="2" w:firstLine="709"/>
        <w:jc w:val="both"/>
        <w:rPr>
          <w:szCs w:val="28"/>
        </w:rPr>
      </w:pPr>
      <w:r w:rsidRPr="008654FE">
        <w:rPr>
          <w:szCs w:val="28"/>
        </w:rPr>
        <w:t>назначить</w:t>
      </w:r>
      <w:r w:rsidRPr="008654FE">
        <w:rPr>
          <w:spacing w:val="-7"/>
          <w:szCs w:val="28"/>
        </w:rPr>
        <w:t xml:space="preserve"> </w:t>
      </w:r>
      <w:r w:rsidRPr="008654FE">
        <w:rPr>
          <w:szCs w:val="28"/>
        </w:rPr>
        <w:t>другое</w:t>
      </w:r>
      <w:r w:rsidRPr="008654FE">
        <w:rPr>
          <w:spacing w:val="-7"/>
          <w:szCs w:val="28"/>
        </w:rPr>
        <w:t xml:space="preserve"> </w:t>
      </w:r>
      <w:r w:rsidRPr="008654FE">
        <w:rPr>
          <w:szCs w:val="28"/>
        </w:rPr>
        <w:t>время</w:t>
      </w:r>
      <w:r w:rsidRPr="008654FE">
        <w:rPr>
          <w:spacing w:val="-7"/>
          <w:szCs w:val="28"/>
        </w:rPr>
        <w:t xml:space="preserve"> </w:t>
      </w:r>
      <w:r w:rsidRPr="008654FE">
        <w:rPr>
          <w:szCs w:val="28"/>
        </w:rPr>
        <w:t>для</w:t>
      </w:r>
      <w:r w:rsidRPr="008654FE">
        <w:rPr>
          <w:spacing w:val="-7"/>
          <w:szCs w:val="28"/>
        </w:rPr>
        <w:t xml:space="preserve"> </w:t>
      </w:r>
      <w:r w:rsidRPr="008654FE">
        <w:rPr>
          <w:szCs w:val="28"/>
        </w:rPr>
        <w:t>консультаций.</w:t>
      </w:r>
    </w:p>
    <w:p w:rsidR="00177734" w:rsidRPr="008654FE" w:rsidRDefault="00177734" w:rsidP="000C5E26">
      <w:pPr>
        <w:pStyle w:val="af3"/>
        <w:tabs>
          <w:tab w:val="left" w:pos="1649"/>
          <w:tab w:val="left" w:pos="4094"/>
          <w:tab w:val="left" w:pos="4617"/>
          <w:tab w:val="left" w:pos="6368"/>
          <w:tab w:val="left" w:pos="8093"/>
          <w:tab w:val="left" w:pos="9632"/>
        </w:tabs>
        <w:spacing w:after="0" w:line="276" w:lineRule="auto"/>
        <w:ind w:right="2" w:firstLine="709"/>
        <w:jc w:val="both"/>
        <w:rPr>
          <w:szCs w:val="28"/>
        </w:rPr>
      </w:pPr>
      <w:proofErr w:type="gramStart"/>
      <w:r w:rsidRPr="008654FE">
        <w:rPr>
          <w:szCs w:val="28"/>
        </w:rPr>
        <w:t xml:space="preserve">При консультировании по письменным обращениям Заявителей </w:t>
      </w:r>
      <w:r w:rsidRPr="008654FE">
        <w:rPr>
          <w:spacing w:val="-1"/>
          <w:szCs w:val="28"/>
        </w:rPr>
        <w:t xml:space="preserve">ответ </w:t>
      </w:r>
      <w:r w:rsidRPr="008654FE">
        <w:rPr>
          <w:spacing w:val="-67"/>
          <w:szCs w:val="28"/>
        </w:rPr>
        <w:t xml:space="preserve"> </w:t>
      </w:r>
      <w:r w:rsidRPr="008654FE">
        <w:rPr>
          <w:szCs w:val="28"/>
        </w:rPr>
        <w:t>направляется в письменном виде в срок не позднее 30 календарных дней с момента</w:t>
      </w:r>
      <w:r w:rsidRPr="008654FE">
        <w:rPr>
          <w:spacing w:val="1"/>
          <w:szCs w:val="28"/>
        </w:rPr>
        <w:t xml:space="preserve"> </w:t>
      </w:r>
      <w:r w:rsidRPr="008654FE">
        <w:rPr>
          <w:szCs w:val="28"/>
        </w:rPr>
        <w:t>регистрации</w:t>
      </w:r>
      <w:r w:rsidRPr="008654FE">
        <w:rPr>
          <w:spacing w:val="36"/>
          <w:szCs w:val="28"/>
        </w:rPr>
        <w:t xml:space="preserve"> </w:t>
      </w:r>
      <w:r w:rsidRPr="008654FE">
        <w:rPr>
          <w:szCs w:val="28"/>
        </w:rPr>
        <w:t>обращения</w:t>
      </w:r>
      <w:r w:rsidRPr="008654FE">
        <w:rPr>
          <w:spacing w:val="36"/>
          <w:szCs w:val="28"/>
        </w:rPr>
        <w:t xml:space="preserve"> </w:t>
      </w:r>
      <w:r w:rsidRPr="008654FE">
        <w:rPr>
          <w:szCs w:val="28"/>
        </w:rPr>
        <w:t>в</w:t>
      </w:r>
      <w:r w:rsidRPr="008654FE">
        <w:rPr>
          <w:spacing w:val="36"/>
          <w:szCs w:val="28"/>
        </w:rPr>
        <w:t xml:space="preserve"> </w:t>
      </w:r>
      <w:r w:rsidRPr="008654FE">
        <w:rPr>
          <w:szCs w:val="28"/>
        </w:rPr>
        <w:t>форме</w:t>
      </w:r>
      <w:r w:rsidRPr="008654FE">
        <w:rPr>
          <w:spacing w:val="37"/>
          <w:szCs w:val="28"/>
        </w:rPr>
        <w:t xml:space="preserve"> </w:t>
      </w:r>
      <w:r w:rsidRPr="008654FE">
        <w:rPr>
          <w:szCs w:val="28"/>
        </w:rPr>
        <w:t>электронного</w:t>
      </w:r>
      <w:r w:rsidRPr="008654FE">
        <w:rPr>
          <w:spacing w:val="36"/>
          <w:szCs w:val="28"/>
        </w:rPr>
        <w:t xml:space="preserve"> </w:t>
      </w:r>
      <w:r w:rsidRPr="008654FE">
        <w:rPr>
          <w:szCs w:val="28"/>
        </w:rPr>
        <w:t>документа</w:t>
      </w:r>
      <w:r w:rsidRPr="008654FE">
        <w:rPr>
          <w:spacing w:val="36"/>
          <w:szCs w:val="28"/>
        </w:rPr>
        <w:t xml:space="preserve"> </w:t>
      </w:r>
      <w:r w:rsidRPr="008654FE">
        <w:rPr>
          <w:szCs w:val="28"/>
        </w:rPr>
        <w:t>по</w:t>
      </w:r>
      <w:r w:rsidRPr="008654FE">
        <w:rPr>
          <w:spacing w:val="36"/>
          <w:szCs w:val="28"/>
        </w:rPr>
        <w:t xml:space="preserve"> </w:t>
      </w:r>
      <w:r w:rsidRPr="008654FE">
        <w:rPr>
          <w:szCs w:val="28"/>
        </w:rPr>
        <w:t>адресу</w:t>
      </w:r>
      <w:r w:rsidRPr="008654FE">
        <w:rPr>
          <w:spacing w:val="37"/>
          <w:szCs w:val="28"/>
        </w:rPr>
        <w:t xml:space="preserve"> </w:t>
      </w:r>
      <w:r w:rsidRPr="008654FE">
        <w:rPr>
          <w:szCs w:val="28"/>
        </w:rPr>
        <w:t>электронной</w:t>
      </w:r>
      <w:r w:rsidRPr="008654FE">
        <w:rPr>
          <w:spacing w:val="-67"/>
          <w:szCs w:val="28"/>
        </w:rPr>
        <w:t xml:space="preserve"> </w:t>
      </w:r>
      <w:r w:rsidRPr="008654FE">
        <w:rPr>
          <w:szCs w:val="28"/>
        </w:rPr>
        <w:t>почты, указанному</w:t>
      </w:r>
      <w:r w:rsidRPr="008654FE">
        <w:rPr>
          <w:spacing w:val="43"/>
          <w:szCs w:val="28"/>
        </w:rPr>
        <w:t xml:space="preserve"> </w:t>
      </w:r>
      <w:r w:rsidRPr="008654FE">
        <w:rPr>
          <w:szCs w:val="28"/>
        </w:rPr>
        <w:t>в</w:t>
      </w:r>
      <w:r w:rsidRPr="008654FE">
        <w:rPr>
          <w:spacing w:val="44"/>
          <w:szCs w:val="28"/>
        </w:rPr>
        <w:t xml:space="preserve"> </w:t>
      </w:r>
      <w:r w:rsidRPr="008654FE">
        <w:rPr>
          <w:szCs w:val="28"/>
        </w:rPr>
        <w:t>обращении, поступившем</w:t>
      </w:r>
      <w:r w:rsidRPr="008654FE">
        <w:rPr>
          <w:spacing w:val="43"/>
          <w:szCs w:val="28"/>
        </w:rPr>
        <w:t xml:space="preserve"> </w:t>
      </w:r>
      <w:r w:rsidRPr="008654FE">
        <w:rPr>
          <w:szCs w:val="28"/>
        </w:rPr>
        <w:t>в</w:t>
      </w:r>
      <w:r w:rsidRPr="008654FE">
        <w:rPr>
          <w:spacing w:val="44"/>
          <w:szCs w:val="28"/>
        </w:rPr>
        <w:t xml:space="preserve"> </w:t>
      </w:r>
      <w:r w:rsidRPr="008654FE">
        <w:rPr>
          <w:szCs w:val="28"/>
        </w:rPr>
        <w:t>многофункциональный</w:t>
      </w:r>
      <w:r w:rsidRPr="008654FE">
        <w:rPr>
          <w:spacing w:val="42"/>
          <w:szCs w:val="28"/>
        </w:rPr>
        <w:t xml:space="preserve"> </w:t>
      </w:r>
      <w:r w:rsidRPr="008654FE">
        <w:rPr>
          <w:szCs w:val="28"/>
        </w:rPr>
        <w:t>центр</w:t>
      </w:r>
      <w:r w:rsidRPr="008654FE">
        <w:rPr>
          <w:spacing w:val="44"/>
          <w:szCs w:val="28"/>
        </w:rPr>
        <w:t xml:space="preserve"> </w:t>
      </w:r>
      <w:r w:rsidRPr="008654FE">
        <w:rPr>
          <w:szCs w:val="28"/>
        </w:rPr>
        <w:t>в форме</w:t>
      </w:r>
      <w:r w:rsidRPr="008654FE">
        <w:rPr>
          <w:spacing w:val="12"/>
          <w:szCs w:val="28"/>
        </w:rPr>
        <w:t xml:space="preserve"> </w:t>
      </w:r>
      <w:r w:rsidRPr="008654FE">
        <w:rPr>
          <w:szCs w:val="28"/>
        </w:rPr>
        <w:t>электронного</w:t>
      </w:r>
      <w:r w:rsidRPr="008654FE">
        <w:rPr>
          <w:spacing w:val="12"/>
          <w:szCs w:val="28"/>
        </w:rPr>
        <w:t xml:space="preserve"> </w:t>
      </w:r>
      <w:r w:rsidRPr="008654FE">
        <w:rPr>
          <w:szCs w:val="28"/>
        </w:rPr>
        <w:t>документа, и</w:t>
      </w:r>
      <w:r w:rsidRPr="008654FE">
        <w:rPr>
          <w:spacing w:val="13"/>
          <w:szCs w:val="28"/>
        </w:rPr>
        <w:t xml:space="preserve"> </w:t>
      </w:r>
      <w:r w:rsidRPr="008654FE">
        <w:rPr>
          <w:szCs w:val="28"/>
        </w:rPr>
        <w:t>в</w:t>
      </w:r>
      <w:r w:rsidRPr="008654FE">
        <w:rPr>
          <w:spacing w:val="13"/>
          <w:szCs w:val="28"/>
        </w:rPr>
        <w:t xml:space="preserve"> </w:t>
      </w:r>
      <w:r w:rsidRPr="008654FE">
        <w:rPr>
          <w:szCs w:val="28"/>
        </w:rPr>
        <w:t>письменной</w:t>
      </w:r>
      <w:r w:rsidRPr="008654FE">
        <w:rPr>
          <w:spacing w:val="12"/>
          <w:szCs w:val="28"/>
        </w:rPr>
        <w:t xml:space="preserve"> </w:t>
      </w:r>
      <w:r w:rsidRPr="008654FE">
        <w:rPr>
          <w:szCs w:val="28"/>
        </w:rPr>
        <w:t>форме</w:t>
      </w:r>
      <w:r w:rsidRPr="008654FE">
        <w:rPr>
          <w:spacing w:val="12"/>
          <w:szCs w:val="28"/>
        </w:rPr>
        <w:t xml:space="preserve"> </w:t>
      </w:r>
      <w:r w:rsidRPr="008654FE">
        <w:rPr>
          <w:szCs w:val="28"/>
        </w:rPr>
        <w:t>по</w:t>
      </w:r>
      <w:r w:rsidRPr="008654FE">
        <w:rPr>
          <w:spacing w:val="13"/>
          <w:szCs w:val="28"/>
        </w:rPr>
        <w:t xml:space="preserve"> </w:t>
      </w:r>
      <w:r w:rsidRPr="008654FE">
        <w:rPr>
          <w:szCs w:val="28"/>
        </w:rPr>
        <w:t>почтовому</w:t>
      </w:r>
      <w:r w:rsidRPr="008654FE">
        <w:rPr>
          <w:spacing w:val="13"/>
          <w:szCs w:val="28"/>
        </w:rPr>
        <w:t xml:space="preserve"> </w:t>
      </w:r>
      <w:r w:rsidRPr="008654FE">
        <w:rPr>
          <w:szCs w:val="28"/>
        </w:rPr>
        <w:t>адресу,</w:t>
      </w:r>
      <w:r w:rsidRPr="008654FE">
        <w:rPr>
          <w:spacing w:val="-67"/>
          <w:szCs w:val="28"/>
        </w:rPr>
        <w:t xml:space="preserve"> </w:t>
      </w:r>
      <w:r w:rsidRPr="008654FE">
        <w:rPr>
          <w:szCs w:val="28"/>
        </w:rPr>
        <w:t>указанному в обращении, поступившем в многофункциональный центр в</w:t>
      </w:r>
      <w:r w:rsidRPr="008654FE">
        <w:rPr>
          <w:spacing w:val="1"/>
          <w:szCs w:val="28"/>
        </w:rPr>
        <w:t xml:space="preserve"> </w:t>
      </w:r>
      <w:r w:rsidRPr="008654FE">
        <w:rPr>
          <w:szCs w:val="28"/>
        </w:rPr>
        <w:t>письменной</w:t>
      </w:r>
      <w:r w:rsidRPr="008654FE">
        <w:rPr>
          <w:spacing w:val="-2"/>
          <w:szCs w:val="28"/>
        </w:rPr>
        <w:t xml:space="preserve"> </w:t>
      </w:r>
      <w:r w:rsidRPr="008654FE">
        <w:rPr>
          <w:szCs w:val="28"/>
        </w:rPr>
        <w:t>форме.</w:t>
      </w:r>
      <w:proofErr w:type="gramEnd"/>
    </w:p>
    <w:p w:rsidR="00177734" w:rsidRPr="008654FE" w:rsidRDefault="00177734" w:rsidP="00177734">
      <w:pPr>
        <w:pStyle w:val="af3"/>
        <w:spacing w:line="276" w:lineRule="auto"/>
        <w:ind w:right="2" w:firstLine="709"/>
        <w:rPr>
          <w:szCs w:val="28"/>
        </w:rPr>
      </w:pPr>
    </w:p>
    <w:p w:rsidR="00177734" w:rsidRPr="008654FE" w:rsidRDefault="00177734" w:rsidP="00177734">
      <w:pPr>
        <w:pStyle w:val="1"/>
        <w:keepNext w:val="0"/>
        <w:framePr w:hSpace="0" w:wrap="auto" w:vAnchor="margin" w:hAnchor="text" w:xAlign="left" w:yAlign="inline"/>
        <w:widowControl w:val="0"/>
        <w:numPr>
          <w:ilvl w:val="0"/>
          <w:numId w:val="0"/>
        </w:numPr>
        <w:suppressAutoHyphens/>
        <w:spacing w:line="276" w:lineRule="auto"/>
        <w:ind w:left="709"/>
        <w:rPr>
          <w:sz w:val="28"/>
          <w:szCs w:val="28"/>
        </w:rPr>
      </w:pPr>
      <w:bookmarkStart w:id="28" w:name="_Toc148614400"/>
      <w:r w:rsidRPr="008654FE">
        <w:rPr>
          <w:sz w:val="28"/>
          <w:szCs w:val="28"/>
        </w:rPr>
        <w:t>31. Выдача</w:t>
      </w:r>
      <w:r w:rsidRPr="008654FE">
        <w:rPr>
          <w:spacing w:val="-11"/>
          <w:sz w:val="28"/>
          <w:szCs w:val="28"/>
        </w:rPr>
        <w:t xml:space="preserve"> </w:t>
      </w:r>
      <w:r w:rsidRPr="008654FE">
        <w:rPr>
          <w:sz w:val="28"/>
          <w:szCs w:val="28"/>
        </w:rPr>
        <w:t>заявителю</w:t>
      </w:r>
      <w:r w:rsidRPr="008654FE">
        <w:rPr>
          <w:spacing w:val="-10"/>
          <w:sz w:val="28"/>
          <w:szCs w:val="28"/>
        </w:rPr>
        <w:t xml:space="preserve"> </w:t>
      </w:r>
      <w:r w:rsidRPr="008654FE">
        <w:rPr>
          <w:sz w:val="28"/>
          <w:szCs w:val="28"/>
        </w:rPr>
        <w:t>результата</w:t>
      </w:r>
      <w:r w:rsidRPr="008654FE">
        <w:rPr>
          <w:spacing w:val="-11"/>
          <w:sz w:val="28"/>
          <w:szCs w:val="28"/>
        </w:rPr>
        <w:t xml:space="preserve"> </w:t>
      </w:r>
      <w:r w:rsidRPr="008654FE">
        <w:rPr>
          <w:sz w:val="28"/>
          <w:szCs w:val="28"/>
        </w:rPr>
        <w:t>предоставления</w:t>
      </w:r>
      <w:r w:rsidRPr="008654FE">
        <w:rPr>
          <w:spacing w:val="-10"/>
          <w:sz w:val="28"/>
          <w:szCs w:val="28"/>
        </w:rPr>
        <w:t xml:space="preserve"> </w:t>
      </w:r>
      <w:r w:rsidRPr="008654FE">
        <w:rPr>
          <w:sz w:val="28"/>
          <w:szCs w:val="28"/>
        </w:rPr>
        <w:t>муниципальной услуги</w:t>
      </w:r>
      <w:bookmarkEnd w:id="28"/>
    </w:p>
    <w:p w:rsidR="00177734" w:rsidRPr="008654FE" w:rsidRDefault="00177734" w:rsidP="00177734">
      <w:pPr>
        <w:pStyle w:val="af3"/>
        <w:spacing w:line="276" w:lineRule="auto"/>
        <w:ind w:right="2" w:firstLine="709"/>
        <w:rPr>
          <w:b/>
          <w:bCs/>
          <w:szCs w:val="28"/>
        </w:rPr>
      </w:pPr>
    </w:p>
    <w:p w:rsidR="00177734" w:rsidRPr="008654FE" w:rsidRDefault="00177734" w:rsidP="00177734">
      <w:pPr>
        <w:widowControl w:val="0"/>
        <w:tabs>
          <w:tab w:val="num" w:pos="0"/>
          <w:tab w:val="left" w:pos="1346"/>
          <w:tab w:val="left" w:pos="1700"/>
          <w:tab w:val="left" w:pos="2126"/>
          <w:tab w:val="left" w:pos="2217"/>
          <w:tab w:val="left" w:pos="3418"/>
          <w:tab w:val="left" w:pos="3487"/>
          <w:tab w:val="left" w:pos="3572"/>
          <w:tab w:val="left" w:pos="3840"/>
          <w:tab w:val="left" w:pos="3938"/>
          <w:tab w:val="left" w:pos="4650"/>
          <w:tab w:val="left" w:pos="5338"/>
          <w:tab w:val="left" w:pos="5539"/>
          <w:tab w:val="left" w:pos="5764"/>
          <w:tab w:val="left" w:pos="6341"/>
          <w:tab w:val="left" w:pos="6838"/>
          <w:tab w:val="left" w:pos="7675"/>
          <w:tab w:val="left" w:pos="7969"/>
          <w:tab w:val="left" w:pos="9031"/>
          <w:tab w:val="left" w:pos="9117"/>
          <w:tab w:val="left" w:pos="10123"/>
        </w:tabs>
        <w:suppressAutoHyphens/>
        <w:ind w:right="2" w:firstLine="709"/>
        <w:jc w:val="both"/>
        <w:rPr>
          <w:szCs w:val="28"/>
        </w:rPr>
      </w:pPr>
      <w:r w:rsidRPr="008654FE">
        <w:rPr>
          <w:szCs w:val="28"/>
        </w:rPr>
        <w:t xml:space="preserve">31.1. </w:t>
      </w:r>
      <w:proofErr w:type="gramStart"/>
      <w:r w:rsidRPr="008654FE">
        <w:rPr>
          <w:szCs w:val="28"/>
        </w:rPr>
        <w:t>При наличии в заявлении о предоставлении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Положением о требованиях к заключению соглашений о взаимодействии между многофункциональными центрами предоставления государственных и муниципальных услуг</w:t>
      </w:r>
      <w:proofErr w:type="gramEnd"/>
      <w:r w:rsidRPr="008654FE">
        <w:rPr>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утвержденным постановлением Правительства Российской Федерации от 27 сентября 2011 г. № 797 (далее - Положение).</w:t>
      </w:r>
    </w:p>
    <w:p w:rsidR="00177734" w:rsidRPr="008654FE" w:rsidRDefault="00177734" w:rsidP="00177734">
      <w:pPr>
        <w:pStyle w:val="af3"/>
        <w:tabs>
          <w:tab w:val="left" w:pos="2073"/>
          <w:tab w:val="left" w:pos="2416"/>
          <w:tab w:val="left" w:pos="2757"/>
          <w:tab w:val="left" w:pos="3097"/>
          <w:tab w:val="left" w:pos="3245"/>
          <w:tab w:val="left" w:pos="3344"/>
          <w:tab w:val="left" w:pos="3649"/>
          <w:tab w:val="left" w:pos="3761"/>
          <w:tab w:val="left" w:pos="4167"/>
          <w:tab w:val="left" w:pos="5249"/>
          <w:tab w:val="left" w:pos="5795"/>
          <w:tab w:val="left" w:pos="6077"/>
          <w:tab w:val="left" w:pos="6149"/>
          <w:tab w:val="left" w:pos="7184"/>
          <w:tab w:val="left" w:pos="7603"/>
          <w:tab w:val="left" w:pos="7895"/>
          <w:tab w:val="left" w:pos="8271"/>
          <w:tab w:val="left" w:pos="8304"/>
          <w:tab w:val="left" w:pos="9408"/>
          <w:tab w:val="left" w:pos="10122"/>
        </w:tabs>
        <w:spacing w:line="276" w:lineRule="auto"/>
        <w:ind w:right="2" w:firstLine="709"/>
        <w:jc w:val="both"/>
        <w:rPr>
          <w:szCs w:val="28"/>
        </w:rPr>
      </w:pPr>
      <w:r w:rsidRPr="008654FE">
        <w:rPr>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Положением.</w:t>
      </w:r>
    </w:p>
    <w:p w:rsidR="00177734" w:rsidRPr="008654FE" w:rsidRDefault="00177734" w:rsidP="000C5E26">
      <w:pPr>
        <w:pStyle w:val="af3"/>
        <w:tabs>
          <w:tab w:val="left" w:pos="2073"/>
          <w:tab w:val="left" w:pos="2416"/>
          <w:tab w:val="left" w:pos="2757"/>
          <w:tab w:val="left" w:pos="3097"/>
          <w:tab w:val="left" w:pos="3245"/>
          <w:tab w:val="left" w:pos="3344"/>
          <w:tab w:val="left" w:pos="3649"/>
          <w:tab w:val="left" w:pos="3761"/>
          <w:tab w:val="left" w:pos="4167"/>
          <w:tab w:val="left" w:pos="5249"/>
          <w:tab w:val="left" w:pos="5795"/>
          <w:tab w:val="left" w:pos="6077"/>
          <w:tab w:val="left" w:pos="6149"/>
          <w:tab w:val="left" w:pos="7184"/>
          <w:tab w:val="left" w:pos="7603"/>
          <w:tab w:val="left" w:pos="7895"/>
          <w:tab w:val="left" w:pos="8271"/>
          <w:tab w:val="left" w:pos="8304"/>
          <w:tab w:val="left" w:pos="9408"/>
          <w:tab w:val="left" w:pos="10122"/>
        </w:tabs>
        <w:spacing w:after="0" w:line="276" w:lineRule="auto"/>
        <w:ind w:right="2" w:firstLine="709"/>
        <w:jc w:val="both"/>
        <w:rPr>
          <w:szCs w:val="28"/>
        </w:rPr>
      </w:pPr>
      <w:r w:rsidRPr="008654FE">
        <w:rPr>
          <w:szCs w:val="28"/>
        </w:rPr>
        <w:lastRenderedPageBreak/>
        <w:t>31.2. Прием Заявителей для выдачи документов, являющихся результатом</w:t>
      </w:r>
      <w:r w:rsidRPr="008654FE">
        <w:rPr>
          <w:spacing w:val="1"/>
          <w:szCs w:val="28"/>
        </w:rPr>
        <w:t xml:space="preserve"> </w:t>
      </w:r>
      <w:r w:rsidRPr="008654FE">
        <w:rPr>
          <w:szCs w:val="28"/>
        </w:rPr>
        <w:t>услуги, осуществляется в</w:t>
      </w:r>
      <w:r w:rsidRPr="008654FE">
        <w:rPr>
          <w:spacing w:val="1"/>
          <w:szCs w:val="28"/>
        </w:rPr>
        <w:t xml:space="preserve"> </w:t>
      </w:r>
      <w:r w:rsidRPr="008654FE">
        <w:rPr>
          <w:szCs w:val="28"/>
        </w:rPr>
        <w:t>порядке</w:t>
      </w:r>
      <w:r w:rsidRPr="008654FE">
        <w:rPr>
          <w:spacing w:val="1"/>
          <w:szCs w:val="28"/>
        </w:rPr>
        <w:t xml:space="preserve"> </w:t>
      </w:r>
      <w:r w:rsidRPr="008654FE">
        <w:rPr>
          <w:szCs w:val="28"/>
        </w:rPr>
        <w:t>очередности</w:t>
      </w:r>
      <w:r w:rsidRPr="008654FE">
        <w:rPr>
          <w:spacing w:val="1"/>
          <w:szCs w:val="28"/>
        </w:rPr>
        <w:t xml:space="preserve"> </w:t>
      </w:r>
      <w:r w:rsidRPr="008654FE">
        <w:rPr>
          <w:szCs w:val="28"/>
        </w:rPr>
        <w:t>при</w:t>
      </w:r>
      <w:r w:rsidRPr="008654FE">
        <w:rPr>
          <w:spacing w:val="1"/>
          <w:szCs w:val="28"/>
        </w:rPr>
        <w:t xml:space="preserve"> </w:t>
      </w:r>
      <w:r w:rsidRPr="008654FE">
        <w:rPr>
          <w:szCs w:val="28"/>
        </w:rPr>
        <w:t>получении</w:t>
      </w:r>
      <w:r w:rsidRPr="008654FE">
        <w:rPr>
          <w:spacing w:val="-67"/>
          <w:szCs w:val="28"/>
        </w:rPr>
        <w:t xml:space="preserve"> </w:t>
      </w:r>
      <w:r w:rsidRPr="008654FE">
        <w:rPr>
          <w:szCs w:val="28"/>
        </w:rPr>
        <w:t>номерного</w:t>
      </w:r>
      <w:r w:rsidRPr="008654FE">
        <w:rPr>
          <w:spacing w:val="16"/>
          <w:szCs w:val="28"/>
        </w:rPr>
        <w:t xml:space="preserve"> </w:t>
      </w:r>
      <w:r w:rsidRPr="008654FE">
        <w:rPr>
          <w:szCs w:val="28"/>
        </w:rPr>
        <w:t>талона</w:t>
      </w:r>
      <w:r w:rsidRPr="008654FE">
        <w:rPr>
          <w:spacing w:val="16"/>
          <w:szCs w:val="28"/>
        </w:rPr>
        <w:t xml:space="preserve"> </w:t>
      </w:r>
      <w:r w:rsidRPr="008654FE">
        <w:rPr>
          <w:szCs w:val="28"/>
        </w:rPr>
        <w:t>из</w:t>
      </w:r>
      <w:r w:rsidRPr="008654FE">
        <w:rPr>
          <w:spacing w:val="16"/>
          <w:szCs w:val="28"/>
        </w:rPr>
        <w:t xml:space="preserve"> </w:t>
      </w:r>
      <w:r w:rsidRPr="008654FE">
        <w:rPr>
          <w:szCs w:val="28"/>
        </w:rPr>
        <w:t>терминала</w:t>
      </w:r>
      <w:r w:rsidRPr="008654FE">
        <w:rPr>
          <w:spacing w:val="16"/>
          <w:szCs w:val="28"/>
        </w:rPr>
        <w:t xml:space="preserve"> </w:t>
      </w:r>
      <w:r w:rsidRPr="008654FE">
        <w:rPr>
          <w:szCs w:val="28"/>
        </w:rPr>
        <w:t>электронной</w:t>
      </w:r>
      <w:r w:rsidRPr="008654FE">
        <w:rPr>
          <w:spacing w:val="16"/>
          <w:szCs w:val="28"/>
        </w:rPr>
        <w:t xml:space="preserve"> </w:t>
      </w:r>
      <w:r w:rsidRPr="008654FE">
        <w:rPr>
          <w:szCs w:val="28"/>
        </w:rPr>
        <w:t>очереди, соответствующего</w:t>
      </w:r>
      <w:r w:rsidRPr="008654FE">
        <w:rPr>
          <w:spacing w:val="16"/>
          <w:szCs w:val="28"/>
        </w:rPr>
        <w:t xml:space="preserve"> </w:t>
      </w:r>
      <w:r w:rsidRPr="008654FE">
        <w:rPr>
          <w:szCs w:val="28"/>
        </w:rPr>
        <w:t>цели</w:t>
      </w:r>
      <w:r w:rsidRPr="008654FE">
        <w:rPr>
          <w:spacing w:val="-67"/>
          <w:szCs w:val="28"/>
        </w:rPr>
        <w:t xml:space="preserve"> </w:t>
      </w:r>
      <w:r w:rsidRPr="008654FE">
        <w:rPr>
          <w:szCs w:val="28"/>
        </w:rPr>
        <w:t>обращения, либо</w:t>
      </w:r>
      <w:r w:rsidRPr="008654FE">
        <w:rPr>
          <w:spacing w:val="-1"/>
          <w:szCs w:val="28"/>
        </w:rPr>
        <w:t xml:space="preserve"> </w:t>
      </w:r>
      <w:r w:rsidRPr="008654FE">
        <w:rPr>
          <w:szCs w:val="28"/>
        </w:rPr>
        <w:t>по</w:t>
      </w:r>
      <w:r w:rsidRPr="008654FE">
        <w:rPr>
          <w:spacing w:val="-1"/>
          <w:szCs w:val="28"/>
        </w:rPr>
        <w:t xml:space="preserve"> </w:t>
      </w:r>
      <w:r w:rsidRPr="008654FE">
        <w:rPr>
          <w:szCs w:val="28"/>
        </w:rPr>
        <w:t>предварительной</w:t>
      </w:r>
      <w:r w:rsidRPr="008654FE">
        <w:rPr>
          <w:spacing w:val="-1"/>
          <w:szCs w:val="28"/>
        </w:rPr>
        <w:t xml:space="preserve"> </w:t>
      </w:r>
      <w:r w:rsidRPr="008654FE">
        <w:rPr>
          <w:szCs w:val="28"/>
        </w:rPr>
        <w:t>записи.</w:t>
      </w:r>
    </w:p>
    <w:p w:rsidR="00177734" w:rsidRPr="008654FE" w:rsidRDefault="00177734" w:rsidP="000C5E26">
      <w:pPr>
        <w:pStyle w:val="af3"/>
        <w:tabs>
          <w:tab w:val="left" w:pos="2073"/>
          <w:tab w:val="left" w:pos="2416"/>
          <w:tab w:val="left" w:pos="2757"/>
          <w:tab w:val="left" w:pos="3097"/>
          <w:tab w:val="left" w:pos="3245"/>
          <w:tab w:val="left" w:pos="3344"/>
          <w:tab w:val="left" w:pos="3649"/>
          <w:tab w:val="left" w:pos="3761"/>
          <w:tab w:val="left" w:pos="4167"/>
          <w:tab w:val="left" w:pos="5249"/>
          <w:tab w:val="left" w:pos="5795"/>
          <w:tab w:val="left" w:pos="6077"/>
          <w:tab w:val="left" w:pos="6149"/>
          <w:tab w:val="left" w:pos="7184"/>
          <w:tab w:val="left" w:pos="7603"/>
          <w:tab w:val="left" w:pos="7895"/>
          <w:tab w:val="left" w:pos="8271"/>
          <w:tab w:val="left" w:pos="8304"/>
          <w:tab w:val="left" w:pos="9408"/>
          <w:tab w:val="left" w:pos="10122"/>
        </w:tabs>
        <w:spacing w:after="0" w:line="276" w:lineRule="auto"/>
        <w:ind w:right="2" w:firstLine="709"/>
        <w:jc w:val="both"/>
        <w:rPr>
          <w:szCs w:val="28"/>
        </w:rPr>
      </w:pPr>
      <w:r w:rsidRPr="008654FE">
        <w:rPr>
          <w:szCs w:val="28"/>
        </w:rPr>
        <w:t>31.3. Работник многофункционального центра осуществляет следующие действия:</w:t>
      </w:r>
      <w:r w:rsidRPr="008654FE">
        <w:rPr>
          <w:spacing w:val="-67"/>
          <w:szCs w:val="28"/>
        </w:rPr>
        <w:t xml:space="preserve"> </w:t>
      </w:r>
      <w:r w:rsidRPr="008654FE">
        <w:rPr>
          <w:szCs w:val="28"/>
        </w:rPr>
        <w:t>устанавливает личность Заявителя на основании документа,</w:t>
      </w:r>
      <w:r w:rsidRPr="008654FE">
        <w:rPr>
          <w:spacing w:val="1"/>
          <w:szCs w:val="28"/>
        </w:rPr>
        <w:t xml:space="preserve"> </w:t>
      </w:r>
      <w:r w:rsidRPr="008654FE">
        <w:rPr>
          <w:szCs w:val="28"/>
        </w:rPr>
        <w:t>удостоверяющего личность в соответствии с законодательством Российской Федерации;</w:t>
      </w:r>
    </w:p>
    <w:p w:rsidR="00177734" w:rsidRPr="008654FE" w:rsidRDefault="00177734" w:rsidP="000C5E26">
      <w:pPr>
        <w:pStyle w:val="af3"/>
        <w:tabs>
          <w:tab w:val="left" w:pos="2372"/>
          <w:tab w:val="left" w:pos="4073"/>
          <w:tab w:val="left" w:pos="6044"/>
          <w:tab w:val="left" w:pos="7676"/>
          <w:tab w:val="left" w:pos="8714"/>
        </w:tabs>
        <w:spacing w:after="0" w:line="276" w:lineRule="auto"/>
        <w:ind w:right="2" w:firstLine="709"/>
        <w:jc w:val="both"/>
        <w:rPr>
          <w:szCs w:val="28"/>
        </w:rPr>
      </w:pPr>
      <w:r w:rsidRPr="008654FE">
        <w:rPr>
          <w:szCs w:val="28"/>
        </w:rPr>
        <w:t xml:space="preserve">проверяет полномочия представителя Заявителя (в случае </w:t>
      </w:r>
      <w:r w:rsidRPr="008654FE">
        <w:rPr>
          <w:spacing w:val="-1"/>
          <w:szCs w:val="28"/>
        </w:rPr>
        <w:t xml:space="preserve">обращения </w:t>
      </w:r>
      <w:r w:rsidRPr="008654FE">
        <w:rPr>
          <w:spacing w:val="-67"/>
          <w:szCs w:val="28"/>
        </w:rPr>
        <w:t xml:space="preserve"> </w:t>
      </w:r>
      <w:r w:rsidRPr="008654FE">
        <w:rPr>
          <w:szCs w:val="28"/>
        </w:rPr>
        <w:t>представителя</w:t>
      </w:r>
      <w:r w:rsidRPr="008654FE">
        <w:rPr>
          <w:spacing w:val="-2"/>
          <w:szCs w:val="28"/>
        </w:rPr>
        <w:t xml:space="preserve"> </w:t>
      </w:r>
      <w:r w:rsidRPr="008654FE">
        <w:rPr>
          <w:szCs w:val="28"/>
        </w:rPr>
        <w:t>Заявителя);</w:t>
      </w:r>
    </w:p>
    <w:p w:rsidR="00177734" w:rsidRPr="008654FE" w:rsidRDefault="00177734" w:rsidP="000C5E26">
      <w:pPr>
        <w:pStyle w:val="af3"/>
        <w:spacing w:after="0" w:line="276" w:lineRule="auto"/>
        <w:ind w:right="2" w:firstLine="709"/>
        <w:jc w:val="both"/>
        <w:rPr>
          <w:szCs w:val="28"/>
        </w:rPr>
      </w:pPr>
      <w:r w:rsidRPr="008654FE">
        <w:rPr>
          <w:szCs w:val="28"/>
        </w:rPr>
        <w:t>определяет</w:t>
      </w:r>
      <w:r w:rsidRPr="008654FE">
        <w:rPr>
          <w:spacing w:val="-3"/>
          <w:szCs w:val="28"/>
        </w:rPr>
        <w:t xml:space="preserve"> </w:t>
      </w:r>
      <w:r w:rsidRPr="008654FE">
        <w:rPr>
          <w:szCs w:val="28"/>
        </w:rPr>
        <w:t>статус</w:t>
      </w:r>
      <w:r w:rsidRPr="008654FE">
        <w:rPr>
          <w:spacing w:val="-3"/>
          <w:szCs w:val="28"/>
        </w:rPr>
        <w:t xml:space="preserve"> </w:t>
      </w:r>
      <w:r w:rsidRPr="008654FE">
        <w:rPr>
          <w:szCs w:val="28"/>
        </w:rPr>
        <w:t>исполнения</w:t>
      </w:r>
      <w:r w:rsidRPr="008654FE">
        <w:rPr>
          <w:spacing w:val="-3"/>
          <w:szCs w:val="28"/>
        </w:rPr>
        <w:t xml:space="preserve"> </w:t>
      </w:r>
      <w:r w:rsidRPr="008654FE">
        <w:rPr>
          <w:szCs w:val="28"/>
        </w:rPr>
        <w:t>заявления</w:t>
      </w:r>
      <w:r w:rsidRPr="008654FE">
        <w:rPr>
          <w:spacing w:val="-3"/>
          <w:szCs w:val="28"/>
        </w:rPr>
        <w:t xml:space="preserve"> З</w:t>
      </w:r>
      <w:r w:rsidRPr="008654FE">
        <w:rPr>
          <w:szCs w:val="28"/>
        </w:rPr>
        <w:t>аявителя</w:t>
      </w:r>
      <w:r w:rsidRPr="008654FE">
        <w:rPr>
          <w:spacing w:val="-3"/>
          <w:szCs w:val="28"/>
        </w:rPr>
        <w:t xml:space="preserve"> </w:t>
      </w:r>
      <w:r w:rsidRPr="008654FE">
        <w:rPr>
          <w:szCs w:val="28"/>
        </w:rPr>
        <w:t>в</w:t>
      </w:r>
      <w:r w:rsidRPr="008654FE">
        <w:rPr>
          <w:spacing w:val="-3"/>
          <w:szCs w:val="28"/>
        </w:rPr>
        <w:t xml:space="preserve"> </w:t>
      </w:r>
      <w:r w:rsidRPr="008654FE">
        <w:rPr>
          <w:szCs w:val="28"/>
        </w:rPr>
        <w:t>ГИС;</w:t>
      </w:r>
    </w:p>
    <w:p w:rsidR="00177734" w:rsidRPr="008654FE" w:rsidRDefault="00177734" w:rsidP="000C5E26">
      <w:pPr>
        <w:pStyle w:val="af3"/>
        <w:tabs>
          <w:tab w:val="left" w:pos="1495"/>
          <w:tab w:val="left" w:pos="2146"/>
          <w:tab w:val="left" w:pos="2543"/>
          <w:tab w:val="left" w:pos="2612"/>
          <w:tab w:val="left" w:pos="4656"/>
          <w:tab w:val="left" w:pos="4755"/>
          <w:tab w:val="left" w:pos="5839"/>
          <w:tab w:val="left" w:pos="6233"/>
          <w:tab w:val="left" w:pos="7310"/>
          <w:tab w:val="left" w:pos="8949"/>
        </w:tabs>
        <w:spacing w:after="0" w:line="276" w:lineRule="auto"/>
        <w:ind w:right="2" w:firstLine="709"/>
        <w:jc w:val="both"/>
        <w:rPr>
          <w:szCs w:val="28"/>
        </w:rPr>
      </w:pPr>
      <w:proofErr w:type="gramStart"/>
      <w:r w:rsidRPr="008654FE">
        <w:rPr>
          <w:szCs w:val="28"/>
        </w:rPr>
        <w:t>распечатывает</w:t>
      </w:r>
      <w:r w:rsidRPr="008654FE">
        <w:rPr>
          <w:spacing w:val="1"/>
          <w:szCs w:val="28"/>
        </w:rPr>
        <w:t xml:space="preserve"> </w:t>
      </w:r>
      <w:r w:rsidRPr="008654FE">
        <w:rPr>
          <w:szCs w:val="28"/>
        </w:rPr>
        <w:t>результат</w:t>
      </w:r>
      <w:r w:rsidRPr="008654FE">
        <w:rPr>
          <w:spacing w:val="1"/>
          <w:szCs w:val="28"/>
        </w:rPr>
        <w:t xml:space="preserve"> </w:t>
      </w:r>
      <w:r w:rsidRPr="008654FE">
        <w:rPr>
          <w:szCs w:val="28"/>
        </w:rPr>
        <w:t>предоставления</w:t>
      </w:r>
      <w:r w:rsidRPr="008654FE">
        <w:rPr>
          <w:spacing w:val="1"/>
          <w:szCs w:val="28"/>
        </w:rPr>
        <w:t xml:space="preserve"> </w:t>
      </w:r>
      <w:r w:rsidRPr="008654FE">
        <w:rPr>
          <w:szCs w:val="28"/>
        </w:rPr>
        <w:t>услуги</w:t>
      </w:r>
      <w:r w:rsidRPr="008654FE">
        <w:rPr>
          <w:spacing w:val="34"/>
          <w:szCs w:val="28"/>
        </w:rPr>
        <w:t xml:space="preserve"> </w:t>
      </w:r>
      <w:r w:rsidRPr="008654FE">
        <w:rPr>
          <w:szCs w:val="28"/>
        </w:rPr>
        <w:t>в</w:t>
      </w:r>
      <w:r w:rsidRPr="008654FE">
        <w:rPr>
          <w:spacing w:val="34"/>
          <w:szCs w:val="28"/>
        </w:rPr>
        <w:t xml:space="preserve"> </w:t>
      </w:r>
      <w:r w:rsidRPr="008654FE">
        <w:rPr>
          <w:szCs w:val="28"/>
        </w:rPr>
        <w:t>виде</w:t>
      </w:r>
      <w:r w:rsidRPr="008654FE">
        <w:rPr>
          <w:spacing w:val="34"/>
          <w:szCs w:val="28"/>
        </w:rPr>
        <w:t xml:space="preserve"> </w:t>
      </w:r>
      <w:r w:rsidRPr="008654FE">
        <w:rPr>
          <w:szCs w:val="28"/>
        </w:rPr>
        <w:t>экземпляра</w:t>
      </w:r>
      <w:r w:rsidRPr="008654FE">
        <w:rPr>
          <w:spacing w:val="34"/>
          <w:szCs w:val="28"/>
        </w:rPr>
        <w:t xml:space="preserve"> </w:t>
      </w:r>
      <w:r w:rsidRPr="008654FE">
        <w:rPr>
          <w:szCs w:val="28"/>
        </w:rPr>
        <w:t>электронного</w:t>
      </w:r>
      <w:r w:rsidRPr="008654FE">
        <w:rPr>
          <w:spacing w:val="34"/>
          <w:szCs w:val="28"/>
        </w:rPr>
        <w:t xml:space="preserve"> </w:t>
      </w:r>
      <w:r w:rsidRPr="008654FE">
        <w:rPr>
          <w:szCs w:val="28"/>
        </w:rPr>
        <w:t>документа</w:t>
      </w:r>
      <w:r w:rsidRPr="008654FE">
        <w:rPr>
          <w:spacing w:val="34"/>
          <w:szCs w:val="28"/>
        </w:rPr>
        <w:t xml:space="preserve"> </w:t>
      </w:r>
      <w:r w:rsidRPr="008654FE">
        <w:rPr>
          <w:szCs w:val="28"/>
        </w:rPr>
        <w:t>на</w:t>
      </w:r>
      <w:r w:rsidRPr="008654FE">
        <w:rPr>
          <w:spacing w:val="34"/>
          <w:szCs w:val="28"/>
        </w:rPr>
        <w:t xml:space="preserve"> </w:t>
      </w:r>
      <w:r w:rsidRPr="008654FE">
        <w:rPr>
          <w:szCs w:val="28"/>
        </w:rPr>
        <w:t>бумажном</w:t>
      </w:r>
      <w:r w:rsidRPr="008654FE">
        <w:rPr>
          <w:spacing w:val="34"/>
          <w:szCs w:val="28"/>
        </w:rPr>
        <w:t xml:space="preserve"> </w:t>
      </w:r>
      <w:r w:rsidRPr="008654FE">
        <w:rPr>
          <w:szCs w:val="28"/>
        </w:rPr>
        <w:t>носителе</w:t>
      </w:r>
      <w:r w:rsidRPr="008654FE">
        <w:rPr>
          <w:spacing w:val="34"/>
          <w:szCs w:val="28"/>
        </w:rPr>
        <w:t xml:space="preserve"> </w:t>
      </w:r>
      <w:r w:rsidRPr="008654FE">
        <w:rPr>
          <w:szCs w:val="28"/>
        </w:rPr>
        <w:t>и заверяет его с использованием печати многофункционального центра (в</w:t>
      </w:r>
      <w:r w:rsidRPr="008654FE">
        <w:rPr>
          <w:spacing w:val="1"/>
          <w:szCs w:val="28"/>
        </w:rPr>
        <w:t xml:space="preserve"> </w:t>
      </w:r>
      <w:r w:rsidRPr="008654FE">
        <w:rPr>
          <w:szCs w:val="28"/>
        </w:rPr>
        <w:t>предусмотренных нормативными правовыми актами Российской Федерации</w:t>
      </w:r>
      <w:r w:rsidRPr="008654FE">
        <w:rPr>
          <w:spacing w:val="-67"/>
          <w:szCs w:val="28"/>
        </w:rPr>
        <w:t xml:space="preserve"> </w:t>
      </w:r>
      <w:r w:rsidRPr="008654FE">
        <w:rPr>
          <w:szCs w:val="28"/>
        </w:rPr>
        <w:t>случаях – печати</w:t>
      </w:r>
      <w:r w:rsidRPr="008654FE">
        <w:rPr>
          <w:spacing w:val="-8"/>
          <w:szCs w:val="28"/>
        </w:rPr>
        <w:t xml:space="preserve"> </w:t>
      </w:r>
      <w:r w:rsidRPr="008654FE">
        <w:rPr>
          <w:szCs w:val="28"/>
        </w:rPr>
        <w:t>с</w:t>
      </w:r>
      <w:r w:rsidRPr="008654FE">
        <w:rPr>
          <w:spacing w:val="-7"/>
          <w:szCs w:val="28"/>
        </w:rPr>
        <w:t xml:space="preserve"> </w:t>
      </w:r>
      <w:r w:rsidRPr="008654FE">
        <w:rPr>
          <w:szCs w:val="28"/>
        </w:rPr>
        <w:t>изображением</w:t>
      </w:r>
      <w:r w:rsidRPr="008654FE">
        <w:rPr>
          <w:spacing w:val="-7"/>
          <w:szCs w:val="28"/>
        </w:rPr>
        <w:t xml:space="preserve"> </w:t>
      </w:r>
      <w:r w:rsidRPr="008654FE">
        <w:rPr>
          <w:szCs w:val="28"/>
        </w:rPr>
        <w:t>Государственного</w:t>
      </w:r>
      <w:r w:rsidRPr="008654FE">
        <w:rPr>
          <w:spacing w:val="-7"/>
          <w:szCs w:val="28"/>
        </w:rPr>
        <w:t xml:space="preserve"> </w:t>
      </w:r>
      <w:r w:rsidRPr="008654FE">
        <w:rPr>
          <w:szCs w:val="28"/>
        </w:rPr>
        <w:t>герба</w:t>
      </w:r>
      <w:r w:rsidRPr="008654FE">
        <w:rPr>
          <w:spacing w:val="-7"/>
          <w:szCs w:val="28"/>
        </w:rPr>
        <w:t xml:space="preserve"> </w:t>
      </w:r>
      <w:r w:rsidRPr="008654FE">
        <w:rPr>
          <w:szCs w:val="28"/>
        </w:rPr>
        <w:t>Российской</w:t>
      </w:r>
      <w:r w:rsidRPr="008654FE">
        <w:rPr>
          <w:spacing w:val="-7"/>
          <w:szCs w:val="28"/>
        </w:rPr>
        <w:t xml:space="preserve"> </w:t>
      </w:r>
      <w:r w:rsidRPr="008654FE">
        <w:rPr>
          <w:szCs w:val="28"/>
        </w:rPr>
        <w:t>Федерации);</w:t>
      </w:r>
      <w:proofErr w:type="gramEnd"/>
    </w:p>
    <w:p w:rsidR="00177734" w:rsidRPr="008654FE" w:rsidRDefault="00177734" w:rsidP="000C5E26">
      <w:pPr>
        <w:pStyle w:val="af3"/>
        <w:tabs>
          <w:tab w:val="left" w:pos="2150"/>
          <w:tab w:val="left" w:pos="2408"/>
          <w:tab w:val="left" w:pos="3473"/>
          <w:tab w:val="left" w:pos="3594"/>
          <w:tab w:val="left" w:pos="5429"/>
          <w:tab w:val="left" w:pos="6577"/>
          <w:tab w:val="left" w:pos="6902"/>
          <w:tab w:val="left" w:pos="7394"/>
          <w:tab w:val="left" w:pos="7866"/>
          <w:tab w:val="left" w:pos="8856"/>
          <w:tab w:val="left" w:pos="10148"/>
        </w:tabs>
        <w:spacing w:after="0" w:line="276" w:lineRule="auto"/>
        <w:ind w:right="2" w:firstLine="709"/>
        <w:jc w:val="both"/>
        <w:rPr>
          <w:szCs w:val="28"/>
        </w:rPr>
      </w:pPr>
      <w:r w:rsidRPr="008654FE">
        <w:rPr>
          <w:szCs w:val="28"/>
        </w:rPr>
        <w:t xml:space="preserve">заверяет экземпляр электронного документа на бумажном носителе </w:t>
      </w:r>
      <w:r w:rsidRPr="008654FE">
        <w:rPr>
          <w:spacing w:val="-1"/>
          <w:szCs w:val="28"/>
        </w:rPr>
        <w:t>с</w:t>
      </w:r>
      <w:r w:rsidRPr="008654FE">
        <w:rPr>
          <w:spacing w:val="-67"/>
          <w:szCs w:val="28"/>
        </w:rPr>
        <w:t xml:space="preserve"> </w:t>
      </w:r>
      <w:r w:rsidRPr="008654FE">
        <w:rPr>
          <w:spacing w:val="-1"/>
          <w:szCs w:val="28"/>
        </w:rPr>
        <w:t xml:space="preserve">использованием </w:t>
      </w:r>
      <w:r w:rsidRPr="008654FE">
        <w:rPr>
          <w:szCs w:val="28"/>
        </w:rPr>
        <w:t>печати многофункционального центра (в предусмотренных нормативными</w:t>
      </w:r>
      <w:r w:rsidRPr="008654FE">
        <w:rPr>
          <w:spacing w:val="1"/>
          <w:szCs w:val="28"/>
        </w:rPr>
        <w:t xml:space="preserve"> </w:t>
      </w:r>
      <w:r w:rsidRPr="008654FE">
        <w:rPr>
          <w:szCs w:val="28"/>
        </w:rPr>
        <w:t>правовыми</w:t>
      </w:r>
      <w:r w:rsidRPr="008654FE">
        <w:rPr>
          <w:spacing w:val="1"/>
          <w:szCs w:val="28"/>
        </w:rPr>
        <w:t xml:space="preserve"> </w:t>
      </w:r>
      <w:r w:rsidRPr="008654FE">
        <w:rPr>
          <w:szCs w:val="28"/>
        </w:rPr>
        <w:t>актами</w:t>
      </w:r>
      <w:r w:rsidRPr="008654FE">
        <w:rPr>
          <w:spacing w:val="1"/>
          <w:szCs w:val="28"/>
        </w:rPr>
        <w:t xml:space="preserve"> </w:t>
      </w:r>
      <w:r w:rsidRPr="008654FE">
        <w:rPr>
          <w:szCs w:val="28"/>
        </w:rPr>
        <w:t>Российской</w:t>
      </w:r>
      <w:r w:rsidRPr="008654FE">
        <w:rPr>
          <w:spacing w:val="1"/>
          <w:szCs w:val="28"/>
        </w:rPr>
        <w:t xml:space="preserve"> </w:t>
      </w:r>
      <w:r w:rsidRPr="008654FE">
        <w:rPr>
          <w:szCs w:val="28"/>
        </w:rPr>
        <w:t>Федерации</w:t>
      </w:r>
      <w:r w:rsidRPr="008654FE">
        <w:rPr>
          <w:spacing w:val="1"/>
          <w:szCs w:val="28"/>
        </w:rPr>
        <w:t xml:space="preserve"> </w:t>
      </w:r>
      <w:r w:rsidRPr="008654FE">
        <w:rPr>
          <w:szCs w:val="28"/>
        </w:rPr>
        <w:t>случаях – печати</w:t>
      </w:r>
      <w:r w:rsidRPr="008654FE">
        <w:rPr>
          <w:spacing w:val="1"/>
          <w:szCs w:val="28"/>
        </w:rPr>
        <w:t xml:space="preserve"> </w:t>
      </w:r>
      <w:r w:rsidRPr="008654FE">
        <w:rPr>
          <w:szCs w:val="28"/>
        </w:rPr>
        <w:t>с изображением</w:t>
      </w:r>
      <w:r w:rsidRPr="008654FE">
        <w:rPr>
          <w:spacing w:val="-3"/>
          <w:szCs w:val="28"/>
        </w:rPr>
        <w:t xml:space="preserve"> </w:t>
      </w:r>
      <w:r w:rsidRPr="008654FE">
        <w:rPr>
          <w:szCs w:val="28"/>
        </w:rPr>
        <w:t>Государственного</w:t>
      </w:r>
      <w:r w:rsidRPr="008654FE">
        <w:rPr>
          <w:spacing w:val="-2"/>
          <w:szCs w:val="28"/>
        </w:rPr>
        <w:t xml:space="preserve"> </w:t>
      </w:r>
      <w:r w:rsidRPr="008654FE">
        <w:rPr>
          <w:szCs w:val="28"/>
        </w:rPr>
        <w:t>герба</w:t>
      </w:r>
      <w:r w:rsidRPr="008654FE">
        <w:rPr>
          <w:spacing w:val="-3"/>
          <w:szCs w:val="28"/>
        </w:rPr>
        <w:t xml:space="preserve"> </w:t>
      </w:r>
      <w:r w:rsidRPr="008654FE">
        <w:rPr>
          <w:szCs w:val="28"/>
        </w:rPr>
        <w:t>Российской</w:t>
      </w:r>
      <w:r w:rsidRPr="008654FE">
        <w:rPr>
          <w:spacing w:val="-2"/>
          <w:szCs w:val="28"/>
        </w:rPr>
        <w:t xml:space="preserve"> </w:t>
      </w:r>
      <w:r w:rsidRPr="008654FE">
        <w:rPr>
          <w:szCs w:val="28"/>
        </w:rPr>
        <w:t>Федерации);</w:t>
      </w:r>
    </w:p>
    <w:p w:rsidR="00177734" w:rsidRPr="008654FE" w:rsidRDefault="00177734" w:rsidP="000C5E26">
      <w:pPr>
        <w:pStyle w:val="af3"/>
        <w:spacing w:after="0" w:line="276" w:lineRule="auto"/>
        <w:ind w:right="2" w:firstLine="709"/>
        <w:jc w:val="both"/>
        <w:rPr>
          <w:szCs w:val="28"/>
        </w:rPr>
      </w:pPr>
      <w:r w:rsidRPr="008654FE">
        <w:rPr>
          <w:szCs w:val="28"/>
        </w:rPr>
        <w:t>выдает</w:t>
      </w:r>
      <w:r w:rsidRPr="008654FE">
        <w:rPr>
          <w:spacing w:val="37"/>
          <w:szCs w:val="28"/>
        </w:rPr>
        <w:t xml:space="preserve"> </w:t>
      </w:r>
      <w:r w:rsidRPr="008654FE">
        <w:rPr>
          <w:szCs w:val="28"/>
        </w:rPr>
        <w:t>документы</w:t>
      </w:r>
      <w:r w:rsidRPr="008654FE">
        <w:rPr>
          <w:spacing w:val="38"/>
          <w:szCs w:val="28"/>
        </w:rPr>
        <w:t xml:space="preserve"> З</w:t>
      </w:r>
      <w:r w:rsidRPr="008654FE">
        <w:rPr>
          <w:szCs w:val="28"/>
        </w:rPr>
        <w:t>аявителю, при</w:t>
      </w:r>
      <w:r w:rsidRPr="008654FE">
        <w:rPr>
          <w:spacing w:val="38"/>
          <w:szCs w:val="28"/>
        </w:rPr>
        <w:t xml:space="preserve"> </w:t>
      </w:r>
      <w:r w:rsidRPr="008654FE">
        <w:rPr>
          <w:szCs w:val="28"/>
        </w:rPr>
        <w:t>необходимости</w:t>
      </w:r>
      <w:r w:rsidRPr="008654FE">
        <w:rPr>
          <w:spacing w:val="37"/>
          <w:szCs w:val="28"/>
        </w:rPr>
        <w:t xml:space="preserve"> </w:t>
      </w:r>
      <w:r w:rsidRPr="008654FE">
        <w:rPr>
          <w:szCs w:val="28"/>
        </w:rPr>
        <w:t>запрашивает</w:t>
      </w:r>
      <w:r w:rsidRPr="008654FE">
        <w:rPr>
          <w:spacing w:val="38"/>
          <w:szCs w:val="28"/>
        </w:rPr>
        <w:t xml:space="preserve"> </w:t>
      </w:r>
      <w:r w:rsidRPr="008654FE">
        <w:rPr>
          <w:szCs w:val="28"/>
        </w:rPr>
        <w:t>у</w:t>
      </w:r>
      <w:r w:rsidRPr="008654FE">
        <w:rPr>
          <w:spacing w:val="38"/>
          <w:szCs w:val="28"/>
        </w:rPr>
        <w:t xml:space="preserve"> З</w:t>
      </w:r>
      <w:r w:rsidRPr="008654FE">
        <w:rPr>
          <w:szCs w:val="28"/>
        </w:rPr>
        <w:t>аявителя</w:t>
      </w:r>
      <w:r w:rsidRPr="008654FE">
        <w:rPr>
          <w:spacing w:val="-67"/>
          <w:szCs w:val="28"/>
        </w:rPr>
        <w:t xml:space="preserve"> </w:t>
      </w:r>
      <w:r w:rsidRPr="008654FE">
        <w:rPr>
          <w:szCs w:val="28"/>
        </w:rPr>
        <w:t>подписи</w:t>
      </w:r>
      <w:r w:rsidRPr="008654FE">
        <w:rPr>
          <w:spacing w:val="-2"/>
          <w:szCs w:val="28"/>
        </w:rPr>
        <w:t xml:space="preserve"> </w:t>
      </w:r>
      <w:r w:rsidRPr="008654FE">
        <w:rPr>
          <w:szCs w:val="28"/>
        </w:rPr>
        <w:t>за</w:t>
      </w:r>
      <w:r w:rsidRPr="008654FE">
        <w:rPr>
          <w:spacing w:val="-1"/>
          <w:szCs w:val="28"/>
        </w:rPr>
        <w:t xml:space="preserve"> </w:t>
      </w:r>
      <w:r w:rsidRPr="008654FE">
        <w:rPr>
          <w:szCs w:val="28"/>
        </w:rPr>
        <w:t>каждый</w:t>
      </w:r>
      <w:r w:rsidRPr="008654FE">
        <w:rPr>
          <w:spacing w:val="-1"/>
          <w:szCs w:val="28"/>
        </w:rPr>
        <w:t xml:space="preserve"> </w:t>
      </w:r>
      <w:r w:rsidRPr="008654FE">
        <w:rPr>
          <w:szCs w:val="28"/>
        </w:rPr>
        <w:t>выданный</w:t>
      </w:r>
      <w:r w:rsidRPr="008654FE">
        <w:rPr>
          <w:spacing w:val="-2"/>
          <w:szCs w:val="28"/>
        </w:rPr>
        <w:t xml:space="preserve"> </w:t>
      </w:r>
      <w:r w:rsidRPr="008654FE">
        <w:rPr>
          <w:szCs w:val="28"/>
        </w:rPr>
        <w:t>документ;</w:t>
      </w:r>
    </w:p>
    <w:p w:rsidR="00177734" w:rsidRPr="008654FE" w:rsidRDefault="00177734" w:rsidP="000C5E26">
      <w:pPr>
        <w:pStyle w:val="af3"/>
        <w:spacing w:after="0" w:line="276" w:lineRule="auto"/>
        <w:ind w:right="2" w:firstLine="709"/>
        <w:jc w:val="both"/>
        <w:rPr>
          <w:szCs w:val="28"/>
        </w:rPr>
      </w:pPr>
      <w:r w:rsidRPr="008654FE">
        <w:rPr>
          <w:szCs w:val="28"/>
        </w:rPr>
        <w:t>запрашивает</w:t>
      </w:r>
      <w:r w:rsidRPr="008654FE">
        <w:rPr>
          <w:spacing w:val="1"/>
          <w:szCs w:val="28"/>
        </w:rPr>
        <w:t xml:space="preserve"> </w:t>
      </w:r>
      <w:r w:rsidRPr="008654FE">
        <w:rPr>
          <w:szCs w:val="28"/>
        </w:rPr>
        <w:t>согласие</w:t>
      </w:r>
      <w:r w:rsidRPr="008654FE">
        <w:rPr>
          <w:spacing w:val="2"/>
          <w:szCs w:val="28"/>
        </w:rPr>
        <w:t xml:space="preserve"> З</w:t>
      </w:r>
      <w:r w:rsidRPr="008654FE">
        <w:rPr>
          <w:szCs w:val="28"/>
        </w:rPr>
        <w:t>аявителя</w:t>
      </w:r>
      <w:r w:rsidRPr="008654FE">
        <w:rPr>
          <w:spacing w:val="3"/>
          <w:szCs w:val="28"/>
        </w:rPr>
        <w:t xml:space="preserve"> </w:t>
      </w:r>
      <w:r w:rsidRPr="008654FE">
        <w:rPr>
          <w:szCs w:val="28"/>
        </w:rPr>
        <w:t>на</w:t>
      </w:r>
      <w:r w:rsidRPr="008654FE">
        <w:rPr>
          <w:spacing w:val="2"/>
          <w:szCs w:val="28"/>
        </w:rPr>
        <w:t xml:space="preserve"> </w:t>
      </w:r>
      <w:r w:rsidRPr="008654FE">
        <w:rPr>
          <w:szCs w:val="28"/>
        </w:rPr>
        <w:t>участие</w:t>
      </w:r>
      <w:r w:rsidRPr="008654FE">
        <w:rPr>
          <w:spacing w:val="2"/>
          <w:szCs w:val="28"/>
        </w:rPr>
        <w:t xml:space="preserve"> </w:t>
      </w:r>
      <w:r w:rsidRPr="008654FE">
        <w:rPr>
          <w:szCs w:val="28"/>
        </w:rPr>
        <w:t>в</w:t>
      </w:r>
      <w:r w:rsidRPr="008654FE">
        <w:rPr>
          <w:spacing w:val="3"/>
          <w:szCs w:val="28"/>
        </w:rPr>
        <w:t xml:space="preserve"> </w:t>
      </w:r>
      <w:proofErr w:type="spellStart"/>
      <w:r w:rsidRPr="008654FE">
        <w:rPr>
          <w:szCs w:val="28"/>
        </w:rPr>
        <w:t>смс-опросе</w:t>
      </w:r>
      <w:proofErr w:type="spellEnd"/>
      <w:r w:rsidRPr="008654FE">
        <w:rPr>
          <w:spacing w:val="3"/>
          <w:szCs w:val="28"/>
        </w:rPr>
        <w:t xml:space="preserve"> </w:t>
      </w:r>
      <w:r w:rsidRPr="008654FE">
        <w:rPr>
          <w:szCs w:val="28"/>
        </w:rPr>
        <w:t>для</w:t>
      </w:r>
      <w:r w:rsidRPr="008654FE">
        <w:rPr>
          <w:spacing w:val="2"/>
          <w:szCs w:val="28"/>
        </w:rPr>
        <w:t xml:space="preserve"> </w:t>
      </w:r>
      <w:r w:rsidRPr="008654FE">
        <w:rPr>
          <w:szCs w:val="28"/>
        </w:rPr>
        <w:t>оценки</w:t>
      </w:r>
      <w:r w:rsidRPr="008654FE">
        <w:rPr>
          <w:spacing w:val="1"/>
          <w:szCs w:val="28"/>
        </w:rPr>
        <w:t xml:space="preserve"> </w:t>
      </w:r>
      <w:r w:rsidRPr="008654FE">
        <w:rPr>
          <w:szCs w:val="28"/>
        </w:rPr>
        <w:t>качества</w:t>
      </w:r>
      <w:r w:rsidRPr="008654FE">
        <w:rPr>
          <w:spacing w:val="-67"/>
          <w:szCs w:val="28"/>
        </w:rPr>
        <w:t xml:space="preserve"> </w:t>
      </w:r>
      <w:r w:rsidRPr="008654FE">
        <w:rPr>
          <w:szCs w:val="28"/>
        </w:rPr>
        <w:t>предоставленных</w:t>
      </w:r>
      <w:r w:rsidRPr="008654FE">
        <w:rPr>
          <w:spacing w:val="-2"/>
          <w:szCs w:val="28"/>
        </w:rPr>
        <w:t xml:space="preserve"> </w:t>
      </w:r>
      <w:r w:rsidRPr="008654FE">
        <w:rPr>
          <w:szCs w:val="28"/>
        </w:rPr>
        <w:t>услуг</w:t>
      </w:r>
      <w:r w:rsidRPr="008654FE">
        <w:rPr>
          <w:spacing w:val="-1"/>
          <w:szCs w:val="28"/>
        </w:rPr>
        <w:t xml:space="preserve"> </w:t>
      </w:r>
      <w:r w:rsidRPr="008654FE">
        <w:rPr>
          <w:szCs w:val="28"/>
        </w:rPr>
        <w:t>многофункциональным</w:t>
      </w:r>
      <w:r w:rsidRPr="008654FE">
        <w:rPr>
          <w:spacing w:val="-2"/>
          <w:szCs w:val="28"/>
        </w:rPr>
        <w:t xml:space="preserve"> </w:t>
      </w:r>
      <w:r w:rsidRPr="008654FE">
        <w:rPr>
          <w:szCs w:val="28"/>
        </w:rPr>
        <w:t>центром.</w:t>
      </w:r>
    </w:p>
    <w:p w:rsidR="00B460B9" w:rsidRPr="002D66EB" w:rsidRDefault="00B460B9" w:rsidP="00681594">
      <w:pPr>
        <w:pStyle w:val="ConsPlusNormal"/>
        <w:ind w:firstLine="709"/>
        <w:jc w:val="both"/>
        <w:rPr>
          <w:rFonts w:ascii="Times New Roman" w:hAnsi="Times New Roman" w:cs="Times New Roman"/>
          <w:sz w:val="28"/>
          <w:szCs w:val="28"/>
        </w:rPr>
      </w:pPr>
    </w:p>
    <w:p w:rsidR="00BC5223" w:rsidRPr="002D66EB" w:rsidRDefault="00BC5223" w:rsidP="00406D8E">
      <w:pPr>
        <w:pStyle w:val="FORMATTEXT"/>
        <w:rPr>
          <w:rFonts w:ascii="Times New Roman" w:hAnsi="Times New Roman" w:cs="Times New Roman"/>
          <w:sz w:val="28"/>
          <w:szCs w:val="28"/>
        </w:rPr>
      </w:pPr>
    </w:p>
    <w:p w:rsidR="00406D8E" w:rsidRPr="002D66EB" w:rsidRDefault="00406D8E" w:rsidP="00406D8E">
      <w:pPr>
        <w:pStyle w:val="FORMATTEXT"/>
        <w:rPr>
          <w:rFonts w:ascii="Times New Roman" w:hAnsi="Times New Roman" w:cs="Times New Roman"/>
          <w:sz w:val="28"/>
          <w:szCs w:val="28"/>
        </w:rPr>
      </w:pPr>
    </w:p>
    <w:p w:rsidR="00BC5223" w:rsidRPr="002D66EB" w:rsidRDefault="00BC5223" w:rsidP="00644636">
      <w:pPr>
        <w:pStyle w:val="FORMATTEXT"/>
        <w:jc w:val="right"/>
        <w:rPr>
          <w:rFonts w:ascii="Times New Roman" w:hAnsi="Times New Roman" w:cs="Times New Roman"/>
          <w:sz w:val="28"/>
          <w:szCs w:val="28"/>
        </w:rPr>
      </w:pPr>
    </w:p>
    <w:p w:rsidR="00177734" w:rsidRPr="002D66EB" w:rsidRDefault="00177734" w:rsidP="00644636">
      <w:pPr>
        <w:pStyle w:val="FORMATTEXT"/>
        <w:jc w:val="right"/>
        <w:rPr>
          <w:rFonts w:ascii="Times New Roman" w:hAnsi="Times New Roman" w:cs="Times New Roman"/>
          <w:sz w:val="28"/>
          <w:szCs w:val="28"/>
        </w:rPr>
      </w:pPr>
    </w:p>
    <w:p w:rsidR="00177734" w:rsidRPr="002D66EB" w:rsidRDefault="00177734" w:rsidP="00644636">
      <w:pPr>
        <w:pStyle w:val="FORMATTEXT"/>
        <w:jc w:val="right"/>
        <w:rPr>
          <w:rFonts w:ascii="Times New Roman" w:hAnsi="Times New Roman" w:cs="Times New Roman"/>
          <w:sz w:val="28"/>
          <w:szCs w:val="28"/>
        </w:rPr>
      </w:pPr>
    </w:p>
    <w:p w:rsidR="00177734" w:rsidRPr="002D66EB" w:rsidRDefault="00177734" w:rsidP="00644636">
      <w:pPr>
        <w:pStyle w:val="FORMATTEXT"/>
        <w:jc w:val="right"/>
        <w:rPr>
          <w:rFonts w:ascii="Times New Roman" w:hAnsi="Times New Roman" w:cs="Times New Roman"/>
          <w:sz w:val="28"/>
          <w:szCs w:val="28"/>
        </w:rPr>
      </w:pPr>
    </w:p>
    <w:p w:rsidR="00177734" w:rsidRPr="002D66EB" w:rsidRDefault="00177734" w:rsidP="00644636">
      <w:pPr>
        <w:pStyle w:val="FORMATTEXT"/>
        <w:jc w:val="right"/>
        <w:rPr>
          <w:rFonts w:ascii="Times New Roman" w:hAnsi="Times New Roman" w:cs="Times New Roman"/>
          <w:sz w:val="28"/>
          <w:szCs w:val="28"/>
        </w:rPr>
      </w:pPr>
    </w:p>
    <w:p w:rsidR="00177734" w:rsidRPr="002D66EB" w:rsidRDefault="00177734" w:rsidP="00644636">
      <w:pPr>
        <w:pStyle w:val="FORMATTEXT"/>
        <w:jc w:val="right"/>
        <w:rPr>
          <w:rFonts w:ascii="Times New Roman" w:hAnsi="Times New Roman" w:cs="Times New Roman"/>
          <w:sz w:val="28"/>
          <w:szCs w:val="28"/>
        </w:rPr>
      </w:pPr>
    </w:p>
    <w:p w:rsidR="00177734" w:rsidRPr="002D66EB" w:rsidRDefault="00177734" w:rsidP="00644636">
      <w:pPr>
        <w:pStyle w:val="FORMATTEXT"/>
        <w:jc w:val="right"/>
        <w:rPr>
          <w:rFonts w:ascii="Times New Roman" w:hAnsi="Times New Roman" w:cs="Times New Roman"/>
          <w:sz w:val="28"/>
          <w:szCs w:val="28"/>
        </w:rPr>
      </w:pPr>
    </w:p>
    <w:p w:rsidR="00177734" w:rsidRPr="002D66EB" w:rsidRDefault="00177734" w:rsidP="00644636">
      <w:pPr>
        <w:pStyle w:val="FORMATTEXT"/>
        <w:jc w:val="right"/>
        <w:rPr>
          <w:rFonts w:ascii="Times New Roman" w:hAnsi="Times New Roman" w:cs="Times New Roman"/>
          <w:sz w:val="28"/>
          <w:szCs w:val="28"/>
        </w:rPr>
      </w:pPr>
    </w:p>
    <w:p w:rsidR="00177734" w:rsidRDefault="00177734" w:rsidP="000C5E26">
      <w:pPr>
        <w:pStyle w:val="af3"/>
        <w:spacing w:line="276" w:lineRule="auto"/>
        <w:ind w:right="125"/>
        <w:contextualSpacing/>
        <w:rPr>
          <w:szCs w:val="28"/>
        </w:rPr>
      </w:pPr>
    </w:p>
    <w:p w:rsidR="000C5E26" w:rsidRPr="002D66EB" w:rsidRDefault="000C5E26" w:rsidP="000C5E26">
      <w:pPr>
        <w:pStyle w:val="af3"/>
        <w:spacing w:line="276" w:lineRule="auto"/>
        <w:ind w:right="125"/>
        <w:contextualSpacing/>
        <w:rPr>
          <w:szCs w:val="28"/>
        </w:rPr>
      </w:pPr>
    </w:p>
    <w:p w:rsidR="00177734" w:rsidRPr="002D66EB" w:rsidRDefault="00177734" w:rsidP="00177734">
      <w:pPr>
        <w:pStyle w:val="af3"/>
        <w:spacing w:line="276" w:lineRule="auto"/>
        <w:ind w:right="125" w:firstLine="709"/>
        <w:contextualSpacing/>
        <w:jc w:val="right"/>
        <w:rPr>
          <w:szCs w:val="28"/>
        </w:rPr>
      </w:pPr>
    </w:p>
    <w:p w:rsidR="00177734" w:rsidRPr="002D66EB" w:rsidRDefault="00177734" w:rsidP="00177734">
      <w:pPr>
        <w:pStyle w:val="af3"/>
        <w:spacing w:line="276" w:lineRule="auto"/>
        <w:ind w:right="125" w:firstLine="709"/>
        <w:contextualSpacing/>
        <w:jc w:val="right"/>
        <w:rPr>
          <w:szCs w:val="28"/>
        </w:rPr>
      </w:pPr>
    </w:p>
    <w:p w:rsidR="00177734" w:rsidRPr="002D66EB" w:rsidRDefault="00177734" w:rsidP="00177734">
      <w:pPr>
        <w:pStyle w:val="af3"/>
        <w:spacing w:line="276" w:lineRule="auto"/>
        <w:ind w:right="125" w:firstLine="709"/>
        <w:contextualSpacing/>
        <w:jc w:val="right"/>
        <w:rPr>
          <w:szCs w:val="28"/>
        </w:rPr>
      </w:pPr>
    </w:p>
    <w:p w:rsidR="00177734" w:rsidRPr="002D66EB" w:rsidRDefault="00177734" w:rsidP="00177734">
      <w:pPr>
        <w:pStyle w:val="af3"/>
        <w:spacing w:line="276" w:lineRule="auto"/>
        <w:ind w:right="125" w:firstLine="709"/>
        <w:contextualSpacing/>
        <w:jc w:val="right"/>
        <w:rPr>
          <w:szCs w:val="28"/>
        </w:rPr>
      </w:pPr>
      <w:r w:rsidRPr="002D66EB">
        <w:rPr>
          <w:szCs w:val="28"/>
        </w:rPr>
        <w:lastRenderedPageBreak/>
        <w:t>Приложение № 1</w:t>
      </w:r>
      <w:r w:rsidRPr="002D66EB">
        <w:rPr>
          <w:spacing w:val="1"/>
          <w:szCs w:val="28"/>
        </w:rPr>
        <w:t xml:space="preserve"> </w:t>
      </w:r>
    </w:p>
    <w:p w:rsidR="00177734" w:rsidRPr="002D66EB" w:rsidRDefault="00177734" w:rsidP="00177734">
      <w:pPr>
        <w:pStyle w:val="af3"/>
        <w:spacing w:line="276" w:lineRule="auto"/>
        <w:ind w:right="125" w:firstLine="709"/>
        <w:contextualSpacing/>
        <w:jc w:val="right"/>
        <w:rPr>
          <w:szCs w:val="28"/>
        </w:rPr>
      </w:pPr>
      <w:r w:rsidRPr="002D66EB">
        <w:rPr>
          <w:szCs w:val="28"/>
        </w:rPr>
        <w:t>к</w:t>
      </w:r>
      <w:r w:rsidRPr="002D66EB">
        <w:rPr>
          <w:spacing w:val="4"/>
          <w:szCs w:val="28"/>
        </w:rPr>
        <w:t xml:space="preserve"> </w:t>
      </w:r>
      <w:r w:rsidRPr="002D66EB">
        <w:rPr>
          <w:szCs w:val="28"/>
        </w:rPr>
        <w:t>Административному</w:t>
      </w:r>
      <w:r w:rsidRPr="002D66EB">
        <w:rPr>
          <w:spacing w:val="5"/>
          <w:szCs w:val="28"/>
        </w:rPr>
        <w:t xml:space="preserve"> </w:t>
      </w:r>
      <w:r w:rsidRPr="002D66EB">
        <w:rPr>
          <w:szCs w:val="28"/>
        </w:rPr>
        <w:t>регламенту</w:t>
      </w:r>
      <w:r w:rsidRPr="002D66EB">
        <w:rPr>
          <w:spacing w:val="1"/>
          <w:szCs w:val="28"/>
        </w:rPr>
        <w:t xml:space="preserve"> </w:t>
      </w:r>
    </w:p>
    <w:p w:rsidR="00177734" w:rsidRPr="002D66EB" w:rsidRDefault="00177734" w:rsidP="00177734">
      <w:pPr>
        <w:pStyle w:val="af3"/>
        <w:spacing w:line="276" w:lineRule="auto"/>
        <w:ind w:right="125" w:firstLine="709"/>
        <w:contextualSpacing/>
        <w:jc w:val="right"/>
        <w:rPr>
          <w:szCs w:val="28"/>
        </w:rPr>
      </w:pPr>
      <w:r w:rsidRPr="002D66EB">
        <w:rPr>
          <w:szCs w:val="28"/>
        </w:rPr>
        <w:t>по</w:t>
      </w:r>
      <w:r w:rsidRPr="002D66EB">
        <w:rPr>
          <w:spacing w:val="-13"/>
          <w:szCs w:val="28"/>
        </w:rPr>
        <w:t xml:space="preserve"> </w:t>
      </w:r>
      <w:r w:rsidRPr="002D66EB">
        <w:rPr>
          <w:szCs w:val="28"/>
        </w:rPr>
        <w:t>предоставлению</w:t>
      </w:r>
      <w:r w:rsidRPr="002D66EB">
        <w:rPr>
          <w:spacing w:val="-12"/>
          <w:szCs w:val="28"/>
        </w:rPr>
        <w:t xml:space="preserve"> муниципальной </w:t>
      </w:r>
      <w:r w:rsidRPr="002D66EB">
        <w:rPr>
          <w:szCs w:val="28"/>
        </w:rPr>
        <w:t>услуги</w:t>
      </w:r>
    </w:p>
    <w:p w:rsidR="00177734" w:rsidRPr="002D66EB" w:rsidRDefault="00177734" w:rsidP="00177734">
      <w:pPr>
        <w:pStyle w:val="af3"/>
        <w:spacing w:line="276" w:lineRule="auto"/>
        <w:ind w:right="125" w:firstLine="709"/>
        <w:contextualSpacing/>
        <w:jc w:val="right"/>
        <w:rPr>
          <w:szCs w:val="28"/>
        </w:rPr>
      </w:pPr>
      <w:r w:rsidRPr="002D66EB">
        <w:rPr>
          <w:szCs w:val="28"/>
        </w:rPr>
        <w:t xml:space="preserve">«Выдача разрешений </w:t>
      </w:r>
    </w:p>
    <w:p w:rsidR="00177734" w:rsidRPr="002D66EB" w:rsidRDefault="00177734" w:rsidP="00177734">
      <w:pPr>
        <w:pStyle w:val="af3"/>
        <w:spacing w:line="276" w:lineRule="auto"/>
        <w:ind w:right="125" w:firstLine="709"/>
        <w:contextualSpacing/>
        <w:jc w:val="right"/>
        <w:rPr>
          <w:szCs w:val="28"/>
        </w:rPr>
      </w:pPr>
      <w:r w:rsidRPr="002D66EB">
        <w:rPr>
          <w:szCs w:val="28"/>
        </w:rPr>
        <w:t>на право вырубки зеленых насаждений»</w:t>
      </w:r>
    </w:p>
    <w:p w:rsidR="00177734" w:rsidRPr="002D66EB" w:rsidRDefault="00177734" w:rsidP="00177734">
      <w:pPr>
        <w:pStyle w:val="af9"/>
        <w:jc w:val="right"/>
        <w:rPr>
          <w:rFonts w:ascii="Times New Roman" w:hAnsi="Times New Roman"/>
          <w:i/>
        </w:rPr>
      </w:pPr>
    </w:p>
    <w:p w:rsidR="00177734" w:rsidRPr="002D66EB" w:rsidRDefault="00177734" w:rsidP="00177734">
      <w:pPr>
        <w:pStyle w:val="af9"/>
        <w:jc w:val="right"/>
        <w:rPr>
          <w:rFonts w:ascii="Times New Roman" w:hAnsi="Times New Roman"/>
          <w:b/>
          <w:i/>
        </w:rPr>
      </w:pPr>
      <w:r w:rsidRPr="002D66EB">
        <w:rPr>
          <w:rFonts w:ascii="Times New Roman" w:hAnsi="Times New Roman"/>
          <w:i/>
        </w:rPr>
        <w:t>ФОРМА</w:t>
      </w:r>
    </w:p>
    <w:p w:rsidR="00177734" w:rsidRPr="002D66EB" w:rsidRDefault="00177734" w:rsidP="00177734">
      <w:pPr>
        <w:pStyle w:val="af3"/>
        <w:spacing w:line="276" w:lineRule="auto"/>
        <w:ind w:right="196"/>
        <w:contextualSpacing/>
        <w:jc w:val="right"/>
        <w:rPr>
          <w:szCs w:val="28"/>
        </w:rPr>
      </w:pPr>
    </w:p>
    <w:p w:rsidR="00177734" w:rsidRPr="002D66EB" w:rsidRDefault="002D66EB" w:rsidP="002D66EB">
      <w:pPr>
        <w:pStyle w:val="af9"/>
        <w:jc w:val="center"/>
        <w:rPr>
          <w:rFonts w:ascii="Times New Roman" w:hAnsi="Times New Roman"/>
          <w:b/>
          <w:i/>
          <w:sz w:val="28"/>
          <w:szCs w:val="28"/>
        </w:rPr>
      </w:pPr>
      <w:r w:rsidRPr="002D66EB">
        <w:rPr>
          <w:rFonts w:ascii="Times New Roman" w:hAnsi="Times New Roman"/>
          <w:b/>
          <w:i/>
          <w:sz w:val="28"/>
          <w:szCs w:val="28"/>
        </w:rPr>
        <w:t>Разрешение на право вырубки зеленых насаждений</w:t>
      </w:r>
    </w:p>
    <w:p w:rsidR="00177734" w:rsidRPr="002D66EB" w:rsidRDefault="00177734" w:rsidP="00177734">
      <w:pPr>
        <w:spacing w:line="276" w:lineRule="auto"/>
        <w:ind w:left="6096"/>
        <w:contextualSpacing/>
        <w:rPr>
          <w:bCs/>
          <w:i/>
          <w:iCs/>
          <w:sz w:val="24"/>
        </w:rPr>
      </w:pPr>
      <w:bookmarkStart w:id="29" w:name="_Hlk51692325"/>
      <w:bookmarkEnd w:id="29"/>
    </w:p>
    <w:tbl>
      <w:tblPr>
        <w:tblW w:w="9214" w:type="dxa"/>
        <w:tblInd w:w="-255" w:type="dxa"/>
        <w:tblLayout w:type="fixed"/>
        <w:tblCellMar>
          <w:top w:w="75" w:type="dxa"/>
          <w:left w:w="255" w:type="dxa"/>
          <w:bottom w:w="75" w:type="dxa"/>
          <w:right w:w="255" w:type="dxa"/>
        </w:tblCellMar>
        <w:tblLook w:val="04A0"/>
      </w:tblPr>
      <w:tblGrid>
        <w:gridCol w:w="5955"/>
        <w:gridCol w:w="3259"/>
      </w:tblGrid>
      <w:tr w:rsidR="00177734" w:rsidRPr="002D66EB" w:rsidTr="00177734">
        <w:trPr>
          <w:trHeight w:val="586"/>
        </w:trPr>
        <w:tc>
          <w:tcPr>
            <w:tcW w:w="5955" w:type="dxa"/>
          </w:tcPr>
          <w:p w:rsidR="00177734" w:rsidRPr="002D66EB" w:rsidRDefault="00177734" w:rsidP="00177734">
            <w:pPr>
              <w:spacing w:line="276" w:lineRule="auto"/>
              <w:ind w:firstLine="4707"/>
              <w:rPr>
                <w:szCs w:val="28"/>
              </w:rPr>
            </w:pPr>
            <w:r w:rsidRPr="002D66EB">
              <w:rPr>
                <w:bCs/>
                <w:szCs w:val="28"/>
              </w:rPr>
              <w:t>Кому</w:t>
            </w:r>
          </w:p>
        </w:tc>
        <w:tc>
          <w:tcPr>
            <w:tcW w:w="3259" w:type="dxa"/>
          </w:tcPr>
          <w:p w:rsidR="00177734" w:rsidRPr="002D66EB" w:rsidRDefault="00177734" w:rsidP="00177734">
            <w:pPr>
              <w:spacing w:line="276" w:lineRule="auto"/>
            </w:pPr>
            <w:r w:rsidRPr="002D66EB">
              <w:rPr>
                <w:bCs/>
                <w:i/>
                <w:sz w:val="24"/>
              </w:rPr>
              <w:t xml:space="preserve"> ______________________</w:t>
            </w:r>
          </w:p>
          <w:p w:rsidR="00177734" w:rsidRPr="002D66EB" w:rsidRDefault="00177734" w:rsidP="00177734">
            <w:pPr>
              <w:spacing w:line="276" w:lineRule="auto"/>
              <w:rPr>
                <w:bCs/>
                <w:i/>
                <w:sz w:val="20"/>
                <w:szCs w:val="20"/>
              </w:rPr>
            </w:pPr>
            <w:r w:rsidRPr="002D66EB">
              <w:rPr>
                <w:bCs/>
                <w:i/>
                <w:sz w:val="20"/>
                <w:szCs w:val="20"/>
              </w:rPr>
              <w:t xml:space="preserve">(фамилия, имя, отчество - для граждан и ИП, или полное наименование </w:t>
            </w:r>
            <w:r w:rsidRPr="002D66EB">
              <w:rPr>
                <w:bCs/>
                <w:i/>
                <w:sz w:val="20"/>
                <w:szCs w:val="20"/>
              </w:rPr>
              <w:br/>
              <w:t>организации – для юридических лиц)</w:t>
            </w:r>
          </w:p>
        </w:tc>
      </w:tr>
      <w:tr w:rsidR="00177734" w:rsidRPr="002D66EB" w:rsidTr="00177734">
        <w:trPr>
          <w:trHeight w:val="977"/>
        </w:trPr>
        <w:tc>
          <w:tcPr>
            <w:tcW w:w="5955" w:type="dxa"/>
          </w:tcPr>
          <w:p w:rsidR="00177734" w:rsidRPr="002D66EB" w:rsidRDefault="00177734" w:rsidP="00177734">
            <w:pPr>
              <w:spacing w:line="276" w:lineRule="auto"/>
              <w:rPr>
                <w:bCs/>
                <w:sz w:val="24"/>
              </w:rPr>
            </w:pPr>
            <w:r w:rsidRPr="002D66EB">
              <w:rPr>
                <w:bCs/>
                <w:sz w:val="24"/>
              </w:rPr>
              <w:t> </w:t>
            </w:r>
          </w:p>
        </w:tc>
        <w:tc>
          <w:tcPr>
            <w:tcW w:w="3259" w:type="dxa"/>
          </w:tcPr>
          <w:p w:rsidR="00177734" w:rsidRPr="002D66EB" w:rsidRDefault="00177734" w:rsidP="00177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rPr>
            </w:pPr>
            <w:r w:rsidRPr="002D66EB">
              <w:rPr>
                <w:bCs/>
                <w:sz w:val="24"/>
              </w:rPr>
              <w:t>______________________</w:t>
            </w:r>
          </w:p>
          <w:p w:rsidR="00177734" w:rsidRPr="002D66EB" w:rsidRDefault="00177734" w:rsidP="00177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0"/>
                <w:szCs w:val="20"/>
              </w:rPr>
            </w:pPr>
            <w:proofErr w:type="gramStart"/>
            <w:r w:rsidRPr="002D66EB">
              <w:rPr>
                <w:bCs/>
                <w:sz w:val="20"/>
                <w:szCs w:val="20"/>
              </w:rPr>
              <w:t>(</w:t>
            </w:r>
            <w:r w:rsidRPr="002D66EB">
              <w:rPr>
                <w:bCs/>
                <w:i/>
                <w:sz w:val="20"/>
                <w:szCs w:val="20"/>
              </w:rPr>
              <w:t>почтовый индекс</w:t>
            </w:r>
            <w:proofErr w:type="gramEnd"/>
          </w:p>
          <w:p w:rsidR="00177734" w:rsidRPr="002D66EB" w:rsidRDefault="00177734" w:rsidP="00177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0"/>
                <w:szCs w:val="20"/>
              </w:rPr>
            </w:pPr>
            <w:r w:rsidRPr="002D66EB">
              <w:rPr>
                <w:bCs/>
                <w:i/>
                <w:sz w:val="20"/>
                <w:szCs w:val="20"/>
              </w:rPr>
              <w:t>и адрес, адрес электронной почты)</w:t>
            </w:r>
          </w:p>
          <w:p w:rsidR="00177734" w:rsidRPr="002D66EB" w:rsidRDefault="00177734" w:rsidP="00177734">
            <w:pPr>
              <w:spacing w:line="276" w:lineRule="auto"/>
              <w:rPr>
                <w:bCs/>
                <w:i/>
                <w:sz w:val="24"/>
              </w:rPr>
            </w:pPr>
          </w:p>
        </w:tc>
      </w:tr>
      <w:tr w:rsidR="00177734" w:rsidRPr="002D66EB" w:rsidTr="00177734">
        <w:trPr>
          <w:trHeight w:val="977"/>
        </w:trPr>
        <w:tc>
          <w:tcPr>
            <w:tcW w:w="5955" w:type="dxa"/>
          </w:tcPr>
          <w:p w:rsidR="00177734" w:rsidRPr="002D66EB" w:rsidRDefault="00177734" w:rsidP="00177734">
            <w:pPr>
              <w:spacing w:line="276" w:lineRule="auto"/>
              <w:jc w:val="right"/>
              <w:rPr>
                <w:bCs/>
                <w:sz w:val="24"/>
              </w:rPr>
            </w:pPr>
            <w:r w:rsidRPr="002D66EB">
              <w:rPr>
                <w:bCs/>
                <w:szCs w:val="28"/>
              </w:rPr>
              <w:t>От:</w:t>
            </w:r>
          </w:p>
        </w:tc>
        <w:tc>
          <w:tcPr>
            <w:tcW w:w="3259" w:type="dxa"/>
          </w:tcPr>
          <w:p w:rsidR="00177734" w:rsidRPr="002D66EB" w:rsidRDefault="00177734" w:rsidP="00177734">
            <w:pPr>
              <w:spacing w:line="276" w:lineRule="auto"/>
              <w:contextualSpacing/>
            </w:pPr>
            <w:r w:rsidRPr="002D66EB">
              <w:rPr>
                <w:bCs/>
                <w:i/>
                <w:iCs/>
                <w:szCs w:val="28"/>
              </w:rPr>
              <w:t>___________________</w:t>
            </w:r>
          </w:p>
          <w:p w:rsidR="00177734" w:rsidRPr="002D66EB" w:rsidRDefault="00177734" w:rsidP="00177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rPr>
            </w:pPr>
            <w:r w:rsidRPr="002D66EB">
              <w:rPr>
                <w:bCs/>
                <w:i/>
                <w:iCs/>
                <w:sz w:val="20"/>
                <w:szCs w:val="20"/>
              </w:rPr>
              <w:t>(наименование уполномоченного органа местного самоуправления)</w:t>
            </w:r>
          </w:p>
        </w:tc>
      </w:tr>
    </w:tbl>
    <w:p w:rsidR="00177734" w:rsidRPr="002D66EB" w:rsidRDefault="00177734" w:rsidP="00177734">
      <w:pPr>
        <w:spacing w:line="276" w:lineRule="auto"/>
        <w:jc w:val="center"/>
        <w:rPr>
          <w:bCs/>
        </w:rPr>
      </w:pPr>
    </w:p>
    <w:p w:rsidR="00177734" w:rsidRPr="002D66EB" w:rsidRDefault="00177734" w:rsidP="00177734">
      <w:pPr>
        <w:spacing w:line="276" w:lineRule="auto"/>
        <w:jc w:val="center"/>
        <w:rPr>
          <w:bCs/>
        </w:rPr>
      </w:pPr>
      <w:r w:rsidRPr="002D66EB">
        <w:rPr>
          <w:bCs/>
        </w:rPr>
        <w:t>РАЗРЕШЕНИЕ</w:t>
      </w:r>
    </w:p>
    <w:p w:rsidR="00177734" w:rsidRPr="002D66EB" w:rsidRDefault="00177734" w:rsidP="00177734">
      <w:pPr>
        <w:spacing w:line="276" w:lineRule="auto"/>
        <w:jc w:val="center"/>
        <w:rPr>
          <w:bCs/>
          <w:sz w:val="26"/>
          <w:szCs w:val="26"/>
        </w:rPr>
      </w:pPr>
      <w:r w:rsidRPr="002D66EB">
        <w:rPr>
          <w:bCs/>
          <w:sz w:val="26"/>
          <w:szCs w:val="26"/>
        </w:rPr>
        <w:t>на право вырубки зеленых насаждений</w:t>
      </w:r>
    </w:p>
    <w:tbl>
      <w:tblPr>
        <w:tblW w:w="9412" w:type="dxa"/>
        <w:tblInd w:w="-56" w:type="dxa"/>
        <w:tblLayout w:type="fixed"/>
        <w:tblCellMar>
          <w:left w:w="28" w:type="dxa"/>
          <w:right w:w="28" w:type="dxa"/>
        </w:tblCellMar>
        <w:tblLook w:val="04A0"/>
      </w:tblPr>
      <w:tblGrid>
        <w:gridCol w:w="3119"/>
        <w:gridCol w:w="3855"/>
        <w:gridCol w:w="2438"/>
      </w:tblGrid>
      <w:tr w:rsidR="00177734" w:rsidRPr="002D66EB" w:rsidTr="00177734">
        <w:tc>
          <w:tcPr>
            <w:tcW w:w="3119" w:type="dxa"/>
            <w:tcBorders>
              <w:bottom w:val="single" w:sz="4" w:space="0" w:color="000000"/>
            </w:tcBorders>
            <w:vAlign w:val="bottom"/>
          </w:tcPr>
          <w:p w:rsidR="00177734" w:rsidRPr="002D66EB" w:rsidRDefault="00177734" w:rsidP="00177734">
            <w:pPr>
              <w:snapToGrid w:val="0"/>
              <w:spacing w:line="276" w:lineRule="auto"/>
              <w:jc w:val="center"/>
              <w:rPr>
                <w:bCs/>
                <w:sz w:val="24"/>
              </w:rPr>
            </w:pPr>
          </w:p>
        </w:tc>
        <w:tc>
          <w:tcPr>
            <w:tcW w:w="3855" w:type="dxa"/>
            <w:vAlign w:val="bottom"/>
          </w:tcPr>
          <w:p w:rsidR="00177734" w:rsidRPr="002D66EB" w:rsidRDefault="00177734" w:rsidP="00177734">
            <w:pPr>
              <w:snapToGrid w:val="0"/>
              <w:spacing w:line="276" w:lineRule="auto"/>
              <w:ind w:right="85"/>
              <w:jc w:val="right"/>
              <w:rPr>
                <w:bCs/>
                <w:sz w:val="24"/>
              </w:rPr>
            </w:pPr>
          </w:p>
        </w:tc>
        <w:tc>
          <w:tcPr>
            <w:tcW w:w="2438" w:type="dxa"/>
            <w:tcBorders>
              <w:bottom w:val="single" w:sz="4" w:space="0" w:color="000000"/>
            </w:tcBorders>
            <w:vAlign w:val="bottom"/>
          </w:tcPr>
          <w:p w:rsidR="00177734" w:rsidRPr="002D66EB" w:rsidRDefault="00177734" w:rsidP="00177734">
            <w:pPr>
              <w:snapToGrid w:val="0"/>
              <w:spacing w:line="276" w:lineRule="auto"/>
              <w:jc w:val="center"/>
              <w:rPr>
                <w:bCs/>
                <w:sz w:val="24"/>
              </w:rPr>
            </w:pPr>
          </w:p>
        </w:tc>
      </w:tr>
      <w:tr w:rsidR="00177734" w:rsidRPr="002D66EB" w:rsidTr="00177734">
        <w:tc>
          <w:tcPr>
            <w:tcW w:w="3119" w:type="dxa"/>
          </w:tcPr>
          <w:p w:rsidR="00177734" w:rsidRPr="002D66EB" w:rsidRDefault="00177734" w:rsidP="00177734">
            <w:pPr>
              <w:spacing w:line="276" w:lineRule="auto"/>
              <w:jc w:val="center"/>
              <w:rPr>
                <w:bCs/>
                <w:i/>
                <w:iCs/>
                <w:sz w:val="20"/>
                <w:szCs w:val="20"/>
              </w:rPr>
            </w:pPr>
            <w:r w:rsidRPr="002D66EB">
              <w:rPr>
                <w:bCs/>
                <w:i/>
                <w:iCs/>
                <w:sz w:val="20"/>
                <w:szCs w:val="20"/>
              </w:rPr>
              <w:t>дата решения уполномоченного органа местного самоуправления</w:t>
            </w:r>
          </w:p>
        </w:tc>
        <w:tc>
          <w:tcPr>
            <w:tcW w:w="3855" w:type="dxa"/>
          </w:tcPr>
          <w:p w:rsidR="00177734" w:rsidRPr="002D66EB" w:rsidRDefault="00177734" w:rsidP="00177734">
            <w:pPr>
              <w:snapToGrid w:val="0"/>
              <w:spacing w:line="276" w:lineRule="auto"/>
              <w:ind w:right="85"/>
              <w:jc w:val="right"/>
              <w:rPr>
                <w:bCs/>
                <w:i/>
                <w:iCs/>
                <w:sz w:val="20"/>
                <w:szCs w:val="20"/>
              </w:rPr>
            </w:pPr>
          </w:p>
        </w:tc>
        <w:tc>
          <w:tcPr>
            <w:tcW w:w="2438" w:type="dxa"/>
          </w:tcPr>
          <w:p w:rsidR="00177734" w:rsidRPr="002D66EB" w:rsidRDefault="00177734" w:rsidP="00177734">
            <w:pPr>
              <w:spacing w:line="276" w:lineRule="auto"/>
              <w:jc w:val="center"/>
              <w:rPr>
                <w:bCs/>
                <w:i/>
                <w:iCs/>
                <w:sz w:val="20"/>
                <w:szCs w:val="20"/>
              </w:rPr>
            </w:pPr>
            <w:r w:rsidRPr="002D66EB">
              <w:rPr>
                <w:bCs/>
                <w:i/>
                <w:iCs/>
                <w:sz w:val="20"/>
                <w:szCs w:val="20"/>
              </w:rPr>
              <w:t xml:space="preserve">номер решения уполномоченного органа местного самоуправления </w:t>
            </w:r>
          </w:p>
        </w:tc>
      </w:tr>
      <w:tr w:rsidR="00177734" w:rsidRPr="002D66EB" w:rsidTr="00177734">
        <w:tc>
          <w:tcPr>
            <w:tcW w:w="3119" w:type="dxa"/>
          </w:tcPr>
          <w:p w:rsidR="00177734" w:rsidRPr="002D66EB" w:rsidRDefault="00177734" w:rsidP="00177734">
            <w:pPr>
              <w:snapToGrid w:val="0"/>
              <w:spacing w:line="276" w:lineRule="auto"/>
              <w:jc w:val="center"/>
              <w:rPr>
                <w:bCs/>
                <w:i/>
                <w:iCs/>
                <w:sz w:val="20"/>
                <w:szCs w:val="20"/>
              </w:rPr>
            </w:pPr>
          </w:p>
        </w:tc>
        <w:tc>
          <w:tcPr>
            <w:tcW w:w="3855" w:type="dxa"/>
          </w:tcPr>
          <w:p w:rsidR="00177734" w:rsidRPr="002D66EB" w:rsidRDefault="00177734" w:rsidP="00177734">
            <w:pPr>
              <w:snapToGrid w:val="0"/>
              <w:spacing w:line="276" w:lineRule="auto"/>
              <w:ind w:right="85"/>
              <w:jc w:val="right"/>
              <w:rPr>
                <w:bCs/>
                <w:i/>
                <w:iCs/>
                <w:sz w:val="20"/>
                <w:szCs w:val="20"/>
              </w:rPr>
            </w:pPr>
          </w:p>
        </w:tc>
        <w:tc>
          <w:tcPr>
            <w:tcW w:w="2438" w:type="dxa"/>
          </w:tcPr>
          <w:p w:rsidR="00177734" w:rsidRPr="002D66EB" w:rsidRDefault="00177734" w:rsidP="00177734">
            <w:pPr>
              <w:snapToGrid w:val="0"/>
              <w:spacing w:line="276" w:lineRule="auto"/>
              <w:jc w:val="center"/>
              <w:rPr>
                <w:bCs/>
                <w:i/>
                <w:iCs/>
                <w:sz w:val="20"/>
                <w:szCs w:val="20"/>
              </w:rPr>
            </w:pPr>
          </w:p>
        </w:tc>
      </w:tr>
    </w:tbl>
    <w:p w:rsidR="00177734" w:rsidRPr="002D66EB" w:rsidRDefault="00177734" w:rsidP="00177734">
      <w:pPr>
        <w:spacing w:line="276" w:lineRule="auto"/>
        <w:ind w:firstLine="709"/>
        <w:jc w:val="both"/>
      </w:pPr>
      <w:r w:rsidRPr="002D66EB">
        <w:rPr>
          <w:bCs/>
        </w:rPr>
        <w:t xml:space="preserve">По результатам рассмотрения запроса </w:t>
      </w:r>
      <w:r w:rsidRPr="002D66EB">
        <w:rPr>
          <w:bCs/>
          <w:i/>
          <w:iCs/>
        </w:rPr>
        <w:t>________________________</w:t>
      </w:r>
      <w:r w:rsidRPr="002D66EB">
        <w:rPr>
          <w:bCs/>
        </w:rPr>
        <w:t xml:space="preserve">, уведомляем о предоставлении разрешения на право вырубки зеленых насаждений </w:t>
      </w:r>
      <w:r w:rsidRPr="002D66EB">
        <w:rPr>
          <w:bCs/>
          <w:i/>
          <w:iCs/>
        </w:rPr>
        <w:t>____________</w:t>
      </w:r>
      <w:r w:rsidRPr="002D66EB">
        <w:rPr>
          <w:bCs/>
        </w:rPr>
        <w:t xml:space="preserve"> на основании </w:t>
      </w:r>
      <w:r w:rsidRPr="002D66EB">
        <w:rPr>
          <w:bCs/>
          <w:i/>
          <w:iCs/>
        </w:rPr>
        <w:t xml:space="preserve">_______________ </w:t>
      </w:r>
      <w:r w:rsidRPr="002D66EB">
        <w:rPr>
          <w:bCs/>
        </w:rPr>
        <w:t>на земельном участке</w:t>
      </w:r>
      <w:r w:rsidRPr="002D66EB">
        <w:rPr>
          <w:bCs/>
          <w:i/>
          <w:iCs/>
        </w:rPr>
        <w:t xml:space="preserve"> </w:t>
      </w:r>
      <w:r w:rsidRPr="002D66EB">
        <w:rPr>
          <w:bCs/>
        </w:rPr>
        <w:t xml:space="preserve">с кадастровым номером </w:t>
      </w:r>
      <w:r w:rsidRPr="002D66EB">
        <w:rPr>
          <w:bCs/>
          <w:i/>
          <w:iCs/>
        </w:rPr>
        <w:t>__________________</w:t>
      </w:r>
      <w:r w:rsidRPr="002D66EB">
        <w:rPr>
          <w:bCs/>
        </w:rPr>
        <w:t xml:space="preserve"> на срок </w:t>
      </w:r>
      <w:proofErr w:type="spellStart"/>
      <w:proofErr w:type="gramStart"/>
      <w:r w:rsidRPr="002D66EB">
        <w:rPr>
          <w:bCs/>
        </w:rPr>
        <w:t>до</w:t>
      </w:r>
      <w:proofErr w:type="gramEnd"/>
      <w:r w:rsidRPr="002D66EB">
        <w:rPr>
          <w:bCs/>
          <w:i/>
          <w:iCs/>
        </w:rPr>
        <w:t>____________________</w:t>
      </w:r>
      <w:proofErr w:type="spellEnd"/>
      <w:r w:rsidRPr="002D66EB">
        <w:rPr>
          <w:bCs/>
        </w:rPr>
        <w:t>.</w:t>
      </w:r>
    </w:p>
    <w:p w:rsidR="00177734" w:rsidRPr="002D66EB" w:rsidRDefault="00177734" w:rsidP="00177734">
      <w:pPr>
        <w:spacing w:line="276" w:lineRule="auto"/>
        <w:rPr>
          <w:bCs/>
        </w:rPr>
      </w:pPr>
      <w:r w:rsidRPr="002D66EB">
        <w:rPr>
          <w:bCs/>
        </w:rPr>
        <w:t>Приложение: схема участка с нанесением зеленых насаждений, подлежащих вырубке.</w:t>
      </w:r>
    </w:p>
    <w:p w:rsidR="00177734" w:rsidRPr="002D66EB" w:rsidRDefault="00177734" w:rsidP="00177734">
      <w:pPr>
        <w:spacing w:line="276" w:lineRule="auto"/>
        <w:rPr>
          <w:bCs/>
          <w:i/>
          <w:iCs/>
          <w:sz w:val="24"/>
        </w:rPr>
      </w:pPr>
      <w:bookmarkStart w:id="30" w:name="_Hlk55827197"/>
      <w:bookmarkEnd w:id="30"/>
      <w:r w:rsidRPr="002D66EB">
        <w:rPr>
          <w:bCs/>
          <w:i/>
          <w:iCs/>
          <w:sz w:val="24"/>
        </w:rPr>
        <w:t>________________________________________</w:t>
      </w:r>
    </w:p>
    <w:tbl>
      <w:tblPr>
        <w:tblW w:w="10206" w:type="dxa"/>
        <w:tblInd w:w="-108" w:type="dxa"/>
        <w:tblLayout w:type="fixed"/>
        <w:tblLook w:val="04A0"/>
      </w:tblPr>
      <w:tblGrid>
        <w:gridCol w:w="5097"/>
        <w:gridCol w:w="5109"/>
      </w:tblGrid>
      <w:tr w:rsidR="00177734" w:rsidRPr="002D66EB" w:rsidTr="00177734">
        <w:tc>
          <w:tcPr>
            <w:tcW w:w="5097" w:type="dxa"/>
            <w:tcBorders>
              <w:right w:val="single" w:sz="4" w:space="0" w:color="000000"/>
            </w:tcBorders>
          </w:tcPr>
          <w:p w:rsidR="00177734" w:rsidRPr="002D66EB" w:rsidRDefault="00177734" w:rsidP="00177734">
            <w:pPr>
              <w:spacing w:line="276" w:lineRule="auto"/>
              <w:ind w:left="350" w:right="262"/>
              <w:jc w:val="center"/>
              <w:rPr>
                <w:b/>
                <w:bCs/>
                <w:i/>
                <w:iCs/>
                <w:szCs w:val="28"/>
              </w:rPr>
            </w:pPr>
            <w:r w:rsidRPr="002D66EB">
              <w:rPr>
                <w:b/>
                <w:bCs/>
                <w:i/>
                <w:iCs/>
                <w:szCs w:val="28"/>
              </w:rPr>
              <w:t>(Ф.И.О. должность уполномоченного сотрудника)</w:t>
            </w:r>
          </w:p>
        </w:tc>
        <w:tc>
          <w:tcPr>
            <w:tcW w:w="5108" w:type="dxa"/>
            <w:tcBorders>
              <w:top w:val="single" w:sz="4" w:space="0" w:color="000000"/>
              <w:left w:val="single" w:sz="4" w:space="0" w:color="000000"/>
              <w:bottom w:val="single" w:sz="4" w:space="0" w:color="000000"/>
              <w:right w:val="single" w:sz="4" w:space="0" w:color="000000"/>
            </w:tcBorders>
          </w:tcPr>
          <w:p w:rsidR="00177734" w:rsidRPr="002D66EB" w:rsidRDefault="00177734" w:rsidP="00177734">
            <w:pPr>
              <w:spacing w:line="276" w:lineRule="auto"/>
              <w:ind w:left="350" w:right="262"/>
              <w:contextualSpacing/>
              <w:jc w:val="center"/>
              <w:rPr>
                <w:b/>
                <w:bCs/>
                <w:szCs w:val="28"/>
              </w:rPr>
            </w:pPr>
            <w:r w:rsidRPr="002D66EB">
              <w:rPr>
                <w:b/>
                <w:bCs/>
                <w:szCs w:val="28"/>
              </w:rPr>
              <w:t xml:space="preserve">Сведения </w:t>
            </w:r>
            <w:proofErr w:type="gramStart"/>
            <w:r w:rsidRPr="002D66EB">
              <w:rPr>
                <w:b/>
                <w:bCs/>
                <w:szCs w:val="28"/>
              </w:rPr>
              <w:t>об</w:t>
            </w:r>
            <w:proofErr w:type="gramEnd"/>
          </w:p>
          <w:p w:rsidR="00177734" w:rsidRPr="002D66EB" w:rsidRDefault="00177734" w:rsidP="00177734">
            <w:pPr>
              <w:spacing w:line="276" w:lineRule="auto"/>
              <w:ind w:left="350" w:right="262"/>
              <w:contextualSpacing/>
              <w:jc w:val="center"/>
              <w:rPr>
                <w:b/>
                <w:bCs/>
                <w:szCs w:val="28"/>
              </w:rPr>
            </w:pPr>
            <w:r w:rsidRPr="002D66EB">
              <w:rPr>
                <w:b/>
                <w:bCs/>
                <w:szCs w:val="28"/>
              </w:rPr>
              <w:t>электронной</w:t>
            </w:r>
          </w:p>
          <w:p w:rsidR="00177734" w:rsidRPr="002D66EB" w:rsidRDefault="00177734" w:rsidP="00177734">
            <w:pPr>
              <w:spacing w:line="276" w:lineRule="auto"/>
              <w:ind w:left="350" w:right="262"/>
              <w:contextualSpacing/>
              <w:jc w:val="center"/>
              <w:rPr>
                <w:b/>
                <w:bCs/>
                <w:szCs w:val="28"/>
              </w:rPr>
            </w:pPr>
            <w:r w:rsidRPr="002D66EB">
              <w:rPr>
                <w:b/>
                <w:bCs/>
                <w:szCs w:val="28"/>
              </w:rPr>
              <w:t>подписи</w:t>
            </w:r>
          </w:p>
        </w:tc>
      </w:tr>
    </w:tbl>
    <w:p w:rsidR="00177734" w:rsidRPr="002D66EB" w:rsidRDefault="00177734" w:rsidP="002D66EB">
      <w:pPr>
        <w:pStyle w:val="af3"/>
        <w:spacing w:line="276" w:lineRule="auto"/>
        <w:ind w:right="196"/>
        <w:contextualSpacing/>
        <w:rPr>
          <w:b/>
          <w:bCs/>
          <w:szCs w:val="28"/>
        </w:rPr>
      </w:pPr>
      <w:bookmarkStart w:id="31" w:name="_Hlk516923251"/>
      <w:bookmarkEnd w:id="31"/>
    </w:p>
    <w:p w:rsidR="00177734" w:rsidRPr="002D66EB" w:rsidRDefault="00177734" w:rsidP="00177734">
      <w:pPr>
        <w:shd w:val="clear" w:color="auto" w:fill="FFFFFF"/>
        <w:spacing w:line="276" w:lineRule="auto"/>
        <w:ind w:left="5387"/>
        <w:jc w:val="right"/>
        <w:rPr>
          <w:color w:val="000000"/>
          <w:szCs w:val="28"/>
        </w:rPr>
      </w:pPr>
      <w:r w:rsidRPr="002D66EB">
        <w:rPr>
          <w:color w:val="000000"/>
          <w:szCs w:val="28"/>
        </w:rPr>
        <w:t xml:space="preserve">Приложение </w:t>
      </w:r>
    </w:p>
    <w:p w:rsidR="00177734" w:rsidRPr="002D66EB" w:rsidRDefault="00177734" w:rsidP="00177734">
      <w:pPr>
        <w:shd w:val="clear" w:color="auto" w:fill="FFFFFF"/>
        <w:spacing w:line="276" w:lineRule="auto"/>
        <w:ind w:left="5387"/>
        <w:jc w:val="right"/>
        <w:rPr>
          <w:color w:val="000000"/>
          <w:szCs w:val="28"/>
        </w:rPr>
      </w:pPr>
      <w:r w:rsidRPr="002D66EB">
        <w:rPr>
          <w:color w:val="000000"/>
          <w:szCs w:val="28"/>
        </w:rPr>
        <w:t>к разрешению на право вырубки зеленых насаждений</w:t>
      </w:r>
    </w:p>
    <w:p w:rsidR="00177734" w:rsidRPr="002D66EB" w:rsidRDefault="00177734" w:rsidP="00177734">
      <w:pPr>
        <w:spacing w:line="276" w:lineRule="auto"/>
        <w:ind w:left="5387"/>
        <w:jc w:val="right"/>
        <w:rPr>
          <w:color w:val="000000"/>
          <w:szCs w:val="28"/>
        </w:rPr>
      </w:pPr>
      <w:r w:rsidRPr="002D66EB">
        <w:rPr>
          <w:color w:val="000000"/>
          <w:szCs w:val="28"/>
        </w:rPr>
        <w:t>Регистрационный №: _______________</w:t>
      </w:r>
    </w:p>
    <w:p w:rsidR="00177734" w:rsidRPr="002D66EB" w:rsidRDefault="00177734" w:rsidP="00177734">
      <w:pPr>
        <w:spacing w:line="276" w:lineRule="auto"/>
        <w:ind w:left="5387"/>
        <w:jc w:val="right"/>
        <w:rPr>
          <w:color w:val="000000"/>
          <w:szCs w:val="28"/>
        </w:rPr>
      </w:pPr>
      <w:r w:rsidRPr="002D66EB">
        <w:rPr>
          <w:color w:val="000000"/>
          <w:szCs w:val="28"/>
        </w:rPr>
        <w:t>Дата: _______________</w:t>
      </w:r>
    </w:p>
    <w:p w:rsidR="00177734" w:rsidRPr="002D66EB" w:rsidRDefault="00177734" w:rsidP="00177734">
      <w:pPr>
        <w:spacing w:line="276" w:lineRule="auto"/>
        <w:rPr>
          <w:color w:val="000000"/>
        </w:rPr>
      </w:pPr>
    </w:p>
    <w:p w:rsidR="00177734" w:rsidRPr="002D66EB" w:rsidRDefault="00177734" w:rsidP="00177734">
      <w:pPr>
        <w:spacing w:line="276" w:lineRule="auto"/>
        <w:rPr>
          <w:color w:val="000000"/>
        </w:rPr>
      </w:pPr>
    </w:p>
    <w:p w:rsidR="00177734" w:rsidRPr="002D66EB" w:rsidRDefault="00177734" w:rsidP="00177734">
      <w:pPr>
        <w:pStyle w:val="af9"/>
        <w:jc w:val="center"/>
        <w:rPr>
          <w:rFonts w:ascii="Times New Roman" w:hAnsi="Times New Roman"/>
          <w:b/>
        </w:rPr>
      </w:pPr>
      <w:r w:rsidRPr="002D66EB">
        <w:rPr>
          <w:rFonts w:ascii="Times New Roman" w:hAnsi="Times New Roman"/>
          <w:b/>
        </w:rPr>
        <w:t>СХЕМА УЧАСТКА С НАНЕСЕНИЕМ ЗЕЛЕНЫХ НАСАЖДЕНИЙ, ПОДЛЕЖАЩИХ ВЫРУБКЕ</w:t>
      </w:r>
    </w:p>
    <w:p w:rsidR="00177734" w:rsidRPr="002D66EB" w:rsidRDefault="00177734" w:rsidP="00177734">
      <w:pPr>
        <w:spacing w:line="276" w:lineRule="auto"/>
        <w:rPr>
          <w:b/>
          <w:bCs/>
          <w:color w:val="000000"/>
        </w:rPr>
      </w:pPr>
    </w:p>
    <w:p w:rsidR="00177734" w:rsidRPr="002D66EB" w:rsidRDefault="00177734" w:rsidP="00177734">
      <w:pPr>
        <w:spacing w:line="276" w:lineRule="auto"/>
        <w:rPr>
          <w:b/>
          <w:bCs/>
          <w:color w:val="000000"/>
        </w:rPr>
      </w:pPr>
    </w:p>
    <w:p w:rsidR="00177734" w:rsidRPr="002D66EB" w:rsidRDefault="00177734" w:rsidP="00177734">
      <w:pPr>
        <w:spacing w:line="276" w:lineRule="auto"/>
        <w:rPr>
          <w:b/>
          <w:bCs/>
          <w:color w:val="000000"/>
        </w:rPr>
      </w:pPr>
    </w:p>
    <w:p w:rsidR="00177734" w:rsidRPr="002D66EB" w:rsidRDefault="00177734" w:rsidP="00177734">
      <w:pPr>
        <w:spacing w:line="276" w:lineRule="auto"/>
        <w:rPr>
          <w:color w:val="000000"/>
        </w:rPr>
      </w:pPr>
    </w:p>
    <w:p w:rsidR="00177734" w:rsidRPr="002D66EB" w:rsidRDefault="00177734" w:rsidP="00177734">
      <w:pPr>
        <w:spacing w:line="276" w:lineRule="auto"/>
        <w:rPr>
          <w:color w:val="000000"/>
        </w:rPr>
      </w:pPr>
    </w:p>
    <w:p w:rsidR="00177734" w:rsidRPr="002D66EB" w:rsidRDefault="00177734" w:rsidP="00177734">
      <w:pPr>
        <w:spacing w:line="276" w:lineRule="auto"/>
      </w:pPr>
      <w:r w:rsidRPr="002D66EB">
        <w:rPr>
          <w:bCs/>
          <w:i/>
          <w:iCs/>
        </w:rPr>
        <w:t xml:space="preserve"> </w:t>
      </w:r>
      <w:r w:rsidRPr="002D66EB">
        <w:rPr>
          <w:bCs/>
          <w:i/>
          <w:iCs/>
        </w:rPr>
        <w:br/>
      </w:r>
    </w:p>
    <w:p w:rsidR="00177734" w:rsidRPr="002D66EB" w:rsidRDefault="00177734" w:rsidP="00177734">
      <w:pPr>
        <w:spacing w:line="276" w:lineRule="auto"/>
        <w:rPr>
          <w:bCs/>
          <w:i/>
          <w:iCs/>
        </w:rPr>
      </w:pPr>
    </w:p>
    <w:p w:rsidR="00177734" w:rsidRPr="002D66EB" w:rsidRDefault="00177734" w:rsidP="00177734">
      <w:pPr>
        <w:spacing w:line="276" w:lineRule="auto"/>
        <w:rPr>
          <w:bCs/>
          <w:i/>
          <w:iCs/>
        </w:rPr>
      </w:pPr>
    </w:p>
    <w:p w:rsidR="00177734" w:rsidRPr="002D66EB" w:rsidRDefault="00177734" w:rsidP="00177734">
      <w:pPr>
        <w:spacing w:line="276" w:lineRule="auto"/>
        <w:rPr>
          <w:bCs/>
          <w:i/>
          <w:iCs/>
        </w:rPr>
      </w:pPr>
    </w:p>
    <w:p w:rsidR="00177734" w:rsidRPr="002D66EB" w:rsidRDefault="00177734" w:rsidP="00177734">
      <w:pPr>
        <w:spacing w:line="276" w:lineRule="auto"/>
        <w:rPr>
          <w:bCs/>
          <w:i/>
          <w:iCs/>
        </w:rPr>
      </w:pPr>
    </w:p>
    <w:p w:rsidR="00177734" w:rsidRPr="002D66EB" w:rsidRDefault="00177734" w:rsidP="00177734">
      <w:pPr>
        <w:spacing w:line="276" w:lineRule="auto"/>
        <w:rPr>
          <w:bCs/>
          <w:i/>
          <w:iCs/>
        </w:rPr>
      </w:pPr>
    </w:p>
    <w:p w:rsidR="00177734" w:rsidRPr="002D66EB" w:rsidRDefault="00177734" w:rsidP="00177734">
      <w:pPr>
        <w:spacing w:line="276" w:lineRule="auto"/>
        <w:rPr>
          <w:bCs/>
          <w:i/>
          <w:iCs/>
        </w:rPr>
      </w:pPr>
    </w:p>
    <w:p w:rsidR="00177734" w:rsidRPr="002D66EB" w:rsidRDefault="00177734" w:rsidP="00177734">
      <w:pPr>
        <w:spacing w:line="276" w:lineRule="auto"/>
        <w:rPr>
          <w:bCs/>
          <w:i/>
          <w:iCs/>
        </w:rPr>
      </w:pPr>
    </w:p>
    <w:p w:rsidR="00177734" w:rsidRPr="002D66EB" w:rsidRDefault="00177734" w:rsidP="00177734">
      <w:pPr>
        <w:spacing w:line="276" w:lineRule="auto"/>
        <w:rPr>
          <w:bCs/>
          <w:i/>
          <w:iCs/>
        </w:rPr>
      </w:pPr>
    </w:p>
    <w:p w:rsidR="00177734" w:rsidRPr="002D66EB" w:rsidRDefault="00177734" w:rsidP="00177734">
      <w:pPr>
        <w:spacing w:line="276" w:lineRule="auto"/>
        <w:rPr>
          <w:bCs/>
          <w:i/>
          <w:iCs/>
        </w:rPr>
      </w:pPr>
    </w:p>
    <w:p w:rsidR="00177734" w:rsidRPr="002D66EB" w:rsidRDefault="00177734" w:rsidP="00177734">
      <w:pPr>
        <w:spacing w:line="276" w:lineRule="auto"/>
        <w:rPr>
          <w:bCs/>
          <w:i/>
          <w:iCs/>
          <w:sz w:val="24"/>
        </w:rPr>
      </w:pPr>
    </w:p>
    <w:p w:rsidR="00177734" w:rsidRPr="002D66EB" w:rsidRDefault="00177734" w:rsidP="00177734">
      <w:pPr>
        <w:spacing w:line="276" w:lineRule="auto"/>
        <w:rPr>
          <w:bCs/>
          <w:i/>
          <w:iCs/>
          <w:color w:val="000000"/>
          <w:sz w:val="24"/>
        </w:rPr>
      </w:pPr>
    </w:p>
    <w:tbl>
      <w:tblPr>
        <w:tblW w:w="9574" w:type="dxa"/>
        <w:tblInd w:w="-108" w:type="dxa"/>
        <w:tblLayout w:type="fixed"/>
        <w:tblLook w:val="04A0"/>
      </w:tblPr>
      <w:tblGrid>
        <w:gridCol w:w="5072"/>
        <w:gridCol w:w="4502"/>
      </w:tblGrid>
      <w:tr w:rsidR="00177734" w:rsidRPr="002D66EB" w:rsidTr="00177734">
        <w:tc>
          <w:tcPr>
            <w:tcW w:w="5071" w:type="dxa"/>
            <w:tcBorders>
              <w:right w:val="single" w:sz="4" w:space="0" w:color="000000"/>
            </w:tcBorders>
          </w:tcPr>
          <w:p w:rsidR="00177734" w:rsidRPr="002D66EB" w:rsidRDefault="00177734" w:rsidP="00177734">
            <w:pPr>
              <w:spacing w:line="276" w:lineRule="auto"/>
              <w:ind w:left="350" w:right="262"/>
              <w:jc w:val="center"/>
              <w:rPr>
                <w:b/>
                <w:bCs/>
                <w:szCs w:val="28"/>
              </w:rPr>
            </w:pPr>
            <w:r w:rsidRPr="002D66EB">
              <w:rPr>
                <w:b/>
                <w:bCs/>
                <w:szCs w:val="28"/>
              </w:rPr>
              <w:t>(Ф.И.О. должность уполномоченного сотрудника)</w:t>
            </w:r>
          </w:p>
        </w:tc>
        <w:tc>
          <w:tcPr>
            <w:tcW w:w="4502" w:type="dxa"/>
            <w:tcBorders>
              <w:top w:val="single" w:sz="4" w:space="0" w:color="000000"/>
              <w:left w:val="single" w:sz="4" w:space="0" w:color="000000"/>
              <w:bottom w:val="single" w:sz="4" w:space="0" w:color="000000"/>
              <w:right w:val="single" w:sz="4" w:space="0" w:color="000000"/>
            </w:tcBorders>
          </w:tcPr>
          <w:p w:rsidR="00177734" w:rsidRPr="002D66EB" w:rsidRDefault="00177734" w:rsidP="00177734">
            <w:pPr>
              <w:spacing w:line="276" w:lineRule="auto"/>
              <w:ind w:left="350" w:right="262"/>
              <w:jc w:val="center"/>
              <w:rPr>
                <w:b/>
                <w:bCs/>
                <w:szCs w:val="28"/>
              </w:rPr>
            </w:pPr>
            <w:r w:rsidRPr="002D66EB">
              <w:rPr>
                <w:b/>
                <w:bCs/>
                <w:szCs w:val="28"/>
              </w:rPr>
              <w:t xml:space="preserve">Сведения </w:t>
            </w:r>
            <w:proofErr w:type="gramStart"/>
            <w:r w:rsidRPr="002D66EB">
              <w:rPr>
                <w:b/>
                <w:bCs/>
                <w:szCs w:val="28"/>
              </w:rPr>
              <w:t>об</w:t>
            </w:r>
            <w:proofErr w:type="gramEnd"/>
          </w:p>
          <w:p w:rsidR="00177734" w:rsidRPr="002D66EB" w:rsidRDefault="00177734" w:rsidP="00177734">
            <w:pPr>
              <w:spacing w:line="276" w:lineRule="auto"/>
              <w:ind w:left="350" w:right="262"/>
              <w:jc w:val="center"/>
              <w:rPr>
                <w:b/>
                <w:bCs/>
                <w:szCs w:val="28"/>
              </w:rPr>
            </w:pPr>
            <w:r w:rsidRPr="002D66EB">
              <w:rPr>
                <w:b/>
                <w:bCs/>
                <w:szCs w:val="28"/>
              </w:rPr>
              <w:t>электронной</w:t>
            </w:r>
          </w:p>
          <w:p w:rsidR="00177734" w:rsidRPr="002D66EB" w:rsidRDefault="00177734" w:rsidP="00177734">
            <w:pPr>
              <w:spacing w:line="276" w:lineRule="auto"/>
              <w:ind w:left="350" w:right="262"/>
              <w:jc w:val="center"/>
              <w:rPr>
                <w:b/>
                <w:bCs/>
                <w:szCs w:val="28"/>
              </w:rPr>
            </w:pPr>
            <w:r w:rsidRPr="002D66EB">
              <w:rPr>
                <w:b/>
                <w:bCs/>
                <w:szCs w:val="28"/>
              </w:rPr>
              <w:t>подписи</w:t>
            </w:r>
          </w:p>
        </w:tc>
      </w:tr>
    </w:tbl>
    <w:p w:rsidR="00177734" w:rsidRPr="002D66EB" w:rsidRDefault="00177734" w:rsidP="00177734">
      <w:pPr>
        <w:spacing w:line="276" w:lineRule="auto"/>
        <w:rPr>
          <w:color w:val="000000"/>
        </w:rPr>
      </w:pPr>
      <w:r w:rsidRPr="002D66EB">
        <w:rPr>
          <w:color w:val="000000"/>
        </w:rPr>
        <w:br w:type="page"/>
      </w:r>
    </w:p>
    <w:p w:rsidR="00177734" w:rsidRPr="002D66EB" w:rsidRDefault="00177734" w:rsidP="00177734">
      <w:pPr>
        <w:pStyle w:val="af3"/>
        <w:spacing w:line="276" w:lineRule="auto"/>
        <w:ind w:right="125" w:firstLine="709"/>
        <w:contextualSpacing/>
        <w:jc w:val="right"/>
        <w:rPr>
          <w:szCs w:val="28"/>
        </w:rPr>
      </w:pPr>
      <w:r w:rsidRPr="002D66EB">
        <w:rPr>
          <w:szCs w:val="28"/>
        </w:rPr>
        <w:lastRenderedPageBreak/>
        <w:t>Приложение № 2</w:t>
      </w:r>
      <w:r w:rsidRPr="002D66EB">
        <w:rPr>
          <w:spacing w:val="1"/>
          <w:szCs w:val="28"/>
        </w:rPr>
        <w:t xml:space="preserve"> </w:t>
      </w:r>
    </w:p>
    <w:p w:rsidR="00177734" w:rsidRPr="002D66EB" w:rsidRDefault="00177734" w:rsidP="00177734">
      <w:pPr>
        <w:pStyle w:val="af3"/>
        <w:spacing w:line="276" w:lineRule="auto"/>
        <w:ind w:right="125" w:firstLine="709"/>
        <w:contextualSpacing/>
        <w:jc w:val="right"/>
        <w:rPr>
          <w:szCs w:val="28"/>
        </w:rPr>
      </w:pPr>
      <w:r w:rsidRPr="002D66EB">
        <w:rPr>
          <w:szCs w:val="28"/>
        </w:rPr>
        <w:t>к</w:t>
      </w:r>
      <w:r w:rsidRPr="002D66EB">
        <w:rPr>
          <w:spacing w:val="4"/>
          <w:szCs w:val="28"/>
        </w:rPr>
        <w:t xml:space="preserve"> </w:t>
      </w:r>
      <w:r w:rsidRPr="002D66EB">
        <w:rPr>
          <w:szCs w:val="28"/>
        </w:rPr>
        <w:t>Административному</w:t>
      </w:r>
      <w:r w:rsidRPr="002D66EB">
        <w:rPr>
          <w:spacing w:val="5"/>
          <w:szCs w:val="28"/>
        </w:rPr>
        <w:t xml:space="preserve"> </w:t>
      </w:r>
      <w:r w:rsidRPr="002D66EB">
        <w:rPr>
          <w:szCs w:val="28"/>
        </w:rPr>
        <w:t>регламенту</w:t>
      </w:r>
      <w:r w:rsidRPr="002D66EB">
        <w:rPr>
          <w:spacing w:val="1"/>
          <w:szCs w:val="28"/>
        </w:rPr>
        <w:t xml:space="preserve"> </w:t>
      </w:r>
    </w:p>
    <w:p w:rsidR="00177734" w:rsidRPr="002D66EB" w:rsidRDefault="00177734" w:rsidP="00177734">
      <w:pPr>
        <w:pStyle w:val="af3"/>
        <w:spacing w:line="276" w:lineRule="auto"/>
        <w:ind w:right="125" w:firstLine="709"/>
        <w:contextualSpacing/>
        <w:jc w:val="right"/>
        <w:rPr>
          <w:szCs w:val="28"/>
        </w:rPr>
      </w:pPr>
      <w:r w:rsidRPr="002D66EB">
        <w:rPr>
          <w:szCs w:val="28"/>
        </w:rPr>
        <w:t>по</w:t>
      </w:r>
      <w:r w:rsidRPr="002D66EB">
        <w:rPr>
          <w:spacing w:val="-13"/>
          <w:szCs w:val="28"/>
        </w:rPr>
        <w:t xml:space="preserve"> </w:t>
      </w:r>
      <w:r w:rsidRPr="002D66EB">
        <w:rPr>
          <w:szCs w:val="28"/>
        </w:rPr>
        <w:t>предоставлению</w:t>
      </w:r>
      <w:r w:rsidRPr="002D66EB">
        <w:rPr>
          <w:spacing w:val="-12"/>
          <w:szCs w:val="28"/>
        </w:rPr>
        <w:t xml:space="preserve"> муниципальной </w:t>
      </w:r>
      <w:r w:rsidRPr="002D66EB">
        <w:rPr>
          <w:szCs w:val="28"/>
        </w:rPr>
        <w:t>услуги</w:t>
      </w:r>
    </w:p>
    <w:p w:rsidR="00177734" w:rsidRPr="002D66EB" w:rsidRDefault="00177734" w:rsidP="00177734">
      <w:pPr>
        <w:pStyle w:val="af3"/>
        <w:spacing w:line="276" w:lineRule="auto"/>
        <w:ind w:right="125" w:firstLine="709"/>
        <w:contextualSpacing/>
        <w:jc w:val="right"/>
        <w:rPr>
          <w:szCs w:val="28"/>
        </w:rPr>
      </w:pPr>
      <w:r w:rsidRPr="002D66EB">
        <w:rPr>
          <w:szCs w:val="28"/>
        </w:rPr>
        <w:t xml:space="preserve">«Выдача разрешений </w:t>
      </w:r>
    </w:p>
    <w:p w:rsidR="00177734" w:rsidRPr="002D66EB" w:rsidRDefault="00177734" w:rsidP="00177734">
      <w:pPr>
        <w:pStyle w:val="af3"/>
        <w:spacing w:line="276" w:lineRule="auto"/>
        <w:ind w:right="125" w:firstLine="709"/>
        <w:contextualSpacing/>
        <w:jc w:val="right"/>
        <w:rPr>
          <w:szCs w:val="28"/>
        </w:rPr>
      </w:pPr>
      <w:r w:rsidRPr="002D66EB">
        <w:rPr>
          <w:szCs w:val="28"/>
        </w:rPr>
        <w:t>на право вырубки зеленых насаждений»</w:t>
      </w:r>
    </w:p>
    <w:p w:rsidR="00177734" w:rsidRPr="002D66EB" w:rsidRDefault="00177734" w:rsidP="00177734">
      <w:pPr>
        <w:pStyle w:val="af3"/>
        <w:spacing w:line="276" w:lineRule="auto"/>
        <w:ind w:right="196"/>
        <w:contextualSpacing/>
        <w:jc w:val="center"/>
        <w:rPr>
          <w:b/>
          <w:bCs/>
          <w:szCs w:val="28"/>
        </w:rPr>
      </w:pPr>
    </w:p>
    <w:p w:rsidR="00177734" w:rsidRPr="002D66EB" w:rsidRDefault="00177734" w:rsidP="00177734">
      <w:pPr>
        <w:pStyle w:val="af3"/>
        <w:spacing w:line="276" w:lineRule="auto"/>
        <w:ind w:right="196"/>
        <w:contextualSpacing/>
        <w:jc w:val="right"/>
        <w:rPr>
          <w:i/>
          <w:iCs/>
          <w:szCs w:val="28"/>
        </w:rPr>
      </w:pPr>
      <w:r w:rsidRPr="002D66EB">
        <w:rPr>
          <w:i/>
          <w:iCs/>
          <w:szCs w:val="28"/>
        </w:rPr>
        <w:t>ФОРМА</w:t>
      </w:r>
    </w:p>
    <w:p w:rsidR="00177734" w:rsidRPr="002D66EB" w:rsidRDefault="00177734" w:rsidP="00177734">
      <w:pPr>
        <w:pStyle w:val="af3"/>
        <w:spacing w:line="276" w:lineRule="auto"/>
        <w:ind w:right="196"/>
        <w:contextualSpacing/>
        <w:jc w:val="center"/>
        <w:rPr>
          <w:b/>
          <w:bCs/>
          <w:szCs w:val="28"/>
        </w:rPr>
      </w:pPr>
    </w:p>
    <w:tbl>
      <w:tblPr>
        <w:tblW w:w="9922" w:type="dxa"/>
        <w:tblInd w:w="339" w:type="dxa"/>
        <w:tblLayout w:type="fixed"/>
        <w:tblCellMar>
          <w:top w:w="55" w:type="dxa"/>
          <w:left w:w="55" w:type="dxa"/>
          <w:bottom w:w="55" w:type="dxa"/>
          <w:right w:w="55" w:type="dxa"/>
        </w:tblCellMar>
        <w:tblLook w:val="04A0"/>
      </w:tblPr>
      <w:tblGrid>
        <w:gridCol w:w="2835"/>
        <w:gridCol w:w="7087"/>
      </w:tblGrid>
      <w:tr w:rsidR="00177734" w:rsidRPr="002D66EB" w:rsidTr="00177734">
        <w:tc>
          <w:tcPr>
            <w:tcW w:w="2835" w:type="dxa"/>
            <w:tcBorders>
              <w:top w:val="single" w:sz="4" w:space="0" w:color="000000"/>
              <w:left w:val="single" w:sz="4" w:space="0" w:color="000000"/>
              <w:bottom w:val="single" w:sz="4" w:space="0" w:color="000000"/>
            </w:tcBorders>
          </w:tcPr>
          <w:p w:rsidR="00177734" w:rsidRPr="002D66EB" w:rsidRDefault="00177734" w:rsidP="00177734">
            <w:pPr>
              <w:pStyle w:val="af3"/>
              <w:spacing w:line="276" w:lineRule="auto"/>
              <w:ind w:right="196"/>
              <w:contextualSpacing/>
              <w:jc w:val="both"/>
              <w:rPr>
                <w:i/>
                <w:iCs/>
                <w:szCs w:val="28"/>
              </w:rPr>
            </w:pPr>
            <w:r w:rsidRPr="002D66EB">
              <w:rPr>
                <w:i/>
                <w:iCs/>
                <w:szCs w:val="28"/>
              </w:rPr>
              <w:t>Кому:</w:t>
            </w:r>
          </w:p>
        </w:tc>
        <w:tc>
          <w:tcPr>
            <w:tcW w:w="7087" w:type="dxa"/>
            <w:tcBorders>
              <w:top w:val="single" w:sz="4" w:space="0" w:color="000000"/>
              <w:left w:val="single" w:sz="4" w:space="0" w:color="000000"/>
              <w:bottom w:val="single" w:sz="4" w:space="0" w:color="000000"/>
              <w:right w:val="single" w:sz="4" w:space="0" w:color="000000"/>
            </w:tcBorders>
          </w:tcPr>
          <w:p w:rsidR="00177734" w:rsidRPr="002D66EB" w:rsidRDefault="00177734" w:rsidP="00177734">
            <w:pPr>
              <w:pStyle w:val="af3"/>
              <w:spacing w:line="276" w:lineRule="auto"/>
              <w:ind w:right="196"/>
              <w:contextualSpacing/>
              <w:jc w:val="both"/>
              <w:rPr>
                <w:szCs w:val="28"/>
              </w:rPr>
            </w:pPr>
            <w:proofErr w:type="gramStart"/>
            <w:r w:rsidRPr="002D66EB">
              <w:rPr>
                <w:szCs w:val="28"/>
              </w:rPr>
              <w:t>(наименование уполномоченного органа исполнительной власти</w:t>
            </w:r>
            <w:proofErr w:type="gramEnd"/>
          </w:p>
          <w:p w:rsidR="00177734" w:rsidRPr="002D66EB" w:rsidRDefault="00177734" w:rsidP="00177734">
            <w:pPr>
              <w:pStyle w:val="af3"/>
              <w:spacing w:line="276" w:lineRule="auto"/>
              <w:ind w:right="196"/>
              <w:contextualSpacing/>
              <w:jc w:val="both"/>
              <w:rPr>
                <w:szCs w:val="28"/>
              </w:rPr>
            </w:pPr>
            <w:r w:rsidRPr="002D66EB">
              <w:rPr>
                <w:szCs w:val="28"/>
              </w:rPr>
              <w:t>субъекта Российской Федерации или органа местного</w:t>
            </w:r>
          </w:p>
          <w:p w:rsidR="00177734" w:rsidRPr="002D66EB" w:rsidRDefault="00177734" w:rsidP="00177734">
            <w:pPr>
              <w:pStyle w:val="af3"/>
              <w:spacing w:line="276" w:lineRule="auto"/>
              <w:ind w:right="196"/>
              <w:contextualSpacing/>
              <w:jc w:val="both"/>
              <w:rPr>
                <w:szCs w:val="28"/>
              </w:rPr>
            </w:pPr>
            <w:r w:rsidRPr="002D66EB">
              <w:rPr>
                <w:szCs w:val="28"/>
              </w:rPr>
              <w:t>самоуправления)</w:t>
            </w:r>
          </w:p>
        </w:tc>
      </w:tr>
      <w:tr w:rsidR="00177734" w:rsidRPr="002D66EB" w:rsidTr="00177734">
        <w:tc>
          <w:tcPr>
            <w:tcW w:w="2835" w:type="dxa"/>
            <w:tcBorders>
              <w:left w:val="single" w:sz="4" w:space="0" w:color="000000"/>
              <w:bottom w:val="single" w:sz="4" w:space="0" w:color="000000"/>
            </w:tcBorders>
          </w:tcPr>
          <w:p w:rsidR="00177734" w:rsidRPr="002D66EB" w:rsidRDefault="00177734" w:rsidP="00177734">
            <w:pPr>
              <w:pStyle w:val="af3"/>
              <w:spacing w:line="276" w:lineRule="auto"/>
              <w:ind w:right="196"/>
              <w:contextualSpacing/>
              <w:jc w:val="both"/>
              <w:rPr>
                <w:i/>
                <w:iCs/>
                <w:szCs w:val="28"/>
              </w:rPr>
            </w:pPr>
            <w:r w:rsidRPr="002D66EB">
              <w:rPr>
                <w:i/>
                <w:iCs/>
                <w:szCs w:val="28"/>
              </w:rPr>
              <w:t>Данные Представителя</w:t>
            </w:r>
          </w:p>
          <w:p w:rsidR="00177734" w:rsidRPr="002D66EB" w:rsidRDefault="00177734" w:rsidP="00177734">
            <w:pPr>
              <w:pStyle w:val="af3"/>
              <w:spacing w:line="276" w:lineRule="auto"/>
              <w:ind w:right="196"/>
              <w:contextualSpacing/>
              <w:jc w:val="both"/>
              <w:rPr>
                <w:i/>
                <w:iCs/>
                <w:szCs w:val="28"/>
              </w:rPr>
            </w:pPr>
            <w:r w:rsidRPr="002D66EB">
              <w:rPr>
                <w:i/>
                <w:iCs/>
                <w:szCs w:val="28"/>
              </w:rPr>
              <w:t>(Физическое лицо)</w:t>
            </w:r>
          </w:p>
        </w:tc>
        <w:tc>
          <w:tcPr>
            <w:tcW w:w="7087" w:type="dxa"/>
            <w:tcBorders>
              <w:left w:val="single" w:sz="4" w:space="0" w:color="000000"/>
              <w:bottom w:val="single" w:sz="4" w:space="0" w:color="000000"/>
              <w:right w:val="single" w:sz="4" w:space="0" w:color="000000"/>
            </w:tcBorders>
          </w:tcPr>
          <w:p w:rsidR="00177734" w:rsidRPr="002D66EB" w:rsidRDefault="00177734" w:rsidP="00177734">
            <w:pPr>
              <w:pStyle w:val="af3"/>
              <w:spacing w:line="276" w:lineRule="auto"/>
              <w:ind w:right="196"/>
              <w:contextualSpacing/>
              <w:jc w:val="both"/>
              <w:rPr>
                <w:szCs w:val="28"/>
              </w:rPr>
            </w:pPr>
            <w:r w:rsidRPr="002D66EB">
              <w:rPr>
                <w:szCs w:val="28"/>
              </w:rPr>
              <w:t>Фамилия</w:t>
            </w:r>
          </w:p>
          <w:p w:rsidR="00177734" w:rsidRPr="002D66EB" w:rsidRDefault="00177734" w:rsidP="00177734">
            <w:pPr>
              <w:pStyle w:val="af3"/>
              <w:spacing w:line="276" w:lineRule="auto"/>
              <w:ind w:right="196"/>
              <w:contextualSpacing/>
              <w:jc w:val="both"/>
              <w:rPr>
                <w:szCs w:val="28"/>
              </w:rPr>
            </w:pPr>
            <w:r w:rsidRPr="002D66EB">
              <w:rPr>
                <w:szCs w:val="28"/>
              </w:rPr>
              <w:t>Имя</w:t>
            </w:r>
          </w:p>
          <w:p w:rsidR="00177734" w:rsidRPr="002D66EB" w:rsidRDefault="00177734" w:rsidP="00177734">
            <w:pPr>
              <w:pStyle w:val="af3"/>
              <w:spacing w:line="276" w:lineRule="auto"/>
              <w:ind w:right="196"/>
              <w:contextualSpacing/>
              <w:jc w:val="both"/>
              <w:rPr>
                <w:szCs w:val="28"/>
              </w:rPr>
            </w:pPr>
            <w:r w:rsidRPr="002D66EB">
              <w:rPr>
                <w:szCs w:val="28"/>
              </w:rPr>
              <w:t>Отчество</w:t>
            </w:r>
          </w:p>
          <w:p w:rsidR="00177734" w:rsidRPr="002D66EB" w:rsidRDefault="00177734" w:rsidP="00177734">
            <w:pPr>
              <w:pStyle w:val="af3"/>
              <w:spacing w:line="276" w:lineRule="auto"/>
              <w:ind w:right="196"/>
              <w:contextualSpacing/>
              <w:jc w:val="both"/>
              <w:rPr>
                <w:szCs w:val="28"/>
              </w:rPr>
            </w:pPr>
            <w:r w:rsidRPr="002D66EB">
              <w:rPr>
                <w:szCs w:val="28"/>
              </w:rPr>
              <w:t>Наименование документа, удостоверяющего</w:t>
            </w:r>
          </w:p>
          <w:p w:rsidR="00177734" w:rsidRPr="002D66EB" w:rsidRDefault="00177734" w:rsidP="00177734">
            <w:pPr>
              <w:pStyle w:val="af3"/>
              <w:spacing w:line="276" w:lineRule="auto"/>
              <w:ind w:right="196"/>
              <w:contextualSpacing/>
              <w:jc w:val="both"/>
              <w:rPr>
                <w:szCs w:val="28"/>
              </w:rPr>
            </w:pPr>
            <w:r w:rsidRPr="002D66EB">
              <w:rPr>
                <w:szCs w:val="28"/>
              </w:rPr>
              <w:t>личность</w:t>
            </w:r>
          </w:p>
          <w:p w:rsidR="00177734" w:rsidRPr="002D66EB" w:rsidRDefault="00177734" w:rsidP="00177734">
            <w:pPr>
              <w:pStyle w:val="af3"/>
              <w:spacing w:line="276" w:lineRule="auto"/>
              <w:ind w:right="196"/>
              <w:contextualSpacing/>
              <w:jc w:val="both"/>
              <w:rPr>
                <w:szCs w:val="28"/>
              </w:rPr>
            </w:pPr>
            <w:r w:rsidRPr="002D66EB">
              <w:rPr>
                <w:szCs w:val="28"/>
              </w:rPr>
              <w:t>Серия</w:t>
            </w:r>
          </w:p>
          <w:p w:rsidR="00177734" w:rsidRPr="002D66EB" w:rsidRDefault="00177734" w:rsidP="00177734">
            <w:pPr>
              <w:pStyle w:val="af3"/>
              <w:spacing w:line="276" w:lineRule="auto"/>
              <w:ind w:right="196"/>
              <w:contextualSpacing/>
              <w:jc w:val="both"/>
              <w:rPr>
                <w:szCs w:val="28"/>
              </w:rPr>
            </w:pPr>
            <w:r w:rsidRPr="002D66EB">
              <w:rPr>
                <w:szCs w:val="28"/>
              </w:rPr>
              <w:t>Номер</w:t>
            </w:r>
          </w:p>
          <w:p w:rsidR="00177734" w:rsidRPr="002D66EB" w:rsidRDefault="00177734" w:rsidP="00177734">
            <w:pPr>
              <w:pStyle w:val="af3"/>
              <w:spacing w:line="276" w:lineRule="auto"/>
              <w:ind w:right="196"/>
              <w:contextualSpacing/>
              <w:jc w:val="both"/>
              <w:rPr>
                <w:szCs w:val="28"/>
              </w:rPr>
            </w:pPr>
            <w:r w:rsidRPr="002D66EB">
              <w:rPr>
                <w:szCs w:val="28"/>
              </w:rPr>
              <w:t>Дата выдачи</w:t>
            </w:r>
          </w:p>
          <w:p w:rsidR="00177734" w:rsidRPr="002D66EB" w:rsidRDefault="00177734" w:rsidP="00177734">
            <w:pPr>
              <w:pStyle w:val="af3"/>
              <w:spacing w:line="276" w:lineRule="auto"/>
              <w:ind w:right="196"/>
              <w:contextualSpacing/>
              <w:jc w:val="both"/>
              <w:rPr>
                <w:szCs w:val="28"/>
              </w:rPr>
            </w:pPr>
            <w:r w:rsidRPr="002D66EB">
              <w:rPr>
                <w:szCs w:val="28"/>
              </w:rPr>
              <w:t xml:space="preserve">Кем </w:t>
            </w:r>
            <w:proofErr w:type="gramStart"/>
            <w:r w:rsidRPr="002D66EB">
              <w:rPr>
                <w:szCs w:val="28"/>
              </w:rPr>
              <w:t>выдан</w:t>
            </w:r>
            <w:proofErr w:type="gramEnd"/>
          </w:p>
          <w:p w:rsidR="00177734" w:rsidRPr="002D66EB" w:rsidRDefault="00177734" w:rsidP="00177734">
            <w:pPr>
              <w:pStyle w:val="af3"/>
              <w:spacing w:line="276" w:lineRule="auto"/>
              <w:ind w:right="196"/>
              <w:contextualSpacing/>
              <w:jc w:val="both"/>
              <w:rPr>
                <w:szCs w:val="28"/>
              </w:rPr>
            </w:pPr>
            <w:r w:rsidRPr="002D66EB">
              <w:rPr>
                <w:szCs w:val="28"/>
              </w:rPr>
              <w:t>Телефон</w:t>
            </w:r>
          </w:p>
          <w:p w:rsidR="00177734" w:rsidRPr="002D66EB" w:rsidRDefault="00177734" w:rsidP="00177734">
            <w:pPr>
              <w:pStyle w:val="af3"/>
              <w:spacing w:line="276" w:lineRule="auto"/>
              <w:ind w:right="196"/>
              <w:contextualSpacing/>
              <w:jc w:val="both"/>
              <w:rPr>
                <w:szCs w:val="28"/>
              </w:rPr>
            </w:pPr>
            <w:r w:rsidRPr="002D66EB">
              <w:rPr>
                <w:szCs w:val="28"/>
              </w:rPr>
              <w:t>Электронная почта</w:t>
            </w:r>
          </w:p>
        </w:tc>
      </w:tr>
      <w:tr w:rsidR="00177734" w:rsidRPr="002D66EB" w:rsidTr="00177734">
        <w:tc>
          <w:tcPr>
            <w:tcW w:w="2835" w:type="dxa"/>
            <w:tcBorders>
              <w:left w:val="single" w:sz="4" w:space="0" w:color="000000"/>
              <w:bottom w:val="single" w:sz="4" w:space="0" w:color="000000"/>
            </w:tcBorders>
          </w:tcPr>
          <w:p w:rsidR="00177734" w:rsidRPr="002D66EB" w:rsidRDefault="00177734" w:rsidP="00177734">
            <w:pPr>
              <w:pStyle w:val="af3"/>
              <w:spacing w:line="276" w:lineRule="auto"/>
              <w:ind w:right="196"/>
              <w:contextualSpacing/>
              <w:jc w:val="both"/>
              <w:rPr>
                <w:i/>
                <w:iCs/>
                <w:szCs w:val="28"/>
              </w:rPr>
            </w:pPr>
            <w:r w:rsidRPr="002D66EB">
              <w:rPr>
                <w:i/>
                <w:iCs/>
                <w:szCs w:val="28"/>
              </w:rPr>
              <w:t>Данные Представителя</w:t>
            </w:r>
          </w:p>
          <w:p w:rsidR="00177734" w:rsidRPr="002D66EB" w:rsidRDefault="00177734" w:rsidP="00177734">
            <w:pPr>
              <w:pStyle w:val="af3"/>
              <w:spacing w:line="276" w:lineRule="auto"/>
              <w:ind w:right="196"/>
              <w:contextualSpacing/>
              <w:jc w:val="both"/>
              <w:rPr>
                <w:i/>
                <w:iCs/>
                <w:szCs w:val="28"/>
              </w:rPr>
            </w:pPr>
            <w:r w:rsidRPr="002D66EB">
              <w:rPr>
                <w:i/>
                <w:iCs/>
                <w:szCs w:val="28"/>
              </w:rPr>
              <w:t>(Индивидуальный предприниматель)</w:t>
            </w:r>
          </w:p>
        </w:tc>
        <w:tc>
          <w:tcPr>
            <w:tcW w:w="7087" w:type="dxa"/>
            <w:tcBorders>
              <w:left w:val="single" w:sz="4" w:space="0" w:color="000000"/>
              <w:bottom w:val="single" w:sz="4" w:space="0" w:color="000000"/>
              <w:right w:val="single" w:sz="4" w:space="0" w:color="000000"/>
            </w:tcBorders>
          </w:tcPr>
          <w:p w:rsidR="00177734" w:rsidRPr="002D66EB" w:rsidRDefault="00177734" w:rsidP="00177734">
            <w:pPr>
              <w:pStyle w:val="af3"/>
              <w:spacing w:line="276" w:lineRule="auto"/>
              <w:ind w:right="196"/>
              <w:contextualSpacing/>
              <w:jc w:val="both"/>
              <w:rPr>
                <w:szCs w:val="28"/>
              </w:rPr>
            </w:pPr>
            <w:r w:rsidRPr="002D66EB">
              <w:rPr>
                <w:szCs w:val="28"/>
              </w:rPr>
              <w:t>Фамилия</w:t>
            </w:r>
          </w:p>
          <w:p w:rsidR="00177734" w:rsidRPr="002D66EB" w:rsidRDefault="00177734" w:rsidP="00177734">
            <w:pPr>
              <w:pStyle w:val="af3"/>
              <w:spacing w:line="276" w:lineRule="auto"/>
              <w:ind w:right="196"/>
              <w:contextualSpacing/>
              <w:jc w:val="both"/>
              <w:rPr>
                <w:szCs w:val="28"/>
              </w:rPr>
            </w:pPr>
            <w:r w:rsidRPr="002D66EB">
              <w:rPr>
                <w:szCs w:val="28"/>
              </w:rPr>
              <w:t>Имя</w:t>
            </w:r>
          </w:p>
          <w:p w:rsidR="00177734" w:rsidRPr="002D66EB" w:rsidRDefault="00177734" w:rsidP="00177734">
            <w:pPr>
              <w:pStyle w:val="af3"/>
              <w:spacing w:line="276" w:lineRule="auto"/>
              <w:ind w:right="196"/>
              <w:contextualSpacing/>
              <w:jc w:val="both"/>
              <w:rPr>
                <w:szCs w:val="28"/>
              </w:rPr>
            </w:pPr>
            <w:r w:rsidRPr="002D66EB">
              <w:rPr>
                <w:szCs w:val="28"/>
              </w:rPr>
              <w:t>Отчество</w:t>
            </w:r>
          </w:p>
          <w:p w:rsidR="00177734" w:rsidRPr="002D66EB" w:rsidRDefault="00177734" w:rsidP="00177734">
            <w:pPr>
              <w:pStyle w:val="af3"/>
              <w:spacing w:line="276" w:lineRule="auto"/>
              <w:ind w:right="196"/>
              <w:contextualSpacing/>
              <w:jc w:val="both"/>
              <w:rPr>
                <w:szCs w:val="28"/>
              </w:rPr>
            </w:pPr>
            <w:r w:rsidRPr="002D66EB">
              <w:rPr>
                <w:szCs w:val="28"/>
              </w:rPr>
              <w:t>ОГРНИП</w:t>
            </w:r>
          </w:p>
          <w:p w:rsidR="00177734" w:rsidRPr="002D66EB" w:rsidRDefault="00177734" w:rsidP="00177734">
            <w:pPr>
              <w:pStyle w:val="af3"/>
              <w:spacing w:line="276" w:lineRule="auto"/>
              <w:ind w:right="196"/>
              <w:contextualSpacing/>
              <w:jc w:val="both"/>
              <w:rPr>
                <w:szCs w:val="28"/>
              </w:rPr>
            </w:pPr>
            <w:r w:rsidRPr="002D66EB">
              <w:rPr>
                <w:szCs w:val="28"/>
              </w:rPr>
              <w:t>ИНН</w:t>
            </w:r>
          </w:p>
          <w:p w:rsidR="00177734" w:rsidRPr="002D66EB" w:rsidRDefault="00177734" w:rsidP="00177734">
            <w:pPr>
              <w:pStyle w:val="af3"/>
              <w:spacing w:line="276" w:lineRule="auto"/>
              <w:ind w:right="196"/>
              <w:contextualSpacing/>
              <w:jc w:val="both"/>
              <w:rPr>
                <w:szCs w:val="28"/>
              </w:rPr>
            </w:pPr>
            <w:r w:rsidRPr="002D66EB">
              <w:rPr>
                <w:szCs w:val="28"/>
              </w:rPr>
              <w:t>Телефон</w:t>
            </w:r>
          </w:p>
          <w:p w:rsidR="00177734" w:rsidRPr="002D66EB" w:rsidRDefault="00177734" w:rsidP="00177734">
            <w:pPr>
              <w:pStyle w:val="af3"/>
              <w:spacing w:line="276" w:lineRule="auto"/>
              <w:ind w:right="196"/>
              <w:contextualSpacing/>
              <w:jc w:val="both"/>
              <w:rPr>
                <w:szCs w:val="28"/>
              </w:rPr>
            </w:pPr>
            <w:r w:rsidRPr="002D66EB">
              <w:rPr>
                <w:szCs w:val="28"/>
              </w:rPr>
              <w:t>Электронная почта</w:t>
            </w:r>
          </w:p>
        </w:tc>
      </w:tr>
      <w:tr w:rsidR="00177734" w:rsidRPr="002D66EB" w:rsidTr="00177734">
        <w:tc>
          <w:tcPr>
            <w:tcW w:w="2835" w:type="dxa"/>
            <w:tcBorders>
              <w:left w:val="single" w:sz="4" w:space="0" w:color="000000"/>
              <w:bottom w:val="single" w:sz="4" w:space="0" w:color="000000"/>
            </w:tcBorders>
          </w:tcPr>
          <w:p w:rsidR="00177734" w:rsidRPr="002D66EB" w:rsidRDefault="00177734" w:rsidP="00177734">
            <w:pPr>
              <w:pStyle w:val="af3"/>
              <w:spacing w:line="276" w:lineRule="auto"/>
              <w:ind w:right="196"/>
              <w:contextualSpacing/>
              <w:jc w:val="both"/>
              <w:rPr>
                <w:i/>
                <w:iCs/>
                <w:szCs w:val="28"/>
              </w:rPr>
            </w:pPr>
            <w:r w:rsidRPr="002D66EB">
              <w:rPr>
                <w:i/>
                <w:iCs/>
                <w:szCs w:val="28"/>
              </w:rPr>
              <w:t>Данные Представителя</w:t>
            </w:r>
          </w:p>
          <w:p w:rsidR="00177734" w:rsidRPr="002D66EB" w:rsidRDefault="00177734" w:rsidP="00177734">
            <w:pPr>
              <w:pStyle w:val="af3"/>
              <w:spacing w:line="276" w:lineRule="auto"/>
              <w:ind w:right="196"/>
              <w:contextualSpacing/>
              <w:jc w:val="both"/>
              <w:rPr>
                <w:i/>
                <w:iCs/>
                <w:szCs w:val="28"/>
              </w:rPr>
            </w:pPr>
            <w:r w:rsidRPr="002D66EB">
              <w:rPr>
                <w:i/>
                <w:iCs/>
                <w:szCs w:val="28"/>
              </w:rPr>
              <w:t>(Юридическое лицо)</w:t>
            </w:r>
          </w:p>
        </w:tc>
        <w:tc>
          <w:tcPr>
            <w:tcW w:w="7087" w:type="dxa"/>
            <w:tcBorders>
              <w:left w:val="single" w:sz="4" w:space="0" w:color="000000"/>
              <w:bottom w:val="single" w:sz="4" w:space="0" w:color="000000"/>
              <w:right w:val="single" w:sz="4" w:space="0" w:color="000000"/>
            </w:tcBorders>
          </w:tcPr>
          <w:p w:rsidR="00177734" w:rsidRPr="002D66EB" w:rsidRDefault="00177734" w:rsidP="00177734">
            <w:pPr>
              <w:pStyle w:val="af3"/>
              <w:spacing w:line="276" w:lineRule="auto"/>
              <w:ind w:right="196"/>
              <w:contextualSpacing/>
              <w:jc w:val="both"/>
              <w:rPr>
                <w:szCs w:val="28"/>
              </w:rPr>
            </w:pPr>
            <w:r w:rsidRPr="002D66EB">
              <w:rPr>
                <w:szCs w:val="28"/>
              </w:rPr>
              <w:t>Полное наименование организации</w:t>
            </w:r>
          </w:p>
          <w:p w:rsidR="00177734" w:rsidRPr="002D66EB" w:rsidRDefault="00177734" w:rsidP="00177734">
            <w:pPr>
              <w:pStyle w:val="af3"/>
              <w:spacing w:line="276" w:lineRule="auto"/>
              <w:ind w:right="196"/>
              <w:contextualSpacing/>
              <w:jc w:val="both"/>
              <w:rPr>
                <w:szCs w:val="28"/>
              </w:rPr>
            </w:pPr>
            <w:r w:rsidRPr="002D66EB">
              <w:rPr>
                <w:szCs w:val="28"/>
              </w:rPr>
              <w:t>Организационно-правовая форма организации</w:t>
            </w:r>
          </w:p>
          <w:p w:rsidR="00177734" w:rsidRPr="002D66EB" w:rsidRDefault="00177734" w:rsidP="00177734">
            <w:pPr>
              <w:pStyle w:val="af3"/>
              <w:spacing w:line="276" w:lineRule="auto"/>
              <w:ind w:right="196"/>
              <w:contextualSpacing/>
              <w:jc w:val="both"/>
              <w:rPr>
                <w:szCs w:val="28"/>
              </w:rPr>
            </w:pPr>
            <w:r w:rsidRPr="002D66EB">
              <w:rPr>
                <w:szCs w:val="28"/>
              </w:rPr>
              <w:t>ОГРН</w:t>
            </w:r>
          </w:p>
          <w:p w:rsidR="00177734" w:rsidRPr="002D66EB" w:rsidRDefault="00177734" w:rsidP="00177734">
            <w:pPr>
              <w:pStyle w:val="af3"/>
              <w:spacing w:line="276" w:lineRule="auto"/>
              <w:ind w:right="196"/>
              <w:contextualSpacing/>
              <w:jc w:val="both"/>
              <w:rPr>
                <w:szCs w:val="28"/>
              </w:rPr>
            </w:pPr>
            <w:r w:rsidRPr="002D66EB">
              <w:rPr>
                <w:szCs w:val="28"/>
              </w:rPr>
              <w:t>ИНН</w:t>
            </w:r>
          </w:p>
          <w:p w:rsidR="00177734" w:rsidRPr="002D66EB" w:rsidRDefault="00177734" w:rsidP="00177734">
            <w:pPr>
              <w:pStyle w:val="af3"/>
              <w:spacing w:line="276" w:lineRule="auto"/>
              <w:ind w:right="196"/>
              <w:contextualSpacing/>
              <w:jc w:val="both"/>
              <w:rPr>
                <w:szCs w:val="28"/>
              </w:rPr>
            </w:pPr>
            <w:r w:rsidRPr="002D66EB">
              <w:rPr>
                <w:szCs w:val="28"/>
              </w:rPr>
              <w:t>Телефон</w:t>
            </w:r>
          </w:p>
          <w:p w:rsidR="00177734" w:rsidRPr="002D66EB" w:rsidRDefault="00177734" w:rsidP="00177734">
            <w:pPr>
              <w:pStyle w:val="af3"/>
              <w:spacing w:line="276" w:lineRule="auto"/>
              <w:ind w:right="196"/>
              <w:contextualSpacing/>
              <w:jc w:val="both"/>
              <w:rPr>
                <w:szCs w:val="28"/>
              </w:rPr>
            </w:pPr>
            <w:r w:rsidRPr="002D66EB">
              <w:rPr>
                <w:szCs w:val="28"/>
              </w:rPr>
              <w:t>Электронная почта</w:t>
            </w:r>
          </w:p>
          <w:p w:rsidR="00177734" w:rsidRPr="002D66EB" w:rsidRDefault="00177734" w:rsidP="00177734">
            <w:pPr>
              <w:pStyle w:val="af3"/>
              <w:spacing w:line="276" w:lineRule="auto"/>
              <w:ind w:right="196"/>
              <w:contextualSpacing/>
              <w:jc w:val="both"/>
              <w:rPr>
                <w:szCs w:val="28"/>
              </w:rPr>
            </w:pPr>
            <w:r w:rsidRPr="002D66EB">
              <w:rPr>
                <w:szCs w:val="28"/>
              </w:rPr>
              <w:t>Фамилия</w:t>
            </w:r>
          </w:p>
          <w:p w:rsidR="00177734" w:rsidRPr="002D66EB" w:rsidRDefault="00177734" w:rsidP="00177734">
            <w:pPr>
              <w:pStyle w:val="af3"/>
              <w:spacing w:line="276" w:lineRule="auto"/>
              <w:ind w:right="196"/>
              <w:contextualSpacing/>
              <w:jc w:val="both"/>
              <w:rPr>
                <w:szCs w:val="28"/>
              </w:rPr>
            </w:pPr>
            <w:r w:rsidRPr="002D66EB">
              <w:rPr>
                <w:szCs w:val="28"/>
              </w:rPr>
              <w:lastRenderedPageBreak/>
              <w:t>Имя</w:t>
            </w:r>
          </w:p>
          <w:p w:rsidR="00177734" w:rsidRPr="002D66EB" w:rsidRDefault="00177734" w:rsidP="00177734">
            <w:pPr>
              <w:pStyle w:val="af3"/>
              <w:spacing w:line="276" w:lineRule="auto"/>
              <w:ind w:right="196"/>
              <w:contextualSpacing/>
              <w:jc w:val="both"/>
              <w:rPr>
                <w:szCs w:val="28"/>
              </w:rPr>
            </w:pPr>
            <w:r w:rsidRPr="002D66EB">
              <w:rPr>
                <w:szCs w:val="28"/>
              </w:rPr>
              <w:t>Отчество</w:t>
            </w:r>
          </w:p>
          <w:p w:rsidR="00177734" w:rsidRPr="002D66EB" w:rsidRDefault="00177734" w:rsidP="00177734">
            <w:pPr>
              <w:pStyle w:val="af3"/>
              <w:spacing w:line="276" w:lineRule="auto"/>
              <w:ind w:right="196"/>
              <w:contextualSpacing/>
              <w:jc w:val="both"/>
              <w:rPr>
                <w:szCs w:val="28"/>
              </w:rPr>
            </w:pPr>
            <w:r w:rsidRPr="002D66EB">
              <w:rPr>
                <w:szCs w:val="28"/>
              </w:rPr>
              <w:t>Наименование документа, удостоверяющего</w:t>
            </w:r>
          </w:p>
          <w:p w:rsidR="00177734" w:rsidRPr="002D66EB" w:rsidRDefault="00177734" w:rsidP="00177734">
            <w:pPr>
              <w:pStyle w:val="af3"/>
              <w:spacing w:line="276" w:lineRule="auto"/>
              <w:ind w:right="196"/>
              <w:contextualSpacing/>
              <w:jc w:val="both"/>
              <w:rPr>
                <w:szCs w:val="28"/>
              </w:rPr>
            </w:pPr>
            <w:r w:rsidRPr="002D66EB">
              <w:rPr>
                <w:szCs w:val="28"/>
              </w:rPr>
              <w:t>личность</w:t>
            </w:r>
          </w:p>
          <w:p w:rsidR="00177734" w:rsidRPr="002D66EB" w:rsidRDefault="00177734" w:rsidP="00177734">
            <w:pPr>
              <w:pStyle w:val="af3"/>
              <w:spacing w:line="276" w:lineRule="auto"/>
              <w:ind w:right="196"/>
              <w:contextualSpacing/>
              <w:jc w:val="both"/>
              <w:rPr>
                <w:szCs w:val="28"/>
              </w:rPr>
            </w:pPr>
            <w:r w:rsidRPr="002D66EB">
              <w:rPr>
                <w:szCs w:val="28"/>
              </w:rPr>
              <w:t>Серия</w:t>
            </w:r>
          </w:p>
          <w:p w:rsidR="00177734" w:rsidRPr="002D66EB" w:rsidRDefault="00177734" w:rsidP="00177734">
            <w:pPr>
              <w:pStyle w:val="af3"/>
              <w:spacing w:line="276" w:lineRule="auto"/>
              <w:ind w:right="196"/>
              <w:contextualSpacing/>
              <w:jc w:val="both"/>
              <w:rPr>
                <w:szCs w:val="28"/>
              </w:rPr>
            </w:pPr>
            <w:r w:rsidRPr="002D66EB">
              <w:rPr>
                <w:szCs w:val="28"/>
              </w:rPr>
              <w:t>Номер</w:t>
            </w:r>
          </w:p>
          <w:p w:rsidR="00177734" w:rsidRPr="002D66EB" w:rsidRDefault="00177734" w:rsidP="00177734">
            <w:pPr>
              <w:pStyle w:val="af3"/>
              <w:spacing w:line="276" w:lineRule="auto"/>
              <w:ind w:right="196"/>
              <w:contextualSpacing/>
              <w:jc w:val="both"/>
              <w:rPr>
                <w:szCs w:val="28"/>
              </w:rPr>
            </w:pPr>
            <w:r w:rsidRPr="002D66EB">
              <w:rPr>
                <w:szCs w:val="28"/>
              </w:rPr>
              <w:t>Дата выдачи</w:t>
            </w:r>
          </w:p>
          <w:p w:rsidR="00177734" w:rsidRPr="002D66EB" w:rsidRDefault="00177734" w:rsidP="00177734">
            <w:pPr>
              <w:pStyle w:val="af3"/>
              <w:spacing w:line="276" w:lineRule="auto"/>
              <w:ind w:right="196"/>
              <w:contextualSpacing/>
              <w:jc w:val="both"/>
              <w:rPr>
                <w:szCs w:val="28"/>
              </w:rPr>
            </w:pPr>
            <w:r w:rsidRPr="002D66EB">
              <w:rPr>
                <w:szCs w:val="28"/>
              </w:rPr>
              <w:t xml:space="preserve">Кем </w:t>
            </w:r>
            <w:proofErr w:type="gramStart"/>
            <w:r w:rsidRPr="002D66EB">
              <w:rPr>
                <w:szCs w:val="28"/>
              </w:rPr>
              <w:t>выдан</w:t>
            </w:r>
            <w:proofErr w:type="gramEnd"/>
          </w:p>
          <w:p w:rsidR="00177734" w:rsidRPr="002D66EB" w:rsidRDefault="00177734" w:rsidP="00177734">
            <w:pPr>
              <w:pStyle w:val="af3"/>
              <w:spacing w:line="276" w:lineRule="auto"/>
              <w:ind w:right="196"/>
              <w:contextualSpacing/>
              <w:jc w:val="both"/>
              <w:rPr>
                <w:szCs w:val="28"/>
              </w:rPr>
            </w:pPr>
            <w:r w:rsidRPr="002D66EB">
              <w:rPr>
                <w:szCs w:val="28"/>
              </w:rPr>
              <w:t>Телефон</w:t>
            </w:r>
          </w:p>
          <w:p w:rsidR="00177734" w:rsidRPr="002D66EB" w:rsidRDefault="00177734" w:rsidP="00177734">
            <w:pPr>
              <w:pStyle w:val="af3"/>
              <w:spacing w:line="276" w:lineRule="auto"/>
              <w:ind w:right="196"/>
              <w:contextualSpacing/>
              <w:jc w:val="both"/>
              <w:rPr>
                <w:szCs w:val="28"/>
              </w:rPr>
            </w:pPr>
            <w:r w:rsidRPr="002D66EB">
              <w:rPr>
                <w:szCs w:val="28"/>
              </w:rPr>
              <w:t>Электронная почта</w:t>
            </w:r>
          </w:p>
        </w:tc>
      </w:tr>
      <w:tr w:rsidR="00177734" w:rsidRPr="002D66EB" w:rsidTr="00177734">
        <w:tc>
          <w:tcPr>
            <w:tcW w:w="2835" w:type="dxa"/>
            <w:tcBorders>
              <w:left w:val="single" w:sz="4" w:space="0" w:color="000000"/>
              <w:bottom w:val="single" w:sz="4" w:space="0" w:color="000000"/>
            </w:tcBorders>
          </w:tcPr>
          <w:p w:rsidR="00177734" w:rsidRPr="002D66EB" w:rsidRDefault="00177734" w:rsidP="00177734">
            <w:pPr>
              <w:pStyle w:val="af3"/>
              <w:spacing w:line="276" w:lineRule="auto"/>
              <w:ind w:right="196"/>
              <w:contextualSpacing/>
              <w:jc w:val="both"/>
              <w:rPr>
                <w:i/>
                <w:iCs/>
                <w:szCs w:val="28"/>
              </w:rPr>
            </w:pPr>
            <w:r w:rsidRPr="002D66EB">
              <w:rPr>
                <w:i/>
                <w:iCs/>
                <w:szCs w:val="28"/>
              </w:rPr>
              <w:lastRenderedPageBreak/>
              <w:t>Данные Заявителя</w:t>
            </w:r>
          </w:p>
          <w:p w:rsidR="00177734" w:rsidRPr="002D66EB" w:rsidRDefault="00177734" w:rsidP="00177734">
            <w:pPr>
              <w:pStyle w:val="af3"/>
              <w:spacing w:line="276" w:lineRule="auto"/>
              <w:ind w:right="196"/>
              <w:contextualSpacing/>
              <w:jc w:val="both"/>
              <w:rPr>
                <w:i/>
                <w:iCs/>
                <w:szCs w:val="28"/>
              </w:rPr>
            </w:pPr>
            <w:r w:rsidRPr="002D66EB">
              <w:rPr>
                <w:i/>
                <w:iCs/>
                <w:szCs w:val="28"/>
              </w:rPr>
              <w:t>(Физическое лицо)</w:t>
            </w:r>
          </w:p>
        </w:tc>
        <w:tc>
          <w:tcPr>
            <w:tcW w:w="7087" w:type="dxa"/>
            <w:tcBorders>
              <w:left w:val="single" w:sz="4" w:space="0" w:color="000000"/>
              <w:bottom w:val="single" w:sz="4" w:space="0" w:color="000000"/>
              <w:right w:val="single" w:sz="4" w:space="0" w:color="000000"/>
            </w:tcBorders>
          </w:tcPr>
          <w:p w:rsidR="00177734" w:rsidRPr="002D66EB" w:rsidRDefault="00177734" w:rsidP="00177734">
            <w:pPr>
              <w:pStyle w:val="af3"/>
              <w:spacing w:line="276" w:lineRule="auto"/>
              <w:ind w:right="196"/>
              <w:contextualSpacing/>
              <w:jc w:val="both"/>
              <w:rPr>
                <w:szCs w:val="28"/>
              </w:rPr>
            </w:pPr>
            <w:r w:rsidRPr="002D66EB">
              <w:rPr>
                <w:szCs w:val="28"/>
              </w:rPr>
              <w:t>Фамилия</w:t>
            </w:r>
          </w:p>
          <w:p w:rsidR="00177734" w:rsidRPr="002D66EB" w:rsidRDefault="00177734" w:rsidP="00177734">
            <w:pPr>
              <w:pStyle w:val="af3"/>
              <w:spacing w:line="276" w:lineRule="auto"/>
              <w:ind w:right="196"/>
              <w:contextualSpacing/>
              <w:jc w:val="both"/>
              <w:rPr>
                <w:szCs w:val="28"/>
              </w:rPr>
            </w:pPr>
            <w:r w:rsidRPr="002D66EB">
              <w:rPr>
                <w:szCs w:val="28"/>
              </w:rPr>
              <w:t>Имя</w:t>
            </w:r>
          </w:p>
          <w:p w:rsidR="00177734" w:rsidRPr="002D66EB" w:rsidRDefault="00177734" w:rsidP="00177734">
            <w:pPr>
              <w:pStyle w:val="af3"/>
              <w:spacing w:line="276" w:lineRule="auto"/>
              <w:ind w:right="196"/>
              <w:contextualSpacing/>
              <w:jc w:val="both"/>
              <w:rPr>
                <w:szCs w:val="28"/>
              </w:rPr>
            </w:pPr>
            <w:r w:rsidRPr="002D66EB">
              <w:rPr>
                <w:szCs w:val="28"/>
              </w:rPr>
              <w:t>Отчество</w:t>
            </w:r>
          </w:p>
          <w:p w:rsidR="00177734" w:rsidRPr="002D66EB" w:rsidRDefault="00177734" w:rsidP="00177734">
            <w:pPr>
              <w:pStyle w:val="af3"/>
              <w:spacing w:line="276" w:lineRule="auto"/>
              <w:ind w:right="196"/>
              <w:contextualSpacing/>
              <w:jc w:val="both"/>
              <w:rPr>
                <w:szCs w:val="28"/>
              </w:rPr>
            </w:pPr>
            <w:r w:rsidRPr="002D66EB">
              <w:rPr>
                <w:szCs w:val="28"/>
              </w:rPr>
              <w:t>Наименование документа, удостоверяющего</w:t>
            </w:r>
          </w:p>
          <w:p w:rsidR="00177734" w:rsidRPr="002D66EB" w:rsidRDefault="00177734" w:rsidP="00177734">
            <w:pPr>
              <w:pStyle w:val="af3"/>
              <w:spacing w:line="276" w:lineRule="auto"/>
              <w:ind w:right="196"/>
              <w:contextualSpacing/>
              <w:jc w:val="both"/>
              <w:rPr>
                <w:szCs w:val="28"/>
              </w:rPr>
            </w:pPr>
            <w:r w:rsidRPr="002D66EB">
              <w:rPr>
                <w:szCs w:val="28"/>
              </w:rPr>
              <w:t>личность</w:t>
            </w:r>
          </w:p>
          <w:p w:rsidR="00177734" w:rsidRPr="002D66EB" w:rsidRDefault="00177734" w:rsidP="00177734">
            <w:pPr>
              <w:pStyle w:val="af3"/>
              <w:spacing w:line="276" w:lineRule="auto"/>
              <w:ind w:right="653"/>
              <w:contextualSpacing/>
              <w:jc w:val="both"/>
              <w:rPr>
                <w:szCs w:val="28"/>
              </w:rPr>
            </w:pPr>
            <w:r w:rsidRPr="002D66EB">
              <w:rPr>
                <w:szCs w:val="28"/>
              </w:rPr>
              <w:t>Серия</w:t>
            </w:r>
          </w:p>
          <w:p w:rsidR="00177734" w:rsidRPr="002D66EB" w:rsidRDefault="00177734" w:rsidP="00177734">
            <w:pPr>
              <w:pStyle w:val="af3"/>
              <w:spacing w:line="276" w:lineRule="auto"/>
              <w:ind w:right="196"/>
              <w:contextualSpacing/>
              <w:jc w:val="both"/>
              <w:rPr>
                <w:szCs w:val="28"/>
              </w:rPr>
            </w:pPr>
            <w:r w:rsidRPr="002D66EB">
              <w:rPr>
                <w:szCs w:val="28"/>
              </w:rPr>
              <w:t>Номер</w:t>
            </w:r>
          </w:p>
          <w:p w:rsidR="00177734" w:rsidRPr="002D66EB" w:rsidRDefault="00177734" w:rsidP="00177734">
            <w:pPr>
              <w:pStyle w:val="af3"/>
              <w:spacing w:line="276" w:lineRule="auto"/>
              <w:ind w:right="196"/>
              <w:contextualSpacing/>
              <w:jc w:val="both"/>
              <w:rPr>
                <w:szCs w:val="28"/>
              </w:rPr>
            </w:pPr>
            <w:r w:rsidRPr="002D66EB">
              <w:rPr>
                <w:szCs w:val="28"/>
              </w:rPr>
              <w:t>Дата выдачи</w:t>
            </w:r>
          </w:p>
          <w:p w:rsidR="00177734" w:rsidRPr="002D66EB" w:rsidRDefault="00177734" w:rsidP="00177734">
            <w:pPr>
              <w:pStyle w:val="af3"/>
              <w:spacing w:line="276" w:lineRule="auto"/>
              <w:ind w:right="196"/>
              <w:contextualSpacing/>
              <w:jc w:val="both"/>
              <w:rPr>
                <w:szCs w:val="28"/>
              </w:rPr>
            </w:pPr>
            <w:r w:rsidRPr="002D66EB">
              <w:rPr>
                <w:szCs w:val="28"/>
              </w:rPr>
              <w:t xml:space="preserve">Кем </w:t>
            </w:r>
            <w:proofErr w:type="gramStart"/>
            <w:r w:rsidRPr="002D66EB">
              <w:rPr>
                <w:szCs w:val="28"/>
              </w:rPr>
              <w:t>выдан</w:t>
            </w:r>
            <w:proofErr w:type="gramEnd"/>
          </w:p>
          <w:p w:rsidR="00177734" w:rsidRPr="002D66EB" w:rsidRDefault="00177734" w:rsidP="00177734">
            <w:pPr>
              <w:pStyle w:val="af3"/>
              <w:spacing w:line="276" w:lineRule="auto"/>
              <w:ind w:right="196"/>
              <w:contextualSpacing/>
              <w:jc w:val="both"/>
              <w:rPr>
                <w:szCs w:val="28"/>
              </w:rPr>
            </w:pPr>
            <w:r w:rsidRPr="002D66EB">
              <w:rPr>
                <w:szCs w:val="28"/>
              </w:rPr>
              <w:t>Телефон</w:t>
            </w:r>
          </w:p>
          <w:p w:rsidR="00177734" w:rsidRPr="002D66EB" w:rsidRDefault="00177734" w:rsidP="00177734">
            <w:pPr>
              <w:pStyle w:val="af3"/>
              <w:spacing w:line="276" w:lineRule="auto"/>
              <w:ind w:right="196"/>
              <w:contextualSpacing/>
              <w:jc w:val="both"/>
              <w:rPr>
                <w:szCs w:val="28"/>
              </w:rPr>
            </w:pPr>
            <w:r w:rsidRPr="002D66EB">
              <w:rPr>
                <w:szCs w:val="28"/>
              </w:rPr>
              <w:t>Электронная почта</w:t>
            </w:r>
          </w:p>
        </w:tc>
      </w:tr>
      <w:tr w:rsidR="00177734" w:rsidRPr="002D66EB" w:rsidTr="00177734">
        <w:tc>
          <w:tcPr>
            <w:tcW w:w="2835" w:type="dxa"/>
            <w:tcBorders>
              <w:left w:val="single" w:sz="4" w:space="0" w:color="000000"/>
              <w:bottom w:val="single" w:sz="4" w:space="0" w:color="000000"/>
            </w:tcBorders>
          </w:tcPr>
          <w:p w:rsidR="00177734" w:rsidRPr="002D66EB" w:rsidRDefault="00177734" w:rsidP="00177734">
            <w:pPr>
              <w:pStyle w:val="af3"/>
              <w:spacing w:line="276" w:lineRule="auto"/>
              <w:ind w:right="196"/>
              <w:contextualSpacing/>
              <w:jc w:val="both"/>
              <w:rPr>
                <w:szCs w:val="28"/>
              </w:rPr>
            </w:pPr>
            <w:r w:rsidRPr="002D66EB">
              <w:rPr>
                <w:szCs w:val="28"/>
              </w:rPr>
              <w:t>Данные Заявителя</w:t>
            </w:r>
          </w:p>
          <w:p w:rsidR="00177734" w:rsidRPr="002D66EB" w:rsidRDefault="00177734" w:rsidP="00177734">
            <w:pPr>
              <w:pStyle w:val="af3"/>
              <w:spacing w:line="276" w:lineRule="auto"/>
              <w:ind w:right="196"/>
              <w:contextualSpacing/>
              <w:jc w:val="both"/>
              <w:rPr>
                <w:szCs w:val="28"/>
              </w:rPr>
            </w:pPr>
            <w:proofErr w:type="gramStart"/>
            <w:r w:rsidRPr="002D66EB">
              <w:rPr>
                <w:szCs w:val="28"/>
              </w:rPr>
              <w:t>(Индивидуальный</w:t>
            </w:r>
            <w:proofErr w:type="gramEnd"/>
          </w:p>
          <w:p w:rsidR="00177734" w:rsidRPr="002D66EB" w:rsidRDefault="00177734" w:rsidP="00177734">
            <w:pPr>
              <w:pStyle w:val="af3"/>
              <w:spacing w:line="276" w:lineRule="auto"/>
              <w:ind w:right="196"/>
              <w:contextualSpacing/>
              <w:jc w:val="both"/>
              <w:rPr>
                <w:i/>
                <w:iCs/>
                <w:szCs w:val="28"/>
              </w:rPr>
            </w:pPr>
            <w:r w:rsidRPr="002D66EB">
              <w:rPr>
                <w:i/>
                <w:iCs/>
                <w:szCs w:val="28"/>
              </w:rPr>
              <w:t>предприниматель)</w:t>
            </w:r>
          </w:p>
        </w:tc>
        <w:tc>
          <w:tcPr>
            <w:tcW w:w="7087" w:type="dxa"/>
            <w:tcBorders>
              <w:left w:val="single" w:sz="4" w:space="0" w:color="000000"/>
              <w:bottom w:val="single" w:sz="4" w:space="0" w:color="000000"/>
              <w:right w:val="single" w:sz="4" w:space="0" w:color="000000"/>
            </w:tcBorders>
          </w:tcPr>
          <w:p w:rsidR="00177734" w:rsidRPr="002D66EB" w:rsidRDefault="00177734" w:rsidP="00177734">
            <w:pPr>
              <w:pStyle w:val="af3"/>
              <w:spacing w:line="276" w:lineRule="auto"/>
              <w:ind w:right="196"/>
              <w:contextualSpacing/>
              <w:jc w:val="both"/>
              <w:rPr>
                <w:szCs w:val="28"/>
              </w:rPr>
            </w:pPr>
            <w:r w:rsidRPr="002D66EB">
              <w:rPr>
                <w:szCs w:val="28"/>
              </w:rPr>
              <w:t>Фамилия</w:t>
            </w:r>
          </w:p>
          <w:p w:rsidR="00177734" w:rsidRPr="002D66EB" w:rsidRDefault="00177734" w:rsidP="00177734">
            <w:pPr>
              <w:pStyle w:val="af3"/>
              <w:spacing w:line="276" w:lineRule="auto"/>
              <w:ind w:right="196"/>
              <w:contextualSpacing/>
              <w:jc w:val="both"/>
              <w:rPr>
                <w:szCs w:val="28"/>
              </w:rPr>
            </w:pPr>
            <w:r w:rsidRPr="002D66EB">
              <w:rPr>
                <w:szCs w:val="28"/>
              </w:rPr>
              <w:t>Имя</w:t>
            </w:r>
          </w:p>
          <w:p w:rsidR="00177734" w:rsidRPr="002D66EB" w:rsidRDefault="00177734" w:rsidP="00177734">
            <w:pPr>
              <w:pStyle w:val="af3"/>
              <w:spacing w:line="276" w:lineRule="auto"/>
              <w:ind w:right="196"/>
              <w:contextualSpacing/>
              <w:jc w:val="both"/>
              <w:rPr>
                <w:szCs w:val="28"/>
              </w:rPr>
            </w:pPr>
            <w:r w:rsidRPr="002D66EB">
              <w:rPr>
                <w:szCs w:val="28"/>
              </w:rPr>
              <w:t>Отчество</w:t>
            </w:r>
          </w:p>
          <w:p w:rsidR="00177734" w:rsidRPr="002D66EB" w:rsidRDefault="00177734" w:rsidP="00177734">
            <w:pPr>
              <w:pStyle w:val="af3"/>
              <w:spacing w:line="276" w:lineRule="auto"/>
              <w:ind w:right="196"/>
              <w:contextualSpacing/>
              <w:jc w:val="both"/>
              <w:rPr>
                <w:szCs w:val="28"/>
              </w:rPr>
            </w:pPr>
            <w:r w:rsidRPr="002D66EB">
              <w:rPr>
                <w:szCs w:val="28"/>
              </w:rPr>
              <w:t>ОГРНИП</w:t>
            </w:r>
          </w:p>
          <w:p w:rsidR="00177734" w:rsidRPr="002D66EB" w:rsidRDefault="00177734" w:rsidP="00177734">
            <w:pPr>
              <w:pStyle w:val="af3"/>
              <w:spacing w:line="276" w:lineRule="auto"/>
              <w:ind w:right="196"/>
              <w:contextualSpacing/>
              <w:jc w:val="both"/>
              <w:rPr>
                <w:szCs w:val="28"/>
              </w:rPr>
            </w:pPr>
            <w:r w:rsidRPr="002D66EB">
              <w:rPr>
                <w:szCs w:val="28"/>
              </w:rPr>
              <w:t>ИНН</w:t>
            </w:r>
          </w:p>
          <w:p w:rsidR="00177734" w:rsidRPr="002D66EB" w:rsidRDefault="00177734" w:rsidP="00177734">
            <w:pPr>
              <w:pStyle w:val="af3"/>
              <w:spacing w:line="276" w:lineRule="auto"/>
              <w:ind w:right="196"/>
              <w:contextualSpacing/>
              <w:jc w:val="both"/>
              <w:rPr>
                <w:szCs w:val="28"/>
              </w:rPr>
            </w:pPr>
            <w:r w:rsidRPr="002D66EB">
              <w:rPr>
                <w:szCs w:val="28"/>
              </w:rPr>
              <w:t>Наименование документа, удостоверяющего</w:t>
            </w:r>
          </w:p>
          <w:p w:rsidR="00177734" w:rsidRPr="002D66EB" w:rsidRDefault="00177734" w:rsidP="00177734">
            <w:pPr>
              <w:pStyle w:val="af3"/>
              <w:spacing w:line="276" w:lineRule="auto"/>
              <w:ind w:right="196"/>
              <w:contextualSpacing/>
              <w:jc w:val="both"/>
              <w:rPr>
                <w:szCs w:val="28"/>
              </w:rPr>
            </w:pPr>
            <w:r w:rsidRPr="002D66EB">
              <w:rPr>
                <w:szCs w:val="28"/>
              </w:rPr>
              <w:t>личность</w:t>
            </w:r>
          </w:p>
          <w:p w:rsidR="00177734" w:rsidRPr="002D66EB" w:rsidRDefault="00177734" w:rsidP="00177734">
            <w:pPr>
              <w:pStyle w:val="af3"/>
              <w:spacing w:line="276" w:lineRule="auto"/>
              <w:ind w:right="196"/>
              <w:contextualSpacing/>
              <w:jc w:val="both"/>
              <w:rPr>
                <w:szCs w:val="28"/>
              </w:rPr>
            </w:pPr>
            <w:r w:rsidRPr="002D66EB">
              <w:rPr>
                <w:szCs w:val="28"/>
              </w:rPr>
              <w:t>Серия</w:t>
            </w:r>
          </w:p>
          <w:p w:rsidR="00177734" w:rsidRPr="002D66EB" w:rsidRDefault="00177734" w:rsidP="00177734">
            <w:pPr>
              <w:pStyle w:val="af3"/>
              <w:spacing w:line="276" w:lineRule="auto"/>
              <w:ind w:right="196"/>
              <w:contextualSpacing/>
              <w:jc w:val="both"/>
              <w:rPr>
                <w:szCs w:val="28"/>
              </w:rPr>
            </w:pPr>
            <w:r w:rsidRPr="002D66EB">
              <w:rPr>
                <w:szCs w:val="28"/>
              </w:rPr>
              <w:t>Номер</w:t>
            </w:r>
          </w:p>
          <w:p w:rsidR="00177734" w:rsidRPr="002D66EB" w:rsidRDefault="00177734" w:rsidP="00177734">
            <w:pPr>
              <w:pStyle w:val="af3"/>
              <w:spacing w:line="276" w:lineRule="auto"/>
              <w:ind w:right="196"/>
              <w:contextualSpacing/>
              <w:jc w:val="both"/>
              <w:rPr>
                <w:szCs w:val="28"/>
              </w:rPr>
            </w:pPr>
            <w:r w:rsidRPr="002D66EB">
              <w:rPr>
                <w:szCs w:val="28"/>
              </w:rPr>
              <w:t>Дата выдачи</w:t>
            </w:r>
          </w:p>
          <w:p w:rsidR="00177734" w:rsidRPr="002D66EB" w:rsidRDefault="00177734" w:rsidP="00177734">
            <w:pPr>
              <w:pStyle w:val="af3"/>
              <w:spacing w:line="276" w:lineRule="auto"/>
              <w:ind w:right="196"/>
              <w:contextualSpacing/>
              <w:jc w:val="both"/>
              <w:rPr>
                <w:szCs w:val="28"/>
              </w:rPr>
            </w:pPr>
            <w:r w:rsidRPr="002D66EB">
              <w:rPr>
                <w:szCs w:val="28"/>
              </w:rPr>
              <w:t xml:space="preserve">Кем </w:t>
            </w:r>
            <w:proofErr w:type="gramStart"/>
            <w:r w:rsidRPr="002D66EB">
              <w:rPr>
                <w:szCs w:val="28"/>
              </w:rPr>
              <w:t>выдан</w:t>
            </w:r>
            <w:proofErr w:type="gramEnd"/>
          </w:p>
          <w:p w:rsidR="00177734" w:rsidRPr="002D66EB" w:rsidRDefault="00177734" w:rsidP="00177734">
            <w:pPr>
              <w:pStyle w:val="af3"/>
              <w:spacing w:line="276" w:lineRule="auto"/>
              <w:ind w:right="196"/>
              <w:contextualSpacing/>
              <w:jc w:val="both"/>
              <w:rPr>
                <w:szCs w:val="28"/>
              </w:rPr>
            </w:pPr>
            <w:r w:rsidRPr="002D66EB">
              <w:rPr>
                <w:szCs w:val="28"/>
              </w:rPr>
              <w:t>Телефон</w:t>
            </w:r>
          </w:p>
          <w:p w:rsidR="00177734" w:rsidRPr="002D66EB" w:rsidRDefault="00177734" w:rsidP="00177734">
            <w:pPr>
              <w:pStyle w:val="af3"/>
              <w:spacing w:line="276" w:lineRule="auto"/>
              <w:ind w:right="196"/>
              <w:contextualSpacing/>
              <w:jc w:val="both"/>
              <w:rPr>
                <w:szCs w:val="28"/>
              </w:rPr>
            </w:pPr>
            <w:r w:rsidRPr="002D66EB">
              <w:rPr>
                <w:szCs w:val="28"/>
              </w:rPr>
              <w:t>Электронная почта</w:t>
            </w:r>
          </w:p>
        </w:tc>
      </w:tr>
      <w:tr w:rsidR="00177734" w:rsidRPr="002D66EB" w:rsidTr="00177734">
        <w:tc>
          <w:tcPr>
            <w:tcW w:w="2835" w:type="dxa"/>
            <w:tcBorders>
              <w:left w:val="single" w:sz="4" w:space="0" w:color="000000"/>
              <w:bottom w:val="single" w:sz="4" w:space="0" w:color="000000"/>
            </w:tcBorders>
          </w:tcPr>
          <w:p w:rsidR="00177734" w:rsidRPr="002D66EB" w:rsidRDefault="00177734" w:rsidP="00177734">
            <w:pPr>
              <w:pStyle w:val="af3"/>
              <w:spacing w:line="276" w:lineRule="auto"/>
              <w:ind w:right="196"/>
              <w:contextualSpacing/>
              <w:jc w:val="both"/>
              <w:rPr>
                <w:szCs w:val="28"/>
              </w:rPr>
            </w:pPr>
            <w:r w:rsidRPr="002D66EB">
              <w:rPr>
                <w:szCs w:val="28"/>
              </w:rPr>
              <w:t>Данные Заявителя</w:t>
            </w:r>
          </w:p>
          <w:p w:rsidR="00177734" w:rsidRPr="002D66EB" w:rsidRDefault="00177734" w:rsidP="00177734">
            <w:pPr>
              <w:pStyle w:val="af3"/>
              <w:spacing w:line="276" w:lineRule="auto"/>
              <w:ind w:right="196"/>
              <w:contextualSpacing/>
              <w:jc w:val="both"/>
              <w:rPr>
                <w:i/>
                <w:iCs/>
                <w:szCs w:val="28"/>
              </w:rPr>
            </w:pPr>
            <w:r w:rsidRPr="002D66EB">
              <w:rPr>
                <w:i/>
                <w:iCs/>
                <w:szCs w:val="28"/>
              </w:rPr>
              <w:t>(Юридическое лицо)</w:t>
            </w:r>
          </w:p>
        </w:tc>
        <w:tc>
          <w:tcPr>
            <w:tcW w:w="7087" w:type="dxa"/>
            <w:tcBorders>
              <w:left w:val="single" w:sz="4" w:space="0" w:color="000000"/>
              <w:bottom w:val="single" w:sz="4" w:space="0" w:color="000000"/>
              <w:right w:val="single" w:sz="4" w:space="0" w:color="000000"/>
            </w:tcBorders>
          </w:tcPr>
          <w:p w:rsidR="00177734" w:rsidRPr="002D66EB" w:rsidRDefault="00177734" w:rsidP="00177734">
            <w:pPr>
              <w:pStyle w:val="af3"/>
              <w:spacing w:line="276" w:lineRule="auto"/>
              <w:ind w:right="196"/>
              <w:contextualSpacing/>
              <w:jc w:val="both"/>
              <w:rPr>
                <w:szCs w:val="28"/>
              </w:rPr>
            </w:pPr>
            <w:r w:rsidRPr="002D66EB">
              <w:rPr>
                <w:szCs w:val="28"/>
              </w:rPr>
              <w:t>Полное наименование организации</w:t>
            </w:r>
          </w:p>
          <w:p w:rsidR="00177734" w:rsidRPr="002D66EB" w:rsidRDefault="00177734" w:rsidP="00177734">
            <w:pPr>
              <w:pStyle w:val="af3"/>
              <w:spacing w:line="276" w:lineRule="auto"/>
              <w:ind w:right="196"/>
              <w:contextualSpacing/>
              <w:jc w:val="both"/>
              <w:rPr>
                <w:szCs w:val="28"/>
              </w:rPr>
            </w:pPr>
            <w:r w:rsidRPr="002D66EB">
              <w:rPr>
                <w:szCs w:val="28"/>
              </w:rPr>
              <w:t>Организационно-правовая форма организации</w:t>
            </w:r>
          </w:p>
          <w:p w:rsidR="00177734" w:rsidRPr="002D66EB" w:rsidRDefault="00177734" w:rsidP="00177734">
            <w:pPr>
              <w:pStyle w:val="af3"/>
              <w:spacing w:line="276" w:lineRule="auto"/>
              <w:ind w:right="196"/>
              <w:contextualSpacing/>
              <w:jc w:val="both"/>
              <w:rPr>
                <w:szCs w:val="28"/>
              </w:rPr>
            </w:pPr>
            <w:r w:rsidRPr="002D66EB">
              <w:rPr>
                <w:szCs w:val="28"/>
              </w:rPr>
              <w:t>ОГРН</w:t>
            </w:r>
          </w:p>
          <w:p w:rsidR="00177734" w:rsidRPr="002D66EB" w:rsidRDefault="00177734" w:rsidP="00177734">
            <w:pPr>
              <w:pStyle w:val="af3"/>
              <w:spacing w:line="276" w:lineRule="auto"/>
              <w:ind w:right="196"/>
              <w:contextualSpacing/>
              <w:jc w:val="both"/>
              <w:rPr>
                <w:szCs w:val="28"/>
              </w:rPr>
            </w:pPr>
            <w:r w:rsidRPr="002D66EB">
              <w:rPr>
                <w:szCs w:val="28"/>
              </w:rPr>
              <w:lastRenderedPageBreak/>
              <w:t>ИНН</w:t>
            </w:r>
          </w:p>
          <w:p w:rsidR="00177734" w:rsidRPr="002D66EB" w:rsidRDefault="00177734" w:rsidP="00177734">
            <w:pPr>
              <w:pStyle w:val="af3"/>
              <w:spacing w:line="276" w:lineRule="auto"/>
              <w:ind w:right="196"/>
              <w:contextualSpacing/>
              <w:jc w:val="both"/>
              <w:rPr>
                <w:szCs w:val="28"/>
              </w:rPr>
            </w:pPr>
            <w:r w:rsidRPr="002D66EB">
              <w:rPr>
                <w:szCs w:val="28"/>
              </w:rPr>
              <w:t>Телефон</w:t>
            </w:r>
          </w:p>
          <w:p w:rsidR="00177734" w:rsidRPr="002D66EB" w:rsidRDefault="00177734" w:rsidP="00177734">
            <w:pPr>
              <w:pStyle w:val="af3"/>
              <w:spacing w:line="276" w:lineRule="auto"/>
              <w:ind w:right="196"/>
              <w:contextualSpacing/>
              <w:jc w:val="both"/>
              <w:rPr>
                <w:szCs w:val="28"/>
              </w:rPr>
            </w:pPr>
            <w:r w:rsidRPr="002D66EB">
              <w:rPr>
                <w:szCs w:val="28"/>
              </w:rPr>
              <w:t>Электронная почта</w:t>
            </w:r>
          </w:p>
          <w:p w:rsidR="00177734" w:rsidRPr="002D66EB" w:rsidRDefault="00177734" w:rsidP="00177734">
            <w:pPr>
              <w:pStyle w:val="af3"/>
              <w:spacing w:line="276" w:lineRule="auto"/>
              <w:ind w:right="196"/>
              <w:contextualSpacing/>
              <w:jc w:val="both"/>
              <w:rPr>
                <w:szCs w:val="28"/>
              </w:rPr>
            </w:pPr>
            <w:r w:rsidRPr="002D66EB">
              <w:rPr>
                <w:szCs w:val="28"/>
              </w:rPr>
              <w:t>Фамилия</w:t>
            </w:r>
          </w:p>
          <w:p w:rsidR="00177734" w:rsidRPr="002D66EB" w:rsidRDefault="00177734" w:rsidP="00177734">
            <w:pPr>
              <w:pStyle w:val="af3"/>
              <w:spacing w:line="276" w:lineRule="auto"/>
              <w:ind w:right="196"/>
              <w:contextualSpacing/>
              <w:jc w:val="both"/>
              <w:rPr>
                <w:szCs w:val="28"/>
              </w:rPr>
            </w:pPr>
            <w:r w:rsidRPr="002D66EB">
              <w:rPr>
                <w:szCs w:val="28"/>
              </w:rPr>
              <w:t>Имя</w:t>
            </w:r>
          </w:p>
          <w:p w:rsidR="00177734" w:rsidRPr="002D66EB" w:rsidRDefault="00177734" w:rsidP="00177734">
            <w:pPr>
              <w:pStyle w:val="af3"/>
              <w:spacing w:line="276" w:lineRule="auto"/>
              <w:ind w:right="196"/>
              <w:contextualSpacing/>
              <w:jc w:val="both"/>
              <w:rPr>
                <w:szCs w:val="28"/>
              </w:rPr>
            </w:pPr>
            <w:r w:rsidRPr="002D66EB">
              <w:rPr>
                <w:szCs w:val="28"/>
              </w:rPr>
              <w:t>Отчество</w:t>
            </w:r>
          </w:p>
          <w:p w:rsidR="00177734" w:rsidRPr="002D66EB" w:rsidRDefault="00177734" w:rsidP="00177734">
            <w:pPr>
              <w:pStyle w:val="af3"/>
              <w:spacing w:line="276" w:lineRule="auto"/>
              <w:ind w:right="196"/>
              <w:contextualSpacing/>
              <w:jc w:val="both"/>
              <w:rPr>
                <w:szCs w:val="28"/>
              </w:rPr>
            </w:pPr>
            <w:r w:rsidRPr="002D66EB">
              <w:rPr>
                <w:szCs w:val="28"/>
              </w:rPr>
              <w:t>Наименование документа, удостоверяющего</w:t>
            </w:r>
          </w:p>
          <w:p w:rsidR="00177734" w:rsidRPr="002D66EB" w:rsidRDefault="00177734" w:rsidP="00177734">
            <w:pPr>
              <w:pStyle w:val="af3"/>
              <w:spacing w:line="276" w:lineRule="auto"/>
              <w:ind w:right="196"/>
              <w:contextualSpacing/>
              <w:jc w:val="both"/>
              <w:rPr>
                <w:szCs w:val="28"/>
              </w:rPr>
            </w:pPr>
            <w:r w:rsidRPr="002D66EB">
              <w:rPr>
                <w:szCs w:val="28"/>
              </w:rPr>
              <w:t>личность</w:t>
            </w:r>
          </w:p>
          <w:p w:rsidR="00177734" w:rsidRPr="002D66EB" w:rsidRDefault="00177734" w:rsidP="00177734">
            <w:pPr>
              <w:pStyle w:val="af3"/>
              <w:spacing w:line="276" w:lineRule="auto"/>
              <w:ind w:right="196"/>
              <w:contextualSpacing/>
              <w:jc w:val="both"/>
              <w:rPr>
                <w:szCs w:val="28"/>
              </w:rPr>
            </w:pPr>
            <w:r w:rsidRPr="002D66EB">
              <w:rPr>
                <w:szCs w:val="28"/>
              </w:rPr>
              <w:t>Серия</w:t>
            </w:r>
          </w:p>
          <w:p w:rsidR="00177734" w:rsidRPr="002D66EB" w:rsidRDefault="00177734" w:rsidP="00177734">
            <w:pPr>
              <w:pStyle w:val="af3"/>
              <w:spacing w:line="276" w:lineRule="auto"/>
              <w:ind w:right="196"/>
              <w:contextualSpacing/>
              <w:jc w:val="both"/>
              <w:rPr>
                <w:szCs w:val="28"/>
              </w:rPr>
            </w:pPr>
            <w:r w:rsidRPr="002D66EB">
              <w:rPr>
                <w:szCs w:val="28"/>
              </w:rPr>
              <w:t>Номер</w:t>
            </w:r>
          </w:p>
          <w:p w:rsidR="00177734" w:rsidRPr="002D66EB" w:rsidRDefault="00177734" w:rsidP="00177734">
            <w:pPr>
              <w:pStyle w:val="af3"/>
              <w:spacing w:line="276" w:lineRule="auto"/>
              <w:ind w:right="196"/>
              <w:contextualSpacing/>
              <w:jc w:val="both"/>
              <w:rPr>
                <w:szCs w:val="28"/>
              </w:rPr>
            </w:pPr>
            <w:r w:rsidRPr="002D66EB">
              <w:rPr>
                <w:szCs w:val="28"/>
              </w:rPr>
              <w:t>Дата выдачи</w:t>
            </w:r>
          </w:p>
          <w:p w:rsidR="00177734" w:rsidRPr="002D66EB" w:rsidRDefault="00177734" w:rsidP="00177734">
            <w:pPr>
              <w:pStyle w:val="af3"/>
              <w:spacing w:line="276" w:lineRule="auto"/>
              <w:ind w:right="196"/>
              <w:contextualSpacing/>
              <w:jc w:val="both"/>
              <w:rPr>
                <w:szCs w:val="28"/>
              </w:rPr>
            </w:pPr>
            <w:r w:rsidRPr="002D66EB">
              <w:rPr>
                <w:szCs w:val="28"/>
              </w:rPr>
              <w:t xml:space="preserve">Кем </w:t>
            </w:r>
            <w:proofErr w:type="gramStart"/>
            <w:r w:rsidRPr="002D66EB">
              <w:rPr>
                <w:szCs w:val="28"/>
              </w:rPr>
              <w:t>выдан</w:t>
            </w:r>
            <w:proofErr w:type="gramEnd"/>
          </w:p>
          <w:p w:rsidR="00177734" w:rsidRPr="002D66EB" w:rsidRDefault="00177734" w:rsidP="00177734">
            <w:pPr>
              <w:pStyle w:val="af3"/>
              <w:spacing w:line="276" w:lineRule="auto"/>
              <w:ind w:right="196"/>
              <w:contextualSpacing/>
              <w:jc w:val="both"/>
              <w:rPr>
                <w:szCs w:val="28"/>
              </w:rPr>
            </w:pPr>
            <w:r w:rsidRPr="002D66EB">
              <w:rPr>
                <w:szCs w:val="28"/>
              </w:rPr>
              <w:t>Телефон</w:t>
            </w:r>
          </w:p>
          <w:p w:rsidR="00177734" w:rsidRPr="002D66EB" w:rsidRDefault="00177734" w:rsidP="00177734">
            <w:pPr>
              <w:pStyle w:val="af3"/>
              <w:spacing w:line="276" w:lineRule="auto"/>
              <w:ind w:right="196"/>
              <w:contextualSpacing/>
              <w:jc w:val="both"/>
              <w:rPr>
                <w:szCs w:val="28"/>
              </w:rPr>
            </w:pPr>
            <w:r w:rsidRPr="002D66EB">
              <w:rPr>
                <w:szCs w:val="28"/>
              </w:rPr>
              <w:t>Электронная почта</w:t>
            </w:r>
          </w:p>
        </w:tc>
      </w:tr>
    </w:tbl>
    <w:p w:rsidR="00177734" w:rsidRPr="002D66EB" w:rsidRDefault="00177734" w:rsidP="00177734">
      <w:pPr>
        <w:pStyle w:val="af3"/>
        <w:spacing w:line="276" w:lineRule="auto"/>
        <w:ind w:right="196"/>
        <w:contextualSpacing/>
        <w:jc w:val="both"/>
        <w:rPr>
          <w:szCs w:val="28"/>
        </w:rPr>
      </w:pPr>
    </w:p>
    <w:p w:rsidR="00177734" w:rsidRPr="002D66EB" w:rsidRDefault="00177734" w:rsidP="00177734">
      <w:pPr>
        <w:pStyle w:val="af3"/>
        <w:spacing w:line="276" w:lineRule="auto"/>
        <w:ind w:right="196"/>
        <w:contextualSpacing/>
        <w:jc w:val="center"/>
        <w:rPr>
          <w:b/>
          <w:bCs/>
          <w:szCs w:val="28"/>
        </w:rPr>
      </w:pPr>
      <w:r w:rsidRPr="002D66EB">
        <w:rPr>
          <w:b/>
          <w:bCs/>
          <w:szCs w:val="28"/>
        </w:rPr>
        <w:t>ЗАЯВЛЕНИЕ</w:t>
      </w:r>
    </w:p>
    <w:p w:rsidR="00177734" w:rsidRPr="002D66EB" w:rsidRDefault="00177734" w:rsidP="00177734">
      <w:pPr>
        <w:pStyle w:val="af3"/>
        <w:spacing w:line="276" w:lineRule="auto"/>
        <w:ind w:right="196"/>
        <w:contextualSpacing/>
        <w:jc w:val="center"/>
        <w:rPr>
          <w:b/>
          <w:bCs/>
          <w:szCs w:val="28"/>
        </w:rPr>
      </w:pPr>
      <w:r w:rsidRPr="002D66EB">
        <w:rPr>
          <w:b/>
          <w:bCs/>
          <w:szCs w:val="28"/>
        </w:rPr>
        <w:t>о выдаче разрешения на право вырубки зеленых насаждений</w:t>
      </w:r>
    </w:p>
    <w:p w:rsidR="00177734" w:rsidRPr="002D66EB" w:rsidRDefault="00177734" w:rsidP="00177734">
      <w:pPr>
        <w:pStyle w:val="af3"/>
        <w:spacing w:line="276" w:lineRule="auto"/>
        <w:ind w:right="196"/>
        <w:contextualSpacing/>
        <w:jc w:val="both"/>
        <w:rPr>
          <w:szCs w:val="28"/>
        </w:rPr>
      </w:pPr>
    </w:p>
    <w:p w:rsidR="00177734" w:rsidRPr="002D66EB" w:rsidRDefault="00177734" w:rsidP="00177734">
      <w:pPr>
        <w:pStyle w:val="af3"/>
        <w:spacing w:line="276" w:lineRule="auto"/>
        <w:ind w:right="170" w:firstLine="737"/>
        <w:contextualSpacing/>
        <w:jc w:val="both"/>
        <w:rPr>
          <w:szCs w:val="28"/>
        </w:rPr>
      </w:pPr>
      <w:r w:rsidRPr="002D66EB">
        <w:rPr>
          <w:szCs w:val="28"/>
        </w:rPr>
        <w:t>Прошу выдать разрешение на право вырубки зеленых насаждений ____________________________________.</w:t>
      </w:r>
    </w:p>
    <w:p w:rsidR="00177734" w:rsidRPr="002D66EB" w:rsidRDefault="00177734" w:rsidP="00177734">
      <w:pPr>
        <w:pStyle w:val="af3"/>
        <w:spacing w:line="276" w:lineRule="auto"/>
        <w:ind w:right="170" w:firstLine="737"/>
        <w:contextualSpacing/>
        <w:jc w:val="both"/>
        <w:rPr>
          <w:szCs w:val="28"/>
        </w:rPr>
      </w:pPr>
      <w:r w:rsidRPr="002D66EB">
        <w:rPr>
          <w:szCs w:val="28"/>
        </w:rPr>
        <w:t>Сведения о документах, в соответствии с которыми проводится вырубка зеленых насаждений:</w:t>
      </w:r>
    </w:p>
    <w:p w:rsidR="00177734" w:rsidRPr="002D66EB" w:rsidRDefault="00177734" w:rsidP="00177734">
      <w:pPr>
        <w:pStyle w:val="af3"/>
        <w:spacing w:line="276" w:lineRule="auto"/>
        <w:ind w:right="170" w:firstLine="737"/>
        <w:contextualSpacing/>
        <w:jc w:val="both"/>
        <w:rPr>
          <w:szCs w:val="28"/>
        </w:rPr>
      </w:pPr>
    </w:p>
    <w:p w:rsidR="00177734" w:rsidRPr="002D66EB" w:rsidRDefault="00177734" w:rsidP="00177734">
      <w:pPr>
        <w:pStyle w:val="af3"/>
        <w:spacing w:line="276" w:lineRule="auto"/>
        <w:ind w:right="170" w:firstLine="737"/>
        <w:contextualSpacing/>
        <w:jc w:val="both"/>
        <w:rPr>
          <w:szCs w:val="28"/>
        </w:rPr>
      </w:pPr>
    </w:p>
    <w:p w:rsidR="00177734" w:rsidRPr="002D66EB" w:rsidRDefault="00177734" w:rsidP="00177734">
      <w:pPr>
        <w:pStyle w:val="af3"/>
        <w:spacing w:line="276" w:lineRule="auto"/>
        <w:ind w:right="170" w:firstLine="737"/>
        <w:contextualSpacing/>
        <w:jc w:val="both"/>
        <w:rPr>
          <w:szCs w:val="28"/>
        </w:rPr>
      </w:pPr>
    </w:p>
    <w:p w:rsidR="00177734" w:rsidRPr="002D66EB" w:rsidRDefault="00177734" w:rsidP="00177734">
      <w:pPr>
        <w:pStyle w:val="af3"/>
        <w:spacing w:line="276" w:lineRule="auto"/>
        <w:ind w:right="196"/>
        <w:contextualSpacing/>
        <w:jc w:val="both"/>
        <w:rPr>
          <w:szCs w:val="28"/>
        </w:rPr>
      </w:pPr>
      <w:r w:rsidRPr="002D66EB">
        <w:rPr>
          <w:szCs w:val="28"/>
        </w:rPr>
        <w:t>Приложения:</w:t>
      </w:r>
    </w:p>
    <w:p w:rsidR="00177734" w:rsidRPr="002D66EB" w:rsidRDefault="00177734" w:rsidP="00177734">
      <w:pPr>
        <w:pStyle w:val="af3"/>
        <w:spacing w:line="276" w:lineRule="auto"/>
        <w:ind w:right="196"/>
        <w:contextualSpacing/>
        <w:jc w:val="both"/>
        <w:rPr>
          <w:szCs w:val="28"/>
        </w:rPr>
      </w:pPr>
    </w:p>
    <w:p w:rsidR="00177734" w:rsidRPr="002D66EB" w:rsidRDefault="00177734" w:rsidP="00177734">
      <w:pPr>
        <w:pStyle w:val="af3"/>
        <w:spacing w:line="276" w:lineRule="auto"/>
        <w:ind w:right="196"/>
        <w:contextualSpacing/>
        <w:jc w:val="both"/>
        <w:rPr>
          <w:szCs w:val="28"/>
        </w:rPr>
      </w:pPr>
    </w:p>
    <w:tbl>
      <w:tblPr>
        <w:tblW w:w="5000" w:type="pct"/>
        <w:tblInd w:w="-5" w:type="dxa"/>
        <w:tblLayout w:type="fixed"/>
        <w:tblCellMar>
          <w:top w:w="55" w:type="dxa"/>
          <w:left w:w="55" w:type="dxa"/>
          <w:bottom w:w="55" w:type="dxa"/>
          <w:right w:w="55" w:type="dxa"/>
        </w:tblCellMar>
        <w:tblLook w:val="04A0"/>
      </w:tblPr>
      <w:tblGrid>
        <w:gridCol w:w="5157"/>
        <w:gridCol w:w="5158"/>
      </w:tblGrid>
      <w:tr w:rsidR="00177734" w:rsidRPr="002D66EB" w:rsidTr="00177734">
        <w:tc>
          <w:tcPr>
            <w:tcW w:w="4676" w:type="dxa"/>
            <w:tcBorders>
              <w:top w:val="single" w:sz="4" w:space="0" w:color="000000"/>
              <w:left w:val="single" w:sz="4" w:space="0" w:color="000000"/>
              <w:bottom w:val="single" w:sz="4" w:space="0" w:color="000000"/>
            </w:tcBorders>
          </w:tcPr>
          <w:p w:rsidR="00177734" w:rsidRPr="002D66EB" w:rsidRDefault="00177734" w:rsidP="00177734">
            <w:pPr>
              <w:pStyle w:val="af3"/>
              <w:spacing w:line="276" w:lineRule="auto"/>
              <w:ind w:right="196"/>
              <w:contextualSpacing/>
              <w:jc w:val="center"/>
              <w:rPr>
                <w:i/>
                <w:iCs/>
                <w:szCs w:val="28"/>
              </w:rPr>
            </w:pPr>
            <w:r w:rsidRPr="002D66EB">
              <w:rPr>
                <w:i/>
                <w:iCs/>
                <w:szCs w:val="28"/>
              </w:rPr>
              <w:t>(Ф.И.О.)</w:t>
            </w:r>
          </w:p>
          <w:p w:rsidR="00177734" w:rsidRPr="002D66EB" w:rsidRDefault="00177734" w:rsidP="00177734">
            <w:pPr>
              <w:pStyle w:val="af3"/>
              <w:spacing w:line="276" w:lineRule="auto"/>
              <w:ind w:right="196"/>
              <w:contextualSpacing/>
              <w:jc w:val="center"/>
              <w:rPr>
                <w:i/>
                <w:iCs/>
                <w:szCs w:val="28"/>
              </w:rPr>
            </w:pPr>
            <w:r w:rsidRPr="002D66EB">
              <w:rPr>
                <w:i/>
                <w:iCs/>
                <w:szCs w:val="28"/>
              </w:rPr>
              <w:t>ДД.ММ</w:t>
            </w:r>
            <w:proofErr w:type="gramStart"/>
            <w:r w:rsidRPr="002D66EB">
              <w:rPr>
                <w:i/>
                <w:iCs/>
                <w:szCs w:val="28"/>
              </w:rPr>
              <w:t>.Г</w:t>
            </w:r>
            <w:proofErr w:type="gramEnd"/>
            <w:r w:rsidRPr="002D66EB">
              <w:rPr>
                <w:i/>
                <w:iCs/>
                <w:szCs w:val="28"/>
              </w:rPr>
              <w:t>ГГГ</w:t>
            </w:r>
          </w:p>
        </w:tc>
        <w:tc>
          <w:tcPr>
            <w:tcW w:w="467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pStyle w:val="af3"/>
              <w:spacing w:line="276" w:lineRule="auto"/>
              <w:ind w:right="196"/>
              <w:contextualSpacing/>
              <w:jc w:val="center"/>
              <w:rPr>
                <w:b/>
                <w:bCs/>
                <w:szCs w:val="28"/>
              </w:rPr>
            </w:pPr>
            <w:r w:rsidRPr="002D66EB">
              <w:rPr>
                <w:b/>
                <w:bCs/>
                <w:szCs w:val="28"/>
              </w:rPr>
              <w:t>Сведения об электронной подписи</w:t>
            </w:r>
          </w:p>
        </w:tc>
      </w:tr>
    </w:tbl>
    <w:p w:rsidR="00177734" w:rsidRPr="002D66EB" w:rsidRDefault="00177734" w:rsidP="00177734">
      <w:pPr>
        <w:pStyle w:val="af3"/>
        <w:spacing w:line="276" w:lineRule="auto"/>
        <w:ind w:right="125" w:firstLine="709"/>
        <w:contextualSpacing/>
        <w:jc w:val="right"/>
        <w:rPr>
          <w:spacing w:val="1"/>
          <w:szCs w:val="28"/>
        </w:rPr>
      </w:pPr>
    </w:p>
    <w:p w:rsidR="00177734" w:rsidRPr="002D66EB" w:rsidRDefault="00177734" w:rsidP="00177734">
      <w:pPr>
        <w:rPr>
          <w:szCs w:val="28"/>
        </w:rPr>
      </w:pPr>
      <w:r w:rsidRPr="002D66EB">
        <w:rPr>
          <w:szCs w:val="28"/>
        </w:rPr>
        <w:br w:type="page"/>
      </w:r>
    </w:p>
    <w:p w:rsidR="00177734" w:rsidRPr="002D66EB" w:rsidRDefault="00177734" w:rsidP="00177734">
      <w:pPr>
        <w:pStyle w:val="af3"/>
        <w:spacing w:line="276" w:lineRule="auto"/>
        <w:ind w:right="125" w:firstLine="709"/>
        <w:contextualSpacing/>
        <w:jc w:val="right"/>
      </w:pPr>
      <w:r w:rsidRPr="002D66EB">
        <w:rPr>
          <w:szCs w:val="28"/>
        </w:rPr>
        <w:lastRenderedPageBreak/>
        <w:t>Приложение № 3</w:t>
      </w:r>
      <w:r w:rsidRPr="002D66EB">
        <w:rPr>
          <w:spacing w:val="1"/>
          <w:szCs w:val="28"/>
        </w:rPr>
        <w:t xml:space="preserve"> </w:t>
      </w:r>
    </w:p>
    <w:p w:rsidR="00177734" w:rsidRPr="002D66EB" w:rsidRDefault="00177734" w:rsidP="00177734">
      <w:pPr>
        <w:pStyle w:val="af3"/>
        <w:spacing w:line="276" w:lineRule="auto"/>
        <w:ind w:right="125" w:firstLine="709"/>
        <w:contextualSpacing/>
        <w:jc w:val="right"/>
        <w:rPr>
          <w:szCs w:val="28"/>
        </w:rPr>
      </w:pPr>
      <w:r w:rsidRPr="002D66EB">
        <w:rPr>
          <w:szCs w:val="28"/>
        </w:rPr>
        <w:t>к</w:t>
      </w:r>
      <w:r w:rsidRPr="002D66EB">
        <w:rPr>
          <w:spacing w:val="4"/>
          <w:szCs w:val="28"/>
        </w:rPr>
        <w:t xml:space="preserve"> </w:t>
      </w:r>
      <w:r w:rsidRPr="002D66EB">
        <w:rPr>
          <w:szCs w:val="28"/>
        </w:rPr>
        <w:t>Административному</w:t>
      </w:r>
      <w:r w:rsidRPr="002D66EB">
        <w:rPr>
          <w:spacing w:val="5"/>
          <w:szCs w:val="28"/>
        </w:rPr>
        <w:t xml:space="preserve"> </w:t>
      </w:r>
      <w:r w:rsidRPr="002D66EB">
        <w:rPr>
          <w:szCs w:val="28"/>
        </w:rPr>
        <w:t>регламенту</w:t>
      </w:r>
      <w:r w:rsidRPr="002D66EB">
        <w:rPr>
          <w:spacing w:val="1"/>
          <w:szCs w:val="28"/>
        </w:rPr>
        <w:t xml:space="preserve"> </w:t>
      </w:r>
    </w:p>
    <w:p w:rsidR="00177734" w:rsidRPr="002D66EB" w:rsidRDefault="00177734" w:rsidP="00177734">
      <w:pPr>
        <w:pStyle w:val="af3"/>
        <w:spacing w:line="276" w:lineRule="auto"/>
        <w:ind w:right="125" w:firstLine="709"/>
        <w:contextualSpacing/>
        <w:jc w:val="right"/>
        <w:rPr>
          <w:szCs w:val="28"/>
        </w:rPr>
      </w:pPr>
      <w:r w:rsidRPr="002D66EB">
        <w:rPr>
          <w:szCs w:val="28"/>
        </w:rPr>
        <w:t>по</w:t>
      </w:r>
      <w:r w:rsidRPr="002D66EB">
        <w:rPr>
          <w:spacing w:val="-13"/>
          <w:szCs w:val="28"/>
        </w:rPr>
        <w:t xml:space="preserve"> </w:t>
      </w:r>
      <w:r w:rsidRPr="002D66EB">
        <w:rPr>
          <w:szCs w:val="28"/>
        </w:rPr>
        <w:t>предоставлению</w:t>
      </w:r>
      <w:r w:rsidRPr="002D66EB">
        <w:rPr>
          <w:spacing w:val="-12"/>
          <w:szCs w:val="28"/>
        </w:rPr>
        <w:t xml:space="preserve"> муниципальной </w:t>
      </w:r>
      <w:r w:rsidRPr="002D66EB">
        <w:rPr>
          <w:szCs w:val="28"/>
        </w:rPr>
        <w:t>услуги</w:t>
      </w:r>
    </w:p>
    <w:p w:rsidR="00177734" w:rsidRPr="002D66EB" w:rsidRDefault="00177734" w:rsidP="00177734">
      <w:pPr>
        <w:pStyle w:val="af3"/>
        <w:spacing w:line="276" w:lineRule="auto"/>
        <w:ind w:right="125" w:firstLine="709"/>
        <w:contextualSpacing/>
        <w:jc w:val="right"/>
        <w:rPr>
          <w:szCs w:val="28"/>
        </w:rPr>
      </w:pPr>
      <w:r w:rsidRPr="002D66EB">
        <w:rPr>
          <w:szCs w:val="28"/>
        </w:rPr>
        <w:t>«Выдача разрешений на право вырубки зеленых насаждений»</w:t>
      </w:r>
    </w:p>
    <w:p w:rsidR="00177734" w:rsidRPr="002D66EB" w:rsidRDefault="00177734" w:rsidP="00177734">
      <w:pPr>
        <w:pStyle w:val="af9"/>
        <w:jc w:val="right"/>
        <w:rPr>
          <w:rFonts w:ascii="Times New Roman" w:hAnsi="Times New Roman"/>
          <w:i/>
        </w:rPr>
      </w:pPr>
    </w:p>
    <w:p w:rsidR="00177734" w:rsidRPr="002D66EB" w:rsidRDefault="00177734" w:rsidP="00177734">
      <w:pPr>
        <w:pStyle w:val="af9"/>
        <w:jc w:val="right"/>
        <w:rPr>
          <w:rFonts w:ascii="Times New Roman" w:hAnsi="Times New Roman"/>
          <w:i/>
        </w:rPr>
      </w:pPr>
      <w:r w:rsidRPr="002D66EB">
        <w:rPr>
          <w:rFonts w:ascii="Times New Roman" w:hAnsi="Times New Roman"/>
          <w:i/>
        </w:rPr>
        <w:t>ФОРМА</w:t>
      </w:r>
    </w:p>
    <w:tbl>
      <w:tblPr>
        <w:tblW w:w="9214" w:type="dxa"/>
        <w:tblInd w:w="-255" w:type="dxa"/>
        <w:tblLayout w:type="fixed"/>
        <w:tblCellMar>
          <w:top w:w="75" w:type="dxa"/>
          <w:left w:w="255" w:type="dxa"/>
          <w:bottom w:w="75" w:type="dxa"/>
          <w:right w:w="255" w:type="dxa"/>
        </w:tblCellMar>
        <w:tblLook w:val="04A0"/>
      </w:tblPr>
      <w:tblGrid>
        <w:gridCol w:w="5955"/>
        <w:gridCol w:w="3259"/>
      </w:tblGrid>
      <w:tr w:rsidR="00177734" w:rsidRPr="002D66EB" w:rsidTr="00177734">
        <w:trPr>
          <w:trHeight w:val="459"/>
        </w:trPr>
        <w:tc>
          <w:tcPr>
            <w:tcW w:w="5955" w:type="dxa"/>
          </w:tcPr>
          <w:p w:rsidR="00177734" w:rsidRPr="002D66EB" w:rsidRDefault="00177734" w:rsidP="00177734">
            <w:pPr>
              <w:spacing w:line="276" w:lineRule="auto"/>
              <w:ind w:firstLine="4707"/>
              <w:rPr>
                <w:bCs/>
                <w:szCs w:val="28"/>
              </w:rPr>
            </w:pPr>
            <w:r w:rsidRPr="002D66EB">
              <w:rPr>
                <w:bCs/>
                <w:szCs w:val="28"/>
              </w:rPr>
              <w:t>Кому</w:t>
            </w:r>
          </w:p>
        </w:tc>
        <w:tc>
          <w:tcPr>
            <w:tcW w:w="3259" w:type="dxa"/>
          </w:tcPr>
          <w:p w:rsidR="00177734" w:rsidRPr="002D66EB" w:rsidRDefault="00177734" w:rsidP="00177734">
            <w:pPr>
              <w:spacing w:line="276" w:lineRule="auto"/>
            </w:pPr>
            <w:r w:rsidRPr="002D66EB">
              <w:rPr>
                <w:bCs/>
                <w:sz w:val="24"/>
              </w:rPr>
              <w:t xml:space="preserve">______________________ </w:t>
            </w:r>
            <w:r w:rsidRPr="002D66EB">
              <w:rPr>
                <w:bCs/>
                <w:sz w:val="20"/>
                <w:szCs w:val="20"/>
              </w:rPr>
              <w:t>(</w:t>
            </w:r>
            <w:r w:rsidRPr="002D66EB">
              <w:rPr>
                <w:bCs/>
                <w:i/>
                <w:sz w:val="20"/>
                <w:szCs w:val="20"/>
              </w:rPr>
              <w:t xml:space="preserve">фамилия, имя, отчество - для граждан и ИП или полное наименование </w:t>
            </w:r>
            <w:r w:rsidRPr="002D66EB">
              <w:rPr>
                <w:bCs/>
                <w:i/>
                <w:sz w:val="20"/>
                <w:szCs w:val="20"/>
              </w:rPr>
              <w:br/>
              <w:t>организации – для юридических лиц)</w:t>
            </w:r>
          </w:p>
        </w:tc>
      </w:tr>
      <w:tr w:rsidR="00177734" w:rsidRPr="002D66EB" w:rsidTr="00177734">
        <w:trPr>
          <w:trHeight w:val="490"/>
        </w:trPr>
        <w:tc>
          <w:tcPr>
            <w:tcW w:w="5955" w:type="dxa"/>
          </w:tcPr>
          <w:p w:rsidR="00177734" w:rsidRPr="002D66EB" w:rsidRDefault="00177734" w:rsidP="00177734">
            <w:pPr>
              <w:spacing w:line="276" w:lineRule="auto"/>
              <w:rPr>
                <w:bCs/>
                <w:sz w:val="24"/>
              </w:rPr>
            </w:pPr>
            <w:r w:rsidRPr="002D66EB">
              <w:rPr>
                <w:bCs/>
                <w:sz w:val="24"/>
              </w:rPr>
              <w:t> </w:t>
            </w:r>
          </w:p>
        </w:tc>
        <w:tc>
          <w:tcPr>
            <w:tcW w:w="3259" w:type="dxa"/>
          </w:tcPr>
          <w:p w:rsidR="00177734" w:rsidRPr="002D66EB" w:rsidRDefault="00177734" w:rsidP="00177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4"/>
              </w:rPr>
            </w:pPr>
            <w:proofErr w:type="gramStart"/>
            <w:r w:rsidRPr="002D66EB">
              <w:rPr>
                <w:bCs/>
                <w:i/>
                <w:sz w:val="24"/>
              </w:rPr>
              <w:t xml:space="preserve">______________________ </w:t>
            </w:r>
            <w:r w:rsidRPr="002D66EB">
              <w:rPr>
                <w:bCs/>
                <w:i/>
                <w:sz w:val="20"/>
                <w:szCs w:val="20"/>
              </w:rPr>
              <w:t>(почтовый индекс</w:t>
            </w:r>
            <w:proofErr w:type="gramEnd"/>
          </w:p>
          <w:p w:rsidR="00177734" w:rsidRPr="002D66EB" w:rsidRDefault="00177734" w:rsidP="00177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0"/>
                <w:szCs w:val="20"/>
              </w:rPr>
            </w:pPr>
            <w:r w:rsidRPr="002D66EB">
              <w:rPr>
                <w:bCs/>
                <w:i/>
                <w:sz w:val="20"/>
                <w:szCs w:val="20"/>
              </w:rPr>
              <w:t>и адрес, адрес электронной почты)</w:t>
            </w:r>
          </w:p>
        </w:tc>
      </w:tr>
      <w:tr w:rsidR="00177734" w:rsidRPr="002D66EB" w:rsidTr="00177734">
        <w:trPr>
          <w:trHeight w:val="490"/>
        </w:trPr>
        <w:tc>
          <w:tcPr>
            <w:tcW w:w="5955" w:type="dxa"/>
          </w:tcPr>
          <w:p w:rsidR="00177734" w:rsidRPr="002D66EB" w:rsidRDefault="00177734" w:rsidP="00177734">
            <w:pPr>
              <w:spacing w:line="276" w:lineRule="auto"/>
              <w:jc w:val="right"/>
              <w:rPr>
                <w:bCs/>
                <w:sz w:val="24"/>
              </w:rPr>
            </w:pPr>
            <w:r w:rsidRPr="002D66EB">
              <w:rPr>
                <w:bCs/>
                <w:szCs w:val="28"/>
              </w:rPr>
              <w:t>От:</w:t>
            </w:r>
          </w:p>
        </w:tc>
        <w:tc>
          <w:tcPr>
            <w:tcW w:w="3259" w:type="dxa"/>
          </w:tcPr>
          <w:p w:rsidR="00177734" w:rsidRPr="002D66EB" w:rsidRDefault="00177734" w:rsidP="00177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4"/>
              </w:rPr>
            </w:pPr>
            <w:r w:rsidRPr="002D66EB">
              <w:rPr>
                <w:bCs/>
                <w:i/>
                <w:sz w:val="24"/>
              </w:rPr>
              <w:t>______________________</w:t>
            </w:r>
          </w:p>
          <w:p w:rsidR="00177734" w:rsidRPr="002D66EB" w:rsidRDefault="00177734" w:rsidP="00177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0"/>
                <w:szCs w:val="20"/>
              </w:rPr>
            </w:pPr>
            <w:r w:rsidRPr="002D66EB">
              <w:rPr>
                <w:bCs/>
                <w:i/>
                <w:sz w:val="20"/>
                <w:szCs w:val="20"/>
              </w:rPr>
              <w:t>(наименование уполномоченного органа местного самоуправления)</w:t>
            </w:r>
          </w:p>
        </w:tc>
      </w:tr>
    </w:tbl>
    <w:p w:rsidR="00177734" w:rsidRPr="002D66EB" w:rsidRDefault="00177734" w:rsidP="00177734">
      <w:pPr>
        <w:spacing w:line="276" w:lineRule="auto"/>
        <w:contextualSpacing/>
        <w:jc w:val="center"/>
        <w:rPr>
          <w:b/>
          <w:spacing w:val="2"/>
          <w:szCs w:val="28"/>
          <w:shd w:val="clear" w:color="auto" w:fill="FFFFFF"/>
        </w:rPr>
      </w:pPr>
      <w:r w:rsidRPr="002D66EB">
        <w:rPr>
          <w:b/>
          <w:spacing w:val="2"/>
          <w:szCs w:val="28"/>
          <w:shd w:val="clear" w:color="auto" w:fill="FFFFFF"/>
        </w:rPr>
        <w:t>РЕШЕНИЕ</w:t>
      </w:r>
    </w:p>
    <w:p w:rsidR="00177734" w:rsidRPr="002D66EB" w:rsidRDefault="00177734" w:rsidP="00177734">
      <w:pPr>
        <w:spacing w:line="276" w:lineRule="auto"/>
        <w:contextualSpacing/>
        <w:jc w:val="center"/>
        <w:rPr>
          <w:b/>
          <w:szCs w:val="28"/>
        </w:rPr>
      </w:pPr>
      <w:r w:rsidRPr="002D66EB">
        <w:rPr>
          <w:b/>
          <w:szCs w:val="28"/>
        </w:rPr>
        <w:t>об отказе в приеме документов, необходимых для предоставления муниципальной услуги / об отказе в предоставлении муниципальной  услуги</w:t>
      </w:r>
    </w:p>
    <w:p w:rsidR="00177734" w:rsidRPr="002D66EB" w:rsidRDefault="00177734" w:rsidP="00177734">
      <w:pPr>
        <w:spacing w:line="276" w:lineRule="auto"/>
        <w:contextualSpacing/>
        <w:jc w:val="center"/>
        <w:rPr>
          <w:szCs w:val="28"/>
        </w:rPr>
      </w:pPr>
      <w:r w:rsidRPr="002D66EB">
        <w:rPr>
          <w:bCs/>
          <w:szCs w:val="28"/>
        </w:rPr>
        <w:t xml:space="preserve">№ </w:t>
      </w:r>
      <w:r w:rsidRPr="002D66EB">
        <w:rPr>
          <w:rFonts w:eastAsia="Calibri"/>
          <w:szCs w:val="28"/>
        </w:rPr>
        <w:t>_____________</w:t>
      </w:r>
      <w:r w:rsidRPr="002D66EB">
        <w:rPr>
          <w:bCs/>
          <w:szCs w:val="28"/>
        </w:rPr>
        <w:t xml:space="preserve">/ от </w:t>
      </w:r>
      <w:r w:rsidRPr="002D66EB">
        <w:rPr>
          <w:rFonts w:eastAsia="Calibri"/>
          <w:szCs w:val="28"/>
        </w:rPr>
        <w:t>_______________</w:t>
      </w:r>
    </w:p>
    <w:p w:rsidR="00177734" w:rsidRPr="002D66EB" w:rsidRDefault="00177734" w:rsidP="00177734">
      <w:pPr>
        <w:tabs>
          <w:tab w:val="left" w:pos="851"/>
        </w:tabs>
        <w:spacing w:line="276" w:lineRule="auto"/>
        <w:contextualSpacing/>
        <w:jc w:val="center"/>
        <w:rPr>
          <w:rFonts w:eastAsia="Calibri"/>
          <w:bCs/>
          <w:i/>
          <w:iCs/>
          <w:sz w:val="20"/>
          <w:szCs w:val="20"/>
        </w:rPr>
      </w:pPr>
      <w:r w:rsidRPr="002D66EB">
        <w:rPr>
          <w:rFonts w:eastAsia="Calibri"/>
          <w:bCs/>
          <w:i/>
          <w:iCs/>
          <w:sz w:val="20"/>
          <w:szCs w:val="20"/>
        </w:rPr>
        <w:t>(номер и дата решения)</w:t>
      </w:r>
    </w:p>
    <w:p w:rsidR="00177734" w:rsidRPr="002D66EB" w:rsidRDefault="00177734" w:rsidP="00177734">
      <w:pPr>
        <w:pStyle w:val="af9"/>
        <w:spacing w:line="276" w:lineRule="auto"/>
        <w:ind w:firstLine="709"/>
        <w:rPr>
          <w:rFonts w:ascii="Times New Roman" w:hAnsi="Times New Roman"/>
        </w:rPr>
      </w:pPr>
      <w:r w:rsidRPr="002D66EB">
        <w:rPr>
          <w:rFonts w:ascii="Times New Roman" w:eastAsia="Calibri" w:hAnsi="Times New Roman"/>
          <w:bCs/>
        </w:rPr>
        <w:t xml:space="preserve">По результатам рассмотрения заявления «Выдача разрешения на право вырубки зеленых насаждений» </w:t>
      </w:r>
      <w:r w:rsidRPr="002D66EB">
        <w:rPr>
          <w:rFonts w:ascii="Times New Roman" w:hAnsi="Times New Roman"/>
          <w:bCs/>
          <w:i/>
          <w:iCs/>
        </w:rPr>
        <w:t>_________</w:t>
      </w:r>
      <w:r w:rsidRPr="002D66EB">
        <w:rPr>
          <w:rFonts w:ascii="Times New Roman" w:hAnsi="Times New Roman"/>
          <w:bCs/>
        </w:rPr>
        <w:t xml:space="preserve"> от </w:t>
      </w:r>
      <w:r w:rsidRPr="002D66EB">
        <w:rPr>
          <w:rFonts w:ascii="Times New Roman" w:hAnsi="Times New Roman"/>
          <w:bCs/>
          <w:i/>
          <w:iCs/>
        </w:rPr>
        <w:t>___________</w:t>
      </w:r>
      <w:r w:rsidRPr="002D66EB">
        <w:rPr>
          <w:rFonts w:ascii="Times New Roman" w:hAnsi="Times New Roman"/>
          <w:bCs/>
        </w:rPr>
        <w:t xml:space="preserve"> </w:t>
      </w:r>
      <w:r w:rsidRPr="002D66EB">
        <w:rPr>
          <w:rFonts w:ascii="Times New Roman" w:eastAsia="Calibri" w:hAnsi="Times New Roman"/>
          <w:bCs/>
        </w:rPr>
        <w:t>и приложенных к нему документов, органом, уполномоченным на предоставление муниципальной услуги _________, 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 __________________________________________________________.</w:t>
      </w:r>
    </w:p>
    <w:p w:rsidR="00177734" w:rsidRPr="002D66EB" w:rsidRDefault="00177734" w:rsidP="00177734">
      <w:pPr>
        <w:spacing w:line="276" w:lineRule="auto"/>
        <w:ind w:firstLine="709"/>
        <w:contextualSpacing/>
        <w:jc w:val="both"/>
        <w:rPr>
          <w:rFonts w:eastAsia="Calibri"/>
          <w:bCs/>
          <w:szCs w:val="28"/>
        </w:rPr>
      </w:pPr>
      <w:r w:rsidRPr="002D66EB">
        <w:rPr>
          <w:rFonts w:eastAsia="Calibri"/>
          <w:bCs/>
          <w:szCs w:val="28"/>
        </w:rPr>
        <w:t>Вы вправе повторно обратиться в орган, уполномоченный на предоставление муниципальной услуги с заявлением о ее предоставлении услуги после устранения указанных нарушений.</w:t>
      </w:r>
    </w:p>
    <w:p w:rsidR="00177734" w:rsidRPr="002D66EB" w:rsidRDefault="00177734" w:rsidP="00177734">
      <w:pPr>
        <w:spacing w:line="276" w:lineRule="auto"/>
        <w:ind w:firstLine="709"/>
        <w:contextualSpacing/>
        <w:jc w:val="both"/>
        <w:rPr>
          <w:rFonts w:eastAsia="Calibri"/>
          <w:bCs/>
          <w:szCs w:val="28"/>
        </w:rPr>
      </w:pPr>
      <w:r w:rsidRPr="002D66EB">
        <w:rPr>
          <w:rFonts w:eastAsia="Calibri"/>
          <w:bCs/>
          <w:szCs w:val="28"/>
        </w:rPr>
        <w:t>Данный отказ может быть обжалован в досудебном порядке путем направления жалобы в орган, уполномоченный на предоставление муниципальной услуги, а также в судебном порядке.</w:t>
      </w:r>
    </w:p>
    <w:p w:rsidR="00177734" w:rsidRPr="002D66EB" w:rsidRDefault="00177734" w:rsidP="00177734">
      <w:pPr>
        <w:spacing w:line="276" w:lineRule="auto"/>
        <w:rPr>
          <w:bCs/>
          <w:i/>
          <w:iCs/>
          <w:szCs w:val="28"/>
        </w:rPr>
      </w:pPr>
      <w:r w:rsidRPr="002D66EB">
        <w:rPr>
          <w:bCs/>
          <w:i/>
          <w:iCs/>
          <w:szCs w:val="28"/>
        </w:rPr>
        <w:t>_______________________________</w:t>
      </w:r>
    </w:p>
    <w:tbl>
      <w:tblPr>
        <w:tblW w:w="9405" w:type="dxa"/>
        <w:tblInd w:w="-108" w:type="dxa"/>
        <w:tblLayout w:type="fixed"/>
        <w:tblLook w:val="04A0"/>
      </w:tblPr>
      <w:tblGrid>
        <w:gridCol w:w="5099"/>
        <w:gridCol w:w="4306"/>
      </w:tblGrid>
      <w:tr w:rsidR="00177734" w:rsidRPr="002D66EB" w:rsidTr="00177734">
        <w:tc>
          <w:tcPr>
            <w:tcW w:w="5099" w:type="dxa"/>
            <w:tcBorders>
              <w:right w:val="single" w:sz="4" w:space="0" w:color="000000"/>
            </w:tcBorders>
          </w:tcPr>
          <w:p w:rsidR="00177734" w:rsidRPr="002D66EB" w:rsidRDefault="00177734" w:rsidP="00177734">
            <w:pPr>
              <w:spacing w:line="276" w:lineRule="auto"/>
              <w:ind w:left="350" w:right="262"/>
              <w:contextualSpacing/>
              <w:jc w:val="center"/>
              <w:rPr>
                <w:b/>
                <w:bCs/>
                <w:i/>
                <w:iCs/>
                <w:sz w:val="26"/>
                <w:szCs w:val="26"/>
              </w:rPr>
            </w:pPr>
            <w:r w:rsidRPr="002D66EB">
              <w:rPr>
                <w:b/>
                <w:bCs/>
                <w:i/>
                <w:iCs/>
                <w:sz w:val="26"/>
                <w:szCs w:val="26"/>
              </w:rPr>
              <w:t>(Ф.И.О. должность уполномоченного сотрудника)</w:t>
            </w:r>
          </w:p>
        </w:tc>
        <w:tc>
          <w:tcPr>
            <w:tcW w:w="4306" w:type="dxa"/>
            <w:tcBorders>
              <w:top w:val="single" w:sz="4" w:space="0" w:color="000000"/>
              <w:left w:val="single" w:sz="4" w:space="0" w:color="000000"/>
              <w:bottom w:val="single" w:sz="4" w:space="0" w:color="000000"/>
              <w:right w:val="single" w:sz="4" w:space="0" w:color="000000"/>
            </w:tcBorders>
          </w:tcPr>
          <w:p w:rsidR="00177734" w:rsidRPr="002D66EB" w:rsidRDefault="00177734" w:rsidP="00177734">
            <w:pPr>
              <w:spacing w:line="276" w:lineRule="auto"/>
              <w:ind w:left="350" w:right="262"/>
              <w:contextualSpacing/>
              <w:jc w:val="center"/>
              <w:rPr>
                <w:b/>
                <w:bCs/>
                <w:sz w:val="26"/>
                <w:szCs w:val="26"/>
              </w:rPr>
            </w:pPr>
            <w:r w:rsidRPr="002D66EB">
              <w:rPr>
                <w:b/>
                <w:bCs/>
                <w:sz w:val="26"/>
                <w:szCs w:val="26"/>
              </w:rPr>
              <w:t xml:space="preserve">Сведения </w:t>
            </w:r>
            <w:proofErr w:type="gramStart"/>
            <w:r w:rsidRPr="002D66EB">
              <w:rPr>
                <w:b/>
                <w:bCs/>
                <w:sz w:val="26"/>
                <w:szCs w:val="26"/>
              </w:rPr>
              <w:t>об</w:t>
            </w:r>
            <w:proofErr w:type="gramEnd"/>
          </w:p>
          <w:p w:rsidR="00177734" w:rsidRPr="002D66EB" w:rsidRDefault="00177734" w:rsidP="00177734">
            <w:pPr>
              <w:spacing w:line="276" w:lineRule="auto"/>
              <w:ind w:left="350" w:right="262"/>
              <w:contextualSpacing/>
              <w:jc w:val="center"/>
              <w:rPr>
                <w:b/>
                <w:bCs/>
                <w:sz w:val="26"/>
                <w:szCs w:val="26"/>
              </w:rPr>
            </w:pPr>
            <w:r w:rsidRPr="002D66EB">
              <w:rPr>
                <w:b/>
                <w:bCs/>
                <w:sz w:val="26"/>
                <w:szCs w:val="26"/>
              </w:rPr>
              <w:t>электронной</w:t>
            </w:r>
          </w:p>
          <w:p w:rsidR="00177734" w:rsidRPr="002D66EB" w:rsidRDefault="00177734" w:rsidP="00177734">
            <w:pPr>
              <w:spacing w:line="276" w:lineRule="auto"/>
              <w:ind w:left="350" w:right="262"/>
              <w:contextualSpacing/>
              <w:jc w:val="center"/>
              <w:rPr>
                <w:b/>
                <w:bCs/>
                <w:sz w:val="26"/>
                <w:szCs w:val="26"/>
              </w:rPr>
            </w:pPr>
            <w:r w:rsidRPr="002D66EB">
              <w:rPr>
                <w:b/>
                <w:bCs/>
                <w:sz w:val="26"/>
                <w:szCs w:val="26"/>
              </w:rPr>
              <w:t>подписи</w:t>
            </w:r>
          </w:p>
        </w:tc>
      </w:tr>
    </w:tbl>
    <w:p w:rsidR="00177734" w:rsidRPr="002D66EB" w:rsidRDefault="00177734" w:rsidP="00177734">
      <w:pPr>
        <w:spacing w:line="276" w:lineRule="auto"/>
        <w:sectPr w:rsidR="00177734" w:rsidRPr="002D66EB" w:rsidSect="00177734">
          <w:headerReference w:type="even" r:id="rId10"/>
          <w:headerReference w:type="default" r:id="rId11"/>
          <w:footerReference w:type="even" r:id="rId12"/>
          <w:type w:val="continuous"/>
          <w:pgSz w:w="11906" w:h="16838"/>
          <w:pgMar w:top="1134" w:right="567" w:bottom="1134" w:left="1134" w:header="513" w:footer="0" w:gutter="0"/>
          <w:cols w:space="720"/>
          <w:formProt w:val="0"/>
          <w:titlePg/>
          <w:docGrid w:linePitch="360"/>
        </w:sectPr>
      </w:pPr>
    </w:p>
    <w:p w:rsidR="00177734" w:rsidRPr="002D66EB" w:rsidRDefault="00177734" w:rsidP="00177734">
      <w:pPr>
        <w:spacing w:line="276" w:lineRule="auto"/>
        <w:sectPr w:rsidR="00177734" w:rsidRPr="002D66EB" w:rsidSect="00177734">
          <w:pgSz w:w="16838" w:h="11906" w:orient="landscape"/>
          <w:pgMar w:top="1134" w:right="1134" w:bottom="567" w:left="1134" w:header="513" w:footer="0" w:gutter="0"/>
          <w:cols w:space="720"/>
          <w:formProt w:val="0"/>
          <w:titlePg/>
          <w:docGrid w:linePitch="381"/>
        </w:sectPr>
      </w:pPr>
    </w:p>
    <w:p w:rsidR="00177734" w:rsidRPr="002D66EB" w:rsidRDefault="00177734" w:rsidP="00177734">
      <w:pPr>
        <w:spacing w:line="276" w:lineRule="auto"/>
        <w:contextualSpacing/>
        <w:jc w:val="right"/>
      </w:pPr>
    </w:p>
    <w:p w:rsidR="00177734" w:rsidRPr="002D66EB" w:rsidRDefault="00177734" w:rsidP="00177734">
      <w:pPr>
        <w:spacing w:line="276" w:lineRule="auto"/>
        <w:contextualSpacing/>
        <w:jc w:val="right"/>
        <w:rPr>
          <w:szCs w:val="28"/>
        </w:rPr>
      </w:pPr>
      <w:r w:rsidRPr="002D66EB">
        <w:rPr>
          <w:szCs w:val="28"/>
        </w:rPr>
        <w:t xml:space="preserve">Приложение № </w:t>
      </w:r>
      <w:r w:rsidRPr="002D66EB">
        <w:rPr>
          <w:spacing w:val="1"/>
          <w:szCs w:val="28"/>
        </w:rPr>
        <w:t>4</w:t>
      </w:r>
    </w:p>
    <w:p w:rsidR="00177734" w:rsidRPr="002D66EB" w:rsidRDefault="00177734" w:rsidP="00177734">
      <w:pPr>
        <w:spacing w:line="276" w:lineRule="auto"/>
        <w:contextualSpacing/>
        <w:jc w:val="right"/>
        <w:rPr>
          <w:szCs w:val="28"/>
        </w:rPr>
      </w:pPr>
      <w:r w:rsidRPr="002D66EB">
        <w:rPr>
          <w:szCs w:val="28"/>
        </w:rPr>
        <w:t>к</w:t>
      </w:r>
      <w:r w:rsidRPr="002D66EB">
        <w:rPr>
          <w:spacing w:val="4"/>
          <w:szCs w:val="28"/>
        </w:rPr>
        <w:t xml:space="preserve"> </w:t>
      </w:r>
      <w:r w:rsidRPr="002D66EB">
        <w:rPr>
          <w:szCs w:val="28"/>
        </w:rPr>
        <w:t>Административному</w:t>
      </w:r>
      <w:r w:rsidRPr="002D66EB">
        <w:rPr>
          <w:spacing w:val="5"/>
          <w:szCs w:val="28"/>
        </w:rPr>
        <w:t xml:space="preserve"> </w:t>
      </w:r>
      <w:r w:rsidRPr="002D66EB">
        <w:rPr>
          <w:szCs w:val="28"/>
        </w:rPr>
        <w:t>регламенту</w:t>
      </w:r>
      <w:r w:rsidRPr="002D66EB">
        <w:rPr>
          <w:spacing w:val="1"/>
          <w:szCs w:val="28"/>
        </w:rPr>
        <w:t xml:space="preserve"> </w:t>
      </w:r>
    </w:p>
    <w:p w:rsidR="00177734" w:rsidRPr="002D66EB" w:rsidRDefault="00177734" w:rsidP="00177734">
      <w:pPr>
        <w:spacing w:line="276" w:lineRule="auto"/>
        <w:contextualSpacing/>
        <w:jc w:val="right"/>
        <w:rPr>
          <w:szCs w:val="28"/>
        </w:rPr>
      </w:pPr>
      <w:r w:rsidRPr="002D66EB">
        <w:rPr>
          <w:szCs w:val="28"/>
        </w:rPr>
        <w:t>по</w:t>
      </w:r>
      <w:r w:rsidRPr="002D66EB">
        <w:rPr>
          <w:spacing w:val="-13"/>
          <w:szCs w:val="28"/>
        </w:rPr>
        <w:t xml:space="preserve"> </w:t>
      </w:r>
      <w:r w:rsidRPr="002D66EB">
        <w:rPr>
          <w:szCs w:val="28"/>
        </w:rPr>
        <w:t>предоставлению</w:t>
      </w:r>
      <w:r w:rsidRPr="002D66EB">
        <w:rPr>
          <w:spacing w:val="-12"/>
          <w:szCs w:val="28"/>
        </w:rPr>
        <w:t xml:space="preserve"> </w:t>
      </w:r>
    </w:p>
    <w:p w:rsidR="00177734" w:rsidRPr="002D66EB" w:rsidRDefault="00177734" w:rsidP="00177734">
      <w:pPr>
        <w:spacing w:line="276" w:lineRule="auto"/>
        <w:jc w:val="right"/>
        <w:rPr>
          <w:szCs w:val="28"/>
        </w:rPr>
      </w:pPr>
      <w:r w:rsidRPr="002D66EB">
        <w:rPr>
          <w:szCs w:val="28"/>
        </w:rPr>
        <w:t>муниципальной услуги</w:t>
      </w:r>
    </w:p>
    <w:p w:rsidR="00177734" w:rsidRPr="002D66EB" w:rsidRDefault="00177734" w:rsidP="00177734">
      <w:pPr>
        <w:spacing w:line="276" w:lineRule="auto"/>
        <w:jc w:val="center"/>
        <w:rPr>
          <w:b/>
          <w:sz w:val="24"/>
        </w:rPr>
      </w:pPr>
      <w:r w:rsidRPr="002D66EB">
        <w:rPr>
          <w:b/>
          <w:sz w:val="24"/>
        </w:rPr>
        <w:t>Перечень административных процедур</w:t>
      </w:r>
    </w:p>
    <w:p w:rsidR="00177734" w:rsidRPr="002D66EB" w:rsidRDefault="00177734" w:rsidP="00177734">
      <w:pPr>
        <w:spacing w:line="276" w:lineRule="auto"/>
        <w:jc w:val="right"/>
        <w:rPr>
          <w:b/>
          <w:sz w:val="24"/>
        </w:rPr>
      </w:pPr>
    </w:p>
    <w:tbl>
      <w:tblPr>
        <w:tblW w:w="14685" w:type="dxa"/>
        <w:tblInd w:w="-113" w:type="dxa"/>
        <w:tblLayout w:type="fixed"/>
        <w:tblLook w:val="04A0"/>
      </w:tblPr>
      <w:tblGrid>
        <w:gridCol w:w="587"/>
        <w:gridCol w:w="2122"/>
        <w:gridCol w:w="3097"/>
        <w:gridCol w:w="5955"/>
        <w:gridCol w:w="2924"/>
      </w:tblGrid>
      <w:tr w:rsidR="00177734" w:rsidRPr="002D66EB" w:rsidTr="00177734">
        <w:trPr>
          <w:tblHeader/>
        </w:trPr>
        <w:tc>
          <w:tcPr>
            <w:tcW w:w="587" w:type="dxa"/>
            <w:tcBorders>
              <w:top w:val="single" w:sz="4" w:space="0" w:color="000000"/>
              <w:left w:val="single" w:sz="4" w:space="0" w:color="000000"/>
              <w:bottom w:val="single" w:sz="4" w:space="0" w:color="000000"/>
              <w:right w:val="single" w:sz="4" w:space="0" w:color="000000"/>
            </w:tcBorders>
            <w:shd w:val="clear" w:color="auto" w:fill="D6E3BC"/>
          </w:tcPr>
          <w:p w:rsidR="00177734" w:rsidRPr="002D66EB" w:rsidRDefault="00177734" w:rsidP="00177734">
            <w:pPr>
              <w:spacing w:line="276" w:lineRule="auto"/>
              <w:jc w:val="center"/>
            </w:pPr>
            <w:r w:rsidRPr="002D66EB">
              <w:rPr>
                <w:bCs/>
                <w:sz w:val="24"/>
              </w:rPr>
              <w:t xml:space="preserve">№ </w:t>
            </w:r>
            <w:proofErr w:type="spellStart"/>
            <w:proofErr w:type="gramStart"/>
            <w:r w:rsidRPr="002D66EB">
              <w:rPr>
                <w:bCs/>
                <w:sz w:val="24"/>
              </w:rPr>
              <w:t>п</w:t>
            </w:r>
            <w:proofErr w:type="spellEnd"/>
            <w:proofErr w:type="gramEnd"/>
            <w:r w:rsidRPr="002D66EB">
              <w:rPr>
                <w:bCs/>
                <w:sz w:val="24"/>
              </w:rPr>
              <w:t>/</w:t>
            </w:r>
            <w:proofErr w:type="spellStart"/>
            <w:r w:rsidRPr="002D66EB">
              <w:rPr>
                <w:bCs/>
                <w:sz w:val="24"/>
              </w:rPr>
              <w:t>п</w:t>
            </w:r>
            <w:proofErr w:type="spellEnd"/>
          </w:p>
        </w:tc>
        <w:tc>
          <w:tcPr>
            <w:tcW w:w="2122" w:type="dxa"/>
            <w:tcBorders>
              <w:top w:val="single" w:sz="4" w:space="0" w:color="000000"/>
              <w:left w:val="single" w:sz="4" w:space="0" w:color="000000"/>
              <w:bottom w:val="single" w:sz="4" w:space="0" w:color="000000"/>
              <w:right w:val="single" w:sz="4" w:space="0" w:color="000000"/>
            </w:tcBorders>
            <w:shd w:val="clear" w:color="auto" w:fill="D6E3BC"/>
          </w:tcPr>
          <w:p w:rsidR="00177734" w:rsidRPr="002D66EB" w:rsidRDefault="00177734" w:rsidP="00177734">
            <w:pPr>
              <w:spacing w:line="276" w:lineRule="auto"/>
              <w:jc w:val="center"/>
            </w:pPr>
            <w:r w:rsidRPr="002D66EB">
              <w:rPr>
                <w:bCs/>
                <w:sz w:val="24"/>
              </w:rPr>
              <w:t>Место</w:t>
            </w:r>
            <w:r w:rsidRPr="002D66EB">
              <w:rPr>
                <w:sz w:val="24"/>
              </w:rPr>
              <w:t xml:space="preserve"> выполнения</w:t>
            </w:r>
            <w:r w:rsidRPr="002D66EB">
              <w:rPr>
                <w:bCs/>
                <w:sz w:val="24"/>
              </w:rPr>
              <w:t xml:space="preserve"> действия/ </w:t>
            </w:r>
            <w:proofErr w:type="gramStart"/>
            <w:r w:rsidRPr="002D66EB">
              <w:rPr>
                <w:bCs/>
                <w:sz w:val="24"/>
              </w:rPr>
              <w:t>используемая</w:t>
            </w:r>
            <w:proofErr w:type="gramEnd"/>
            <w:r w:rsidRPr="002D66EB">
              <w:rPr>
                <w:bCs/>
                <w:sz w:val="24"/>
              </w:rPr>
              <w:t xml:space="preserve"> ИС</w:t>
            </w:r>
          </w:p>
        </w:tc>
        <w:tc>
          <w:tcPr>
            <w:tcW w:w="3097" w:type="dxa"/>
            <w:tcBorders>
              <w:top w:val="single" w:sz="4" w:space="0" w:color="000000"/>
              <w:left w:val="single" w:sz="4" w:space="0" w:color="000000"/>
              <w:bottom w:val="single" w:sz="4" w:space="0" w:color="000000"/>
              <w:right w:val="single" w:sz="4" w:space="0" w:color="000000"/>
            </w:tcBorders>
            <w:shd w:val="clear" w:color="auto" w:fill="D6E3BC"/>
          </w:tcPr>
          <w:p w:rsidR="00177734" w:rsidRPr="002D66EB" w:rsidRDefault="00177734" w:rsidP="00177734">
            <w:pPr>
              <w:spacing w:line="276" w:lineRule="auto"/>
              <w:jc w:val="center"/>
              <w:rPr>
                <w:bCs/>
                <w:sz w:val="24"/>
              </w:rPr>
            </w:pPr>
            <w:r w:rsidRPr="002D66EB">
              <w:rPr>
                <w:bCs/>
                <w:sz w:val="24"/>
              </w:rPr>
              <w:t>Процедуры</w:t>
            </w:r>
          </w:p>
        </w:tc>
        <w:tc>
          <w:tcPr>
            <w:tcW w:w="5955" w:type="dxa"/>
            <w:tcBorders>
              <w:top w:val="single" w:sz="4" w:space="0" w:color="000000"/>
              <w:left w:val="single" w:sz="4" w:space="0" w:color="000000"/>
              <w:bottom w:val="single" w:sz="4" w:space="0" w:color="000000"/>
              <w:right w:val="single" w:sz="4" w:space="0" w:color="000000"/>
            </w:tcBorders>
            <w:shd w:val="clear" w:color="auto" w:fill="D6E3BC"/>
          </w:tcPr>
          <w:p w:rsidR="00177734" w:rsidRPr="002D66EB" w:rsidRDefault="00177734" w:rsidP="00177734">
            <w:pPr>
              <w:spacing w:line="276" w:lineRule="auto"/>
              <w:jc w:val="center"/>
              <w:rPr>
                <w:bCs/>
                <w:sz w:val="24"/>
              </w:rPr>
            </w:pPr>
            <w:r w:rsidRPr="002D66EB">
              <w:rPr>
                <w:bCs/>
                <w:sz w:val="24"/>
              </w:rPr>
              <w:t>Действия</w:t>
            </w:r>
          </w:p>
        </w:tc>
        <w:tc>
          <w:tcPr>
            <w:tcW w:w="2924" w:type="dxa"/>
            <w:tcBorders>
              <w:top w:val="single" w:sz="4" w:space="0" w:color="000000"/>
              <w:left w:val="single" w:sz="4" w:space="0" w:color="000000"/>
              <w:bottom w:val="single" w:sz="4" w:space="0" w:color="000000"/>
              <w:right w:val="single" w:sz="4" w:space="0" w:color="000000"/>
            </w:tcBorders>
            <w:shd w:val="clear" w:color="auto" w:fill="D6E3BC"/>
          </w:tcPr>
          <w:p w:rsidR="00177734" w:rsidRPr="002D66EB" w:rsidRDefault="00177734" w:rsidP="00177734">
            <w:pPr>
              <w:spacing w:line="276" w:lineRule="auto"/>
              <w:jc w:val="center"/>
              <w:rPr>
                <w:bCs/>
                <w:sz w:val="24"/>
              </w:rPr>
            </w:pPr>
            <w:r w:rsidRPr="002D66EB">
              <w:rPr>
                <w:bCs/>
                <w:sz w:val="24"/>
              </w:rPr>
              <w:t>Максимальный срок</w:t>
            </w:r>
          </w:p>
        </w:tc>
      </w:tr>
      <w:tr w:rsidR="00177734" w:rsidRPr="002D66EB" w:rsidTr="00177734">
        <w:trPr>
          <w:tblHeader/>
        </w:trPr>
        <w:tc>
          <w:tcPr>
            <w:tcW w:w="587" w:type="dxa"/>
            <w:tcBorders>
              <w:top w:val="single" w:sz="4" w:space="0" w:color="000000"/>
              <w:left w:val="single" w:sz="4" w:space="0" w:color="000000"/>
              <w:bottom w:val="single" w:sz="4" w:space="0" w:color="000000"/>
              <w:right w:val="single" w:sz="4" w:space="0" w:color="000000"/>
            </w:tcBorders>
            <w:shd w:val="clear" w:color="auto" w:fill="D6E3BC"/>
          </w:tcPr>
          <w:p w:rsidR="00177734" w:rsidRPr="002D66EB" w:rsidRDefault="00177734" w:rsidP="00177734">
            <w:pPr>
              <w:spacing w:line="276" w:lineRule="auto"/>
              <w:jc w:val="center"/>
              <w:rPr>
                <w:b/>
                <w:sz w:val="24"/>
              </w:rPr>
            </w:pPr>
            <w:r w:rsidRPr="002D66EB">
              <w:rPr>
                <w:b/>
                <w:sz w:val="24"/>
              </w:rPr>
              <w:t>1</w:t>
            </w:r>
          </w:p>
        </w:tc>
        <w:tc>
          <w:tcPr>
            <w:tcW w:w="2122" w:type="dxa"/>
            <w:tcBorders>
              <w:top w:val="single" w:sz="4" w:space="0" w:color="000000"/>
              <w:left w:val="single" w:sz="4" w:space="0" w:color="000000"/>
              <w:bottom w:val="single" w:sz="4" w:space="0" w:color="000000"/>
              <w:right w:val="single" w:sz="4" w:space="0" w:color="000000"/>
            </w:tcBorders>
            <w:shd w:val="clear" w:color="auto" w:fill="D6E3BC"/>
          </w:tcPr>
          <w:p w:rsidR="00177734" w:rsidRPr="002D66EB" w:rsidRDefault="00177734" w:rsidP="00177734">
            <w:pPr>
              <w:spacing w:line="276" w:lineRule="auto"/>
              <w:jc w:val="center"/>
              <w:rPr>
                <w:b/>
                <w:sz w:val="24"/>
              </w:rPr>
            </w:pPr>
            <w:r w:rsidRPr="002D66EB">
              <w:rPr>
                <w:b/>
                <w:sz w:val="24"/>
              </w:rPr>
              <w:t>2</w:t>
            </w:r>
          </w:p>
        </w:tc>
        <w:tc>
          <w:tcPr>
            <w:tcW w:w="3097" w:type="dxa"/>
            <w:tcBorders>
              <w:top w:val="single" w:sz="4" w:space="0" w:color="000000"/>
              <w:left w:val="single" w:sz="4" w:space="0" w:color="000000"/>
              <w:bottom w:val="single" w:sz="4" w:space="0" w:color="000000"/>
              <w:right w:val="single" w:sz="4" w:space="0" w:color="000000"/>
            </w:tcBorders>
            <w:shd w:val="clear" w:color="auto" w:fill="D6E3BC"/>
          </w:tcPr>
          <w:p w:rsidR="00177734" w:rsidRPr="002D66EB" w:rsidRDefault="00177734" w:rsidP="00177734">
            <w:pPr>
              <w:spacing w:line="276" w:lineRule="auto"/>
              <w:jc w:val="center"/>
              <w:rPr>
                <w:b/>
                <w:sz w:val="24"/>
              </w:rPr>
            </w:pPr>
            <w:r w:rsidRPr="002D66EB">
              <w:rPr>
                <w:b/>
                <w:sz w:val="24"/>
              </w:rPr>
              <w:t>3</w:t>
            </w:r>
          </w:p>
        </w:tc>
        <w:tc>
          <w:tcPr>
            <w:tcW w:w="5955" w:type="dxa"/>
            <w:tcBorders>
              <w:top w:val="single" w:sz="4" w:space="0" w:color="000000"/>
              <w:left w:val="single" w:sz="4" w:space="0" w:color="000000"/>
              <w:bottom w:val="single" w:sz="4" w:space="0" w:color="000000"/>
              <w:right w:val="single" w:sz="4" w:space="0" w:color="000000"/>
            </w:tcBorders>
            <w:shd w:val="clear" w:color="auto" w:fill="D6E3BC"/>
          </w:tcPr>
          <w:p w:rsidR="00177734" w:rsidRPr="002D66EB" w:rsidRDefault="00177734" w:rsidP="00177734">
            <w:pPr>
              <w:spacing w:line="276" w:lineRule="auto"/>
              <w:jc w:val="center"/>
              <w:rPr>
                <w:b/>
                <w:sz w:val="24"/>
              </w:rPr>
            </w:pPr>
            <w:r w:rsidRPr="002D66EB">
              <w:rPr>
                <w:b/>
                <w:sz w:val="24"/>
              </w:rPr>
              <w:t>4</w:t>
            </w:r>
          </w:p>
        </w:tc>
        <w:tc>
          <w:tcPr>
            <w:tcW w:w="2924" w:type="dxa"/>
            <w:tcBorders>
              <w:top w:val="single" w:sz="4" w:space="0" w:color="000000"/>
              <w:left w:val="single" w:sz="4" w:space="0" w:color="000000"/>
              <w:bottom w:val="single" w:sz="4" w:space="0" w:color="000000"/>
              <w:right w:val="single" w:sz="4" w:space="0" w:color="000000"/>
            </w:tcBorders>
            <w:shd w:val="clear" w:color="auto" w:fill="D6E3BC"/>
          </w:tcPr>
          <w:p w:rsidR="00177734" w:rsidRPr="002D66EB" w:rsidRDefault="00177734" w:rsidP="00177734">
            <w:pPr>
              <w:spacing w:line="276" w:lineRule="auto"/>
              <w:jc w:val="center"/>
              <w:rPr>
                <w:b/>
                <w:sz w:val="24"/>
              </w:rPr>
            </w:pPr>
            <w:r w:rsidRPr="002D66EB">
              <w:rPr>
                <w:b/>
                <w:sz w:val="24"/>
              </w:rPr>
              <w:t>5</w:t>
            </w:r>
          </w:p>
        </w:tc>
      </w:tr>
      <w:tr w:rsidR="00177734" w:rsidRPr="002D66EB" w:rsidTr="00177734">
        <w:tc>
          <w:tcPr>
            <w:tcW w:w="58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jc w:val="center"/>
              <w:rPr>
                <w:bCs/>
                <w:sz w:val="24"/>
              </w:rPr>
            </w:pPr>
            <w:r w:rsidRPr="002D66EB">
              <w:rPr>
                <w:bCs/>
                <w:sz w:val="24"/>
              </w:rPr>
              <w:t>1</w:t>
            </w:r>
          </w:p>
        </w:tc>
        <w:tc>
          <w:tcPr>
            <w:tcW w:w="2122"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Уполномоченный орган /ПГС</w:t>
            </w:r>
          </w:p>
        </w:tc>
        <w:tc>
          <w:tcPr>
            <w:tcW w:w="309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pPr>
            <w:r w:rsidRPr="002D66EB">
              <w:rPr>
                <w:bCs/>
                <w:sz w:val="24"/>
              </w:rPr>
              <w:t>Проверка документов</w:t>
            </w:r>
            <w:r w:rsidRPr="002D66EB">
              <w:rPr>
                <w:sz w:val="24"/>
              </w:rPr>
              <w:t xml:space="preserve"> и регистрация заявления</w:t>
            </w:r>
          </w:p>
        </w:tc>
        <w:tc>
          <w:tcPr>
            <w:tcW w:w="5955"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Контроль комплектности предоставленных документов</w:t>
            </w:r>
          </w:p>
        </w:tc>
        <w:tc>
          <w:tcPr>
            <w:tcW w:w="2924" w:type="dxa"/>
            <w:vMerge w:val="restart"/>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sz w:val="24"/>
              </w:rPr>
            </w:pPr>
            <w:r w:rsidRPr="002D66EB">
              <w:rPr>
                <w:bCs/>
                <w:sz w:val="24"/>
              </w:rPr>
              <w:t>До 1 рабочего дня</w:t>
            </w:r>
            <w:r w:rsidRPr="002D66EB">
              <w:rPr>
                <w:rStyle w:val="afffe"/>
                <w:bCs/>
                <w:sz w:val="24"/>
              </w:rPr>
              <w:footnoteReference w:id="1"/>
            </w:r>
          </w:p>
        </w:tc>
      </w:tr>
      <w:tr w:rsidR="00177734" w:rsidRPr="002D66EB" w:rsidTr="00177734">
        <w:tc>
          <w:tcPr>
            <w:tcW w:w="58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jc w:val="center"/>
              <w:rPr>
                <w:sz w:val="24"/>
              </w:rPr>
            </w:pPr>
            <w:r w:rsidRPr="002D66EB">
              <w:rPr>
                <w:sz w:val="24"/>
              </w:rPr>
              <w:t>2</w:t>
            </w:r>
          </w:p>
        </w:tc>
        <w:tc>
          <w:tcPr>
            <w:tcW w:w="2122"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Уполномоченный орган /ПГС</w:t>
            </w:r>
          </w:p>
        </w:tc>
        <w:tc>
          <w:tcPr>
            <w:tcW w:w="309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bCs/>
                <w:sz w:val="24"/>
              </w:rPr>
            </w:pPr>
          </w:p>
        </w:tc>
        <w:tc>
          <w:tcPr>
            <w:tcW w:w="5955"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pPr>
            <w:r w:rsidRPr="002D66EB">
              <w:rPr>
                <w:bCs/>
                <w:sz w:val="24"/>
              </w:rPr>
              <w:t>Подтверждение полномочий представителя</w:t>
            </w:r>
            <w:r w:rsidRPr="002D66EB">
              <w:rPr>
                <w:sz w:val="24"/>
              </w:rPr>
              <w:t xml:space="preserve"> Заявителя</w:t>
            </w:r>
          </w:p>
        </w:tc>
        <w:tc>
          <w:tcPr>
            <w:tcW w:w="2924"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sz w:val="24"/>
              </w:rPr>
            </w:pPr>
          </w:p>
        </w:tc>
      </w:tr>
      <w:tr w:rsidR="00177734" w:rsidRPr="002D66EB" w:rsidTr="00177734">
        <w:tc>
          <w:tcPr>
            <w:tcW w:w="58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jc w:val="center"/>
              <w:rPr>
                <w:sz w:val="24"/>
              </w:rPr>
            </w:pPr>
            <w:r w:rsidRPr="002D66EB">
              <w:rPr>
                <w:sz w:val="24"/>
              </w:rPr>
              <w:t>3</w:t>
            </w:r>
          </w:p>
        </w:tc>
        <w:tc>
          <w:tcPr>
            <w:tcW w:w="2122"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Уполномоченный орган /ПГС</w:t>
            </w:r>
          </w:p>
        </w:tc>
        <w:tc>
          <w:tcPr>
            <w:tcW w:w="309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bCs/>
                <w:sz w:val="24"/>
              </w:rPr>
            </w:pPr>
          </w:p>
        </w:tc>
        <w:tc>
          <w:tcPr>
            <w:tcW w:w="5955"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sz w:val="24"/>
              </w:rPr>
            </w:pPr>
            <w:r w:rsidRPr="002D66EB">
              <w:rPr>
                <w:sz w:val="24"/>
              </w:rPr>
              <w:t>Регистрация заявления</w:t>
            </w:r>
          </w:p>
        </w:tc>
        <w:tc>
          <w:tcPr>
            <w:tcW w:w="2924"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sz w:val="24"/>
              </w:rPr>
            </w:pPr>
          </w:p>
        </w:tc>
      </w:tr>
      <w:tr w:rsidR="00177734" w:rsidRPr="002D66EB" w:rsidTr="00177734">
        <w:tc>
          <w:tcPr>
            <w:tcW w:w="58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jc w:val="center"/>
              <w:rPr>
                <w:bCs/>
                <w:sz w:val="24"/>
              </w:rPr>
            </w:pPr>
            <w:r w:rsidRPr="002D66EB">
              <w:rPr>
                <w:bCs/>
                <w:sz w:val="24"/>
              </w:rPr>
              <w:t>4</w:t>
            </w:r>
          </w:p>
        </w:tc>
        <w:tc>
          <w:tcPr>
            <w:tcW w:w="2122"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Уполномоченный орган /ПГС</w:t>
            </w:r>
          </w:p>
        </w:tc>
        <w:tc>
          <w:tcPr>
            <w:tcW w:w="309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bCs/>
                <w:sz w:val="24"/>
              </w:rPr>
            </w:pPr>
          </w:p>
        </w:tc>
        <w:tc>
          <w:tcPr>
            <w:tcW w:w="5955"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pPr>
            <w:r w:rsidRPr="002D66EB">
              <w:rPr>
                <w:bCs/>
                <w:sz w:val="24"/>
              </w:rPr>
              <w:t>Принятие решения об отказе в приеме</w:t>
            </w:r>
            <w:r w:rsidRPr="002D66EB">
              <w:rPr>
                <w:sz w:val="24"/>
              </w:rPr>
              <w:t xml:space="preserve"> документов</w:t>
            </w:r>
          </w:p>
        </w:tc>
        <w:tc>
          <w:tcPr>
            <w:tcW w:w="2924"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sz w:val="24"/>
              </w:rPr>
            </w:pPr>
          </w:p>
        </w:tc>
      </w:tr>
      <w:tr w:rsidR="00177734" w:rsidRPr="002D66EB" w:rsidTr="00177734">
        <w:tc>
          <w:tcPr>
            <w:tcW w:w="58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jc w:val="center"/>
              <w:rPr>
                <w:bCs/>
                <w:sz w:val="24"/>
              </w:rPr>
            </w:pPr>
            <w:r w:rsidRPr="002D66EB">
              <w:rPr>
                <w:bCs/>
                <w:sz w:val="24"/>
              </w:rPr>
              <w:t>5</w:t>
            </w:r>
          </w:p>
        </w:tc>
        <w:tc>
          <w:tcPr>
            <w:tcW w:w="2122"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 xml:space="preserve">Уполномоченный орган /ПГС/ СМЭВ </w:t>
            </w:r>
          </w:p>
        </w:tc>
        <w:tc>
          <w:tcPr>
            <w:tcW w:w="309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pPr>
            <w:r w:rsidRPr="002D66EB">
              <w:rPr>
                <w:bCs/>
                <w:sz w:val="24"/>
              </w:rPr>
              <w:t>Получение</w:t>
            </w:r>
            <w:r w:rsidRPr="002D66EB">
              <w:rPr>
                <w:sz w:val="24"/>
              </w:rPr>
              <w:t xml:space="preserve"> сведений </w:t>
            </w:r>
            <w:r w:rsidRPr="002D66EB">
              <w:rPr>
                <w:bCs/>
                <w:sz w:val="24"/>
              </w:rPr>
              <w:t>посредством СМЭВ</w:t>
            </w:r>
          </w:p>
        </w:tc>
        <w:tc>
          <w:tcPr>
            <w:tcW w:w="5955"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Направление межведомственных запросов</w:t>
            </w:r>
          </w:p>
        </w:tc>
        <w:tc>
          <w:tcPr>
            <w:tcW w:w="2924" w:type="dxa"/>
            <w:vMerge w:val="restart"/>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До 5 рабочих дней</w:t>
            </w:r>
          </w:p>
        </w:tc>
      </w:tr>
      <w:tr w:rsidR="00177734" w:rsidRPr="002D66EB" w:rsidTr="00177734">
        <w:tc>
          <w:tcPr>
            <w:tcW w:w="58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jc w:val="center"/>
              <w:rPr>
                <w:bCs/>
                <w:sz w:val="24"/>
              </w:rPr>
            </w:pPr>
            <w:r w:rsidRPr="002D66EB">
              <w:rPr>
                <w:bCs/>
                <w:sz w:val="24"/>
              </w:rPr>
              <w:t>6</w:t>
            </w:r>
          </w:p>
        </w:tc>
        <w:tc>
          <w:tcPr>
            <w:tcW w:w="2122"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Уполномоченный орган /ПГС/ СМЭВ</w:t>
            </w:r>
          </w:p>
        </w:tc>
        <w:tc>
          <w:tcPr>
            <w:tcW w:w="309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sz w:val="24"/>
              </w:rPr>
            </w:pPr>
          </w:p>
        </w:tc>
        <w:tc>
          <w:tcPr>
            <w:tcW w:w="5955"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Получение ответов на межведомственные запросы</w:t>
            </w:r>
          </w:p>
        </w:tc>
        <w:tc>
          <w:tcPr>
            <w:tcW w:w="2924"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bCs/>
                <w:sz w:val="24"/>
              </w:rPr>
            </w:pPr>
          </w:p>
        </w:tc>
      </w:tr>
      <w:tr w:rsidR="00177734" w:rsidRPr="002D66EB" w:rsidTr="00177734">
        <w:trPr>
          <w:trHeight w:val="192"/>
        </w:trPr>
        <w:tc>
          <w:tcPr>
            <w:tcW w:w="587" w:type="dxa"/>
            <w:vMerge w:val="restart"/>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jc w:val="center"/>
              <w:rPr>
                <w:bCs/>
                <w:sz w:val="24"/>
              </w:rPr>
            </w:pPr>
            <w:r w:rsidRPr="002D66EB">
              <w:rPr>
                <w:bCs/>
                <w:sz w:val="24"/>
              </w:rPr>
              <w:lastRenderedPageBreak/>
              <w:t>7</w:t>
            </w:r>
          </w:p>
        </w:tc>
        <w:tc>
          <w:tcPr>
            <w:tcW w:w="2122" w:type="dxa"/>
            <w:vMerge w:val="restart"/>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Уполномоченный орган /ПГС/ СМЭВ</w:t>
            </w:r>
          </w:p>
        </w:tc>
        <w:tc>
          <w:tcPr>
            <w:tcW w:w="3097" w:type="dxa"/>
            <w:vMerge w:val="restart"/>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Подготовка акта обследования, направление начислений компенсационной стоимости</w:t>
            </w:r>
          </w:p>
        </w:tc>
        <w:tc>
          <w:tcPr>
            <w:tcW w:w="5955" w:type="dxa"/>
            <w:tcBorders>
              <w:top w:val="single" w:sz="4" w:space="0" w:color="000000"/>
              <w:left w:val="single" w:sz="4" w:space="0" w:color="000000"/>
              <w:bottom w:val="single" w:sz="4" w:space="0" w:color="000000"/>
              <w:right w:val="single" w:sz="4" w:space="0" w:color="000000"/>
            </w:tcBorders>
          </w:tcPr>
          <w:p w:rsidR="00177734" w:rsidRPr="002D66EB" w:rsidRDefault="00177734" w:rsidP="00177734">
            <w:pPr>
              <w:spacing w:line="276" w:lineRule="auto"/>
              <w:rPr>
                <w:bCs/>
                <w:sz w:val="24"/>
              </w:rPr>
            </w:pPr>
            <w:r w:rsidRPr="002D66EB">
              <w:rPr>
                <w:bCs/>
                <w:sz w:val="24"/>
              </w:rPr>
              <w:t>Выезд на место проведения работ для обследования участка</w:t>
            </w:r>
          </w:p>
        </w:tc>
        <w:tc>
          <w:tcPr>
            <w:tcW w:w="2924" w:type="dxa"/>
            <w:vMerge w:val="restart"/>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До 10 рабочих дней</w:t>
            </w:r>
          </w:p>
        </w:tc>
      </w:tr>
      <w:tr w:rsidR="00177734" w:rsidRPr="002D66EB" w:rsidTr="00177734">
        <w:trPr>
          <w:trHeight w:val="230"/>
        </w:trPr>
        <w:tc>
          <w:tcPr>
            <w:tcW w:w="587"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jc w:val="center"/>
              <w:rPr>
                <w:sz w:val="24"/>
              </w:rPr>
            </w:pPr>
          </w:p>
        </w:tc>
        <w:tc>
          <w:tcPr>
            <w:tcW w:w="2122"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sz w:val="24"/>
              </w:rPr>
            </w:pPr>
          </w:p>
        </w:tc>
        <w:tc>
          <w:tcPr>
            <w:tcW w:w="3097"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bCs/>
                <w:sz w:val="24"/>
              </w:rPr>
            </w:pPr>
          </w:p>
        </w:tc>
        <w:tc>
          <w:tcPr>
            <w:tcW w:w="5955" w:type="dxa"/>
            <w:tcBorders>
              <w:top w:val="single" w:sz="4" w:space="0" w:color="000000"/>
              <w:left w:val="single" w:sz="4" w:space="0" w:color="000000"/>
              <w:bottom w:val="single" w:sz="4" w:space="0" w:color="000000"/>
              <w:right w:val="single" w:sz="4" w:space="0" w:color="000000"/>
            </w:tcBorders>
          </w:tcPr>
          <w:p w:rsidR="00177734" w:rsidRPr="002D66EB" w:rsidRDefault="00177734" w:rsidP="00177734">
            <w:pPr>
              <w:spacing w:line="276" w:lineRule="auto"/>
            </w:pPr>
            <w:r w:rsidRPr="002D66EB">
              <w:rPr>
                <w:sz w:val="24"/>
              </w:rPr>
              <w:t xml:space="preserve">Направление </w:t>
            </w:r>
            <w:r w:rsidRPr="002D66EB">
              <w:rPr>
                <w:bCs/>
                <w:sz w:val="24"/>
              </w:rPr>
              <w:t>акта обследования, расчета</w:t>
            </w:r>
            <w:r w:rsidRPr="002D66EB">
              <w:rPr>
                <w:sz w:val="24"/>
              </w:rPr>
              <w:t xml:space="preserve"> компенсационной стоимости</w:t>
            </w:r>
          </w:p>
        </w:tc>
        <w:tc>
          <w:tcPr>
            <w:tcW w:w="2924"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sz w:val="24"/>
              </w:rPr>
            </w:pPr>
          </w:p>
        </w:tc>
      </w:tr>
      <w:tr w:rsidR="00177734" w:rsidRPr="002D66EB" w:rsidTr="00177734">
        <w:trPr>
          <w:trHeight w:val="230"/>
        </w:trPr>
        <w:tc>
          <w:tcPr>
            <w:tcW w:w="587"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jc w:val="center"/>
              <w:rPr>
                <w:sz w:val="24"/>
              </w:rPr>
            </w:pPr>
          </w:p>
        </w:tc>
        <w:tc>
          <w:tcPr>
            <w:tcW w:w="2122"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sz w:val="24"/>
              </w:rPr>
            </w:pPr>
          </w:p>
        </w:tc>
        <w:tc>
          <w:tcPr>
            <w:tcW w:w="309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sz w:val="24"/>
              </w:rPr>
            </w:pPr>
          </w:p>
        </w:tc>
        <w:tc>
          <w:tcPr>
            <w:tcW w:w="5955"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Выдача (направление) акта обследования и счета для оплаты компенсационной стоимости</w:t>
            </w:r>
          </w:p>
        </w:tc>
        <w:tc>
          <w:tcPr>
            <w:tcW w:w="2924"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bCs/>
                <w:sz w:val="24"/>
              </w:rPr>
            </w:pPr>
          </w:p>
        </w:tc>
      </w:tr>
      <w:tr w:rsidR="00177734" w:rsidRPr="002D66EB" w:rsidTr="00177734">
        <w:trPr>
          <w:trHeight w:val="135"/>
        </w:trPr>
        <w:tc>
          <w:tcPr>
            <w:tcW w:w="587"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jc w:val="center"/>
              <w:rPr>
                <w:bCs/>
                <w:sz w:val="24"/>
              </w:rPr>
            </w:pPr>
          </w:p>
        </w:tc>
        <w:tc>
          <w:tcPr>
            <w:tcW w:w="2122"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bCs/>
                <w:sz w:val="24"/>
              </w:rPr>
            </w:pPr>
          </w:p>
        </w:tc>
        <w:tc>
          <w:tcPr>
            <w:tcW w:w="309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bCs/>
                <w:sz w:val="24"/>
              </w:rPr>
            </w:pPr>
          </w:p>
        </w:tc>
        <w:tc>
          <w:tcPr>
            <w:tcW w:w="5955"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Контроль поступления оплаты</w:t>
            </w:r>
          </w:p>
        </w:tc>
        <w:tc>
          <w:tcPr>
            <w:tcW w:w="2924"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bCs/>
                <w:sz w:val="24"/>
              </w:rPr>
            </w:pPr>
          </w:p>
        </w:tc>
      </w:tr>
      <w:tr w:rsidR="00177734" w:rsidRPr="002D66EB" w:rsidTr="00177734">
        <w:trPr>
          <w:trHeight w:val="135"/>
        </w:trPr>
        <w:tc>
          <w:tcPr>
            <w:tcW w:w="587"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jc w:val="center"/>
              <w:rPr>
                <w:bCs/>
                <w:sz w:val="24"/>
              </w:rPr>
            </w:pPr>
          </w:p>
        </w:tc>
        <w:tc>
          <w:tcPr>
            <w:tcW w:w="2122"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bCs/>
                <w:sz w:val="24"/>
              </w:rPr>
            </w:pPr>
          </w:p>
        </w:tc>
        <w:tc>
          <w:tcPr>
            <w:tcW w:w="309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bCs/>
                <w:sz w:val="24"/>
              </w:rPr>
            </w:pPr>
          </w:p>
        </w:tc>
        <w:tc>
          <w:tcPr>
            <w:tcW w:w="5955"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pPr>
            <w:r w:rsidRPr="002D66EB">
              <w:rPr>
                <w:bCs/>
                <w:sz w:val="24"/>
              </w:rPr>
              <w:t>Прием</w:t>
            </w:r>
            <w:r w:rsidRPr="002D66EB">
              <w:rPr>
                <w:sz w:val="24"/>
              </w:rPr>
              <w:t xml:space="preserve"> сведений об оплате</w:t>
            </w:r>
          </w:p>
        </w:tc>
        <w:tc>
          <w:tcPr>
            <w:tcW w:w="2924" w:type="dxa"/>
            <w:vMerge/>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sz w:val="24"/>
              </w:rPr>
            </w:pPr>
          </w:p>
        </w:tc>
      </w:tr>
      <w:tr w:rsidR="00177734" w:rsidRPr="002D66EB" w:rsidTr="00177734">
        <w:tc>
          <w:tcPr>
            <w:tcW w:w="58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jc w:val="center"/>
              <w:rPr>
                <w:bCs/>
                <w:sz w:val="24"/>
              </w:rPr>
            </w:pPr>
            <w:r w:rsidRPr="002D66EB">
              <w:rPr>
                <w:bCs/>
                <w:sz w:val="24"/>
              </w:rPr>
              <w:t>8</w:t>
            </w:r>
          </w:p>
        </w:tc>
        <w:tc>
          <w:tcPr>
            <w:tcW w:w="2122"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Уполномоченный орган /ПГС</w:t>
            </w:r>
          </w:p>
        </w:tc>
        <w:tc>
          <w:tcPr>
            <w:tcW w:w="309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Рассмотрение документов и сведений</w:t>
            </w:r>
          </w:p>
        </w:tc>
        <w:tc>
          <w:tcPr>
            <w:tcW w:w="5955"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Проверка соответствия документов и сведений установленным критериям для принятия решения</w:t>
            </w:r>
          </w:p>
        </w:tc>
        <w:tc>
          <w:tcPr>
            <w:tcW w:w="2924"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До 2 рабочих дней</w:t>
            </w:r>
          </w:p>
        </w:tc>
      </w:tr>
      <w:tr w:rsidR="00177734" w:rsidRPr="002D66EB" w:rsidTr="00177734">
        <w:tc>
          <w:tcPr>
            <w:tcW w:w="58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jc w:val="center"/>
              <w:rPr>
                <w:bCs/>
                <w:sz w:val="24"/>
              </w:rPr>
            </w:pPr>
            <w:r w:rsidRPr="002D66EB">
              <w:rPr>
                <w:bCs/>
                <w:sz w:val="24"/>
              </w:rPr>
              <w:t>9</w:t>
            </w:r>
          </w:p>
        </w:tc>
        <w:tc>
          <w:tcPr>
            <w:tcW w:w="2122"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Уполномоченный орган /ПГС</w:t>
            </w:r>
          </w:p>
        </w:tc>
        <w:tc>
          <w:tcPr>
            <w:tcW w:w="309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 xml:space="preserve">Принятие решения </w:t>
            </w:r>
          </w:p>
        </w:tc>
        <w:tc>
          <w:tcPr>
            <w:tcW w:w="5955"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sz w:val="24"/>
              </w:rPr>
            </w:pPr>
            <w:r w:rsidRPr="002D66EB">
              <w:rPr>
                <w:sz w:val="24"/>
              </w:rPr>
              <w:t>Принятие решения о предоставлении услуги</w:t>
            </w:r>
          </w:p>
        </w:tc>
        <w:tc>
          <w:tcPr>
            <w:tcW w:w="2924"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До 1 часа</w:t>
            </w:r>
          </w:p>
        </w:tc>
      </w:tr>
      <w:tr w:rsidR="00177734" w:rsidRPr="002D66EB" w:rsidTr="00177734">
        <w:tc>
          <w:tcPr>
            <w:tcW w:w="58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jc w:val="center"/>
              <w:rPr>
                <w:bCs/>
                <w:sz w:val="24"/>
              </w:rPr>
            </w:pPr>
            <w:r w:rsidRPr="002D66EB">
              <w:rPr>
                <w:bCs/>
                <w:sz w:val="24"/>
              </w:rPr>
              <w:t>10</w:t>
            </w:r>
          </w:p>
        </w:tc>
        <w:tc>
          <w:tcPr>
            <w:tcW w:w="2122"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Уполномоченный орган /ПГС</w:t>
            </w:r>
          </w:p>
        </w:tc>
        <w:tc>
          <w:tcPr>
            <w:tcW w:w="309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bCs/>
                <w:sz w:val="24"/>
              </w:rPr>
            </w:pPr>
          </w:p>
        </w:tc>
        <w:tc>
          <w:tcPr>
            <w:tcW w:w="5955"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pPr>
            <w:r w:rsidRPr="002D66EB">
              <w:rPr>
                <w:bCs/>
                <w:sz w:val="24"/>
              </w:rPr>
              <w:t>Формирование решения</w:t>
            </w:r>
            <w:r w:rsidRPr="002D66EB">
              <w:rPr>
                <w:sz w:val="24"/>
              </w:rPr>
              <w:t xml:space="preserve"> о предоставлении услуги</w:t>
            </w:r>
          </w:p>
        </w:tc>
        <w:tc>
          <w:tcPr>
            <w:tcW w:w="2924"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sz w:val="24"/>
              </w:rPr>
            </w:pPr>
          </w:p>
        </w:tc>
      </w:tr>
      <w:tr w:rsidR="00177734" w:rsidRPr="002D66EB" w:rsidTr="00177734">
        <w:tc>
          <w:tcPr>
            <w:tcW w:w="58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jc w:val="center"/>
              <w:rPr>
                <w:bCs/>
                <w:sz w:val="24"/>
              </w:rPr>
            </w:pPr>
            <w:r w:rsidRPr="002D66EB">
              <w:rPr>
                <w:bCs/>
                <w:sz w:val="24"/>
              </w:rPr>
              <w:t>11</w:t>
            </w:r>
          </w:p>
        </w:tc>
        <w:tc>
          <w:tcPr>
            <w:tcW w:w="2122"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Уполномоченный орган /ПГС</w:t>
            </w:r>
          </w:p>
        </w:tc>
        <w:tc>
          <w:tcPr>
            <w:tcW w:w="309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bCs/>
                <w:sz w:val="24"/>
              </w:rPr>
            </w:pPr>
          </w:p>
        </w:tc>
        <w:tc>
          <w:tcPr>
            <w:tcW w:w="5955"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pPr>
            <w:r w:rsidRPr="002D66EB">
              <w:rPr>
                <w:bCs/>
                <w:sz w:val="24"/>
              </w:rPr>
              <w:t>Принятие решения об отказе</w:t>
            </w:r>
            <w:r w:rsidRPr="002D66EB">
              <w:rPr>
                <w:sz w:val="24"/>
              </w:rPr>
              <w:t xml:space="preserve"> в предоставлении услуги</w:t>
            </w:r>
          </w:p>
        </w:tc>
        <w:tc>
          <w:tcPr>
            <w:tcW w:w="2924"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sz w:val="24"/>
              </w:rPr>
            </w:pPr>
          </w:p>
        </w:tc>
      </w:tr>
      <w:tr w:rsidR="00177734" w:rsidRPr="002D66EB" w:rsidTr="00177734">
        <w:tc>
          <w:tcPr>
            <w:tcW w:w="58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jc w:val="center"/>
              <w:rPr>
                <w:bCs/>
                <w:sz w:val="24"/>
              </w:rPr>
            </w:pPr>
            <w:r w:rsidRPr="002D66EB">
              <w:rPr>
                <w:bCs/>
                <w:sz w:val="24"/>
              </w:rPr>
              <w:t>12</w:t>
            </w:r>
          </w:p>
        </w:tc>
        <w:tc>
          <w:tcPr>
            <w:tcW w:w="2122"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sz w:val="24"/>
              </w:rPr>
            </w:pPr>
            <w:r w:rsidRPr="002D66EB">
              <w:rPr>
                <w:bCs/>
                <w:sz w:val="24"/>
              </w:rPr>
              <w:t>Уполномоченный орган /ПГС</w:t>
            </w:r>
          </w:p>
        </w:tc>
        <w:tc>
          <w:tcPr>
            <w:tcW w:w="309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bCs/>
                <w:sz w:val="24"/>
              </w:rPr>
            </w:pPr>
          </w:p>
        </w:tc>
        <w:tc>
          <w:tcPr>
            <w:tcW w:w="5955"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pPr>
            <w:r w:rsidRPr="002D66EB">
              <w:rPr>
                <w:bCs/>
                <w:sz w:val="24"/>
              </w:rPr>
              <w:t>Формирование</w:t>
            </w:r>
            <w:r w:rsidRPr="002D66EB">
              <w:rPr>
                <w:sz w:val="24"/>
              </w:rPr>
              <w:t xml:space="preserve"> отказа в предоставлении услуги</w:t>
            </w:r>
          </w:p>
        </w:tc>
        <w:tc>
          <w:tcPr>
            <w:tcW w:w="2924"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napToGrid w:val="0"/>
              <w:spacing w:line="276" w:lineRule="auto"/>
              <w:rPr>
                <w:sz w:val="24"/>
              </w:rPr>
            </w:pPr>
          </w:p>
        </w:tc>
      </w:tr>
      <w:tr w:rsidR="00177734" w:rsidRPr="002D66EB" w:rsidTr="002D66EB">
        <w:trPr>
          <w:trHeight w:val="2032"/>
        </w:trPr>
        <w:tc>
          <w:tcPr>
            <w:tcW w:w="58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jc w:val="center"/>
              <w:rPr>
                <w:bCs/>
                <w:sz w:val="24"/>
              </w:rPr>
            </w:pPr>
            <w:r w:rsidRPr="002D66EB">
              <w:rPr>
                <w:bCs/>
                <w:sz w:val="24"/>
              </w:rPr>
              <w:lastRenderedPageBreak/>
              <w:t>13</w:t>
            </w:r>
          </w:p>
        </w:tc>
        <w:tc>
          <w:tcPr>
            <w:tcW w:w="2122"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contextualSpacing/>
              <w:rPr>
                <w:bCs/>
                <w:color w:val="000000"/>
                <w:sz w:val="24"/>
              </w:rPr>
            </w:pPr>
            <w:r w:rsidRPr="002D66EB">
              <w:rPr>
                <w:bCs/>
                <w:color w:val="000000"/>
                <w:sz w:val="24"/>
              </w:rPr>
              <w:t>Модуль многофункционального центра /</w:t>
            </w:r>
          </w:p>
          <w:p w:rsidR="00177734" w:rsidRPr="002D66EB" w:rsidRDefault="00177734" w:rsidP="00177734">
            <w:pPr>
              <w:spacing w:line="276" w:lineRule="auto"/>
              <w:rPr>
                <w:bCs/>
                <w:color w:val="000000"/>
                <w:sz w:val="24"/>
              </w:rPr>
            </w:pPr>
            <w:r w:rsidRPr="002D66EB">
              <w:rPr>
                <w:bCs/>
                <w:sz w:val="24"/>
              </w:rPr>
              <w:t xml:space="preserve">Уполномоченный орган  </w:t>
            </w:r>
            <w:r w:rsidRPr="002D66EB">
              <w:rPr>
                <w:bCs/>
                <w:color w:val="000000"/>
                <w:sz w:val="24"/>
              </w:rPr>
              <w:t>/ ПГС</w:t>
            </w:r>
          </w:p>
        </w:tc>
        <w:tc>
          <w:tcPr>
            <w:tcW w:w="3097"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color w:val="000000"/>
                <w:sz w:val="24"/>
              </w:rPr>
            </w:pPr>
            <w:r w:rsidRPr="002D66EB">
              <w:rPr>
                <w:bCs/>
                <w:color w:val="000000"/>
                <w:sz w:val="24"/>
              </w:rPr>
              <w:t>Выдача результата на бумажном носителе (опционально)</w:t>
            </w:r>
          </w:p>
        </w:tc>
        <w:tc>
          <w:tcPr>
            <w:tcW w:w="5955"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pPr>
            <w:r w:rsidRPr="002D66EB">
              <w:rPr>
                <w:bCs/>
                <w:color w:val="000000"/>
                <w:sz w:val="24"/>
              </w:rPr>
              <w:t>Выдача</w:t>
            </w:r>
            <w:r w:rsidRPr="002D66EB">
              <w:rPr>
                <w:color w:val="000000"/>
                <w:sz w:val="24"/>
              </w:rPr>
              <w:t xml:space="preserve"> результата </w:t>
            </w:r>
            <w:r w:rsidRPr="002D66EB">
              <w:rPr>
                <w:bCs/>
                <w:color w:val="000000"/>
                <w:sz w:val="24"/>
              </w:rPr>
              <w:t xml:space="preserve">в виде экземпляра электронного документа, распечатанного </w:t>
            </w:r>
            <w:r w:rsidRPr="002D66EB">
              <w:rPr>
                <w:color w:val="000000"/>
                <w:sz w:val="24"/>
              </w:rPr>
              <w:t xml:space="preserve">на </w:t>
            </w:r>
            <w:r w:rsidRPr="002D66EB">
              <w:rPr>
                <w:bCs/>
                <w:color w:val="000000"/>
                <w:sz w:val="24"/>
              </w:rPr>
              <w:t>бумажном</w:t>
            </w:r>
            <w:r w:rsidRPr="002D66EB">
              <w:rPr>
                <w:color w:val="000000"/>
                <w:sz w:val="24"/>
              </w:rPr>
              <w:t xml:space="preserve"> носителе</w:t>
            </w:r>
            <w:r w:rsidRPr="002D66EB">
              <w:rPr>
                <w:bCs/>
                <w:color w:val="000000"/>
                <w:sz w:val="24"/>
              </w:rPr>
              <w:t xml:space="preserve">, заверенного подписью и печатью многофункционального центра / </w:t>
            </w:r>
            <w:r w:rsidRPr="002D66EB">
              <w:rPr>
                <w:bCs/>
                <w:sz w:val="24"/>
              </w:rPr>
              <w:t>Уполномоченном органе</w:t>
            </w:r>
          </w:p>
        </w:tc>
        <w:tc>
          <w:tcPr>
            <w:tcW w:w="2924" w:type="dxa"/>
            <w:tcBorders>
              <w:top w:val="single" w:sz="4" w:space="0" w:color="000000"/>
              <w:left w:val="single" w:sz="4" w:space="0" w:color="000000"/>
              <w:bottom w:val="single" w:sz="4" w:space="0" w:color="000000"/>
              <w:right w:val="single" w:sz="4" w:space="0" w:color="000000"/>
            </w:tcBorders>
            <w:vAlign w:val="center"/>
          </w:tcPr>
          <w:p w:rsidR="00177734" w:rsidRPr="002D66EB" w:rsidRDefault="00177734" w:rsidP="00177734">
            <w:pPr>
              <w:spacing w:line="276" w:lineRule="auto"/>
              <w:rPr>
                <w:bCs/>
                <w:color w:val="000000"/>
                <w:sz w:val="24"/>
              </w:rPr>
            </w:pPr>
            <w:r w:rsidRPr="002D66EB">
              <w:rPr>
                <w:bCs/>
                <w:color w:val="000000"/>
                <w:sz w:val="24"/>
              </w:rPr>
              <w:t>После окончания процедуры принятия решения</w:t>
            </w:r>
          </w:p>
        </w:tc>
      </w:tr>
    </w:tbl>
    <w:p w:rsidR="00177734" w:rsidRPr="00177734" w:rsidRDefault="00177734" w:rsidP="00177734">
      <w:pPr>
        <w:pStyle w:val="af3"/>
        <w:spacing w:line="276" w:lineRule="auto"/>
        <w:rPr>
          <w:sz w:val="30"/>
          <w:szCs w:val="30"/>
        </w:rPr>
      </w:pPr>
      <w:r w:rsidRPr="002D66EB">
        <w:rPr>
          <w:sz w:val="30"/>
          <w:szCs w:val="30"/>
        </w:rPr>
        <w:t>ПГС – Единая система предоставления государственных и муниципальных услуг (сервисов)</w:t>
      </w:r>
    </w:p>
    <w:p w:rsidR="00644636" w:rsidRPr="00C01E62" w:rsidRDefault="00644636" w:rsidP="00177734">
      <w:pPr>
        <w:pStyle w:val="FORMATTEXT"/>
        <w:jc w:val="right"/>
        <w:rPr>
          <w:rFonts w:ascii="Times New Roman" w:hAnsi="Times New Roman" w:cs="Times New Roman"/>
          <w:sz w:val="28"/>
          <w:szCs w:val="28"/>
        </w:rPr>
      </w:pPr>
    </w:p>
    <w:sectPr w:rsidR="00644636" w:rsidRPr="00C01E62" w:rsidSect="00177734">
      <w:headerReference w:type="even" r:id="rId13"/>
      <w:headerReference w:type="default" r:id="rId14"/>
      <w:pgSz w:w="16834" w:h="11909" w:orient="landscape"/>
      <w:pgMar w:top="1701" w:right="1134" w:bottom="850" w:left="426" w:header="454" w:footer="454" w:gutter="0"/>
      <w:pgNumType w:start="1"/>
      <w:cols w:space="708"/>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F34" w:rsidRDefault="00232F34">
      <w:r>
        <w:separator/>
      </w:r>
    </w:p>
  </w:endnote>
  <w:endnote w:type="continuationSeparator" w:id="0">
    <w:p w:rsidR="00232F34" w:rsidRDefault="00232F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ndara">
    <w:panose1 w:val="020E0502030303020204"/>
    <w:charset w:val="CC"/>
    <w:family w:val="swiss"/>
    <w:pitch w:val="variable"/>
    <w:sig w:usb0="A00002EF" w:usb1="4000A44B" w:usb2="00000000" w:usb3="00000000" w:csb0="0000019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734" w:rsidRDefault="00177734">
    <w:pPr>
      <w:pStyle w:val="a6"/>
      <w:jc w:val="center"/>
    </w:pPr>
  </w:p>
  <w:p w:rsidR="00177734" w:rsidRDefault="0017773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F34" w:rsidRDefault="00232F34">
      <w:r>
        <w:separator/>
      </w:r>
    </w:p>
  </w:footnote>
  <w:footnote w:type="continuationSeparator" w:id="0">
    <w:p w:rsidR="00232F34" w:rsidRDefault="00232F34">
      <w:r>
        <w:continuationSeparator/>
      </w:r>
    </w:p>
  </w:footnote>
  <w:footnote w:id="1">
    <w:p w:rsidR="00177734" w:rsidRDefault="00177734" w:rsidP="00177734">
      <w:pPr>
        <w:pStyle w:val="afffb"/>
        <w:widowControl w:val="0"/>
      </w:pPr>
      <w:r>
        <w:rPr>
          <w:rStyle w:val="afff4"/>
        </w:rPr>
        <w:footnoteRef/>
      </w:r>
      <w:r>
        <w:t xml:space="preserve"> Не включается в общий срок предоставления государственной услуги.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734" w:rsidRDefault="009B71AA">
    <w:pPr>
      <w:pStyle w:val="a3"/>
      <w:jc w:val="center"/>
    </w:pPr>
    <w:fldSimple w:instr=" PAGE ">
      <w:r w:rsidR="00177734">
        <w:rPr>
          <w:noProof/>
        </w:rPr>
        <w:t>34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8648"/>
      <w:docPartObj>
        <w:docPartGallery w:val="Page Numbers (Top of Page)"/>
        <w:docPartUnique/>
      </w:docPartObj>
    </w:sdtPr>
    <w:sdtContent>
      <w:p w:rsidR="00177734" w:rsidRDefault="009B71AA" w:rsidP="00177734">
        <w:pPr>
          <w:pStyle w:val="a3"/>
          <w:jc w:val="center"/>
        </w:pPr>
        <w:fldSimple w:instr="PAGE   \* MERGEFORMAT">
          <w:r w:rsidR="0054580C">
            <w:rPr>
              <w:noProof/>
            </w:rPr>
            <w:t>6</w:t>
          </w:r>
        </w:fldSimple>
      </w:p>
    </w:sdtContent>
  </w:sdt>
  <w:p w:rsidR="00177734" w:rsidRDefault="0017773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734" w:rsidRDefault="009B71AA">
    <w:pPr>
      <w:pStyle w:val="a3"/>
      <w:framePr w:wrap="around" w:vAnchor="text" w:hAnchor="margin" w:xAlign="center" w:y="1"/>
      <w:rPr>
        <w:rStyle w:val="a5"/>
      </w:rPr>
    </w:pPr>
    <w:r>
      <w:rPr>
        <w:rStyle w:val="a5"/>
      </w:rPr>
      <w:fldChar w:fldCharType="begin"/>
    </w:r>
    <w:r w:rsidR="00177734">
      <w:rPr>
        <w:rStyle w:val="a5"/>
      </w:rPr>
      <w:instrText xml:space="preserve">PAGE  </w:instrText>
    </w:r>
    <w:r>
      <w:rPr>
        <w:rStyle w:val="a5"/>
      </w:rPr>
      <w:fldChar w:fldCharType="end"/>
    </w:r>
  </w:p>
  <w:p w:rsidR="00177734" w:rsidRDefault="00177734">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734" w:rsidRDefault="009B71AA">
    <w:pPr>
      <w:pStyle w:val="a3"/>
      <w:framePr w:wrap="around" w:vAnchor="text" w:hAnchor="margin" w:xAlign="center" w:y="1"/>
      <w:rPr>
        <w:rStyle w:val="a5"/>
      </w:rPr>
    </w:pPr>
    <w:r>
      <w:rPr>
        <w:rStyle w:val="a5"/>
      </w:rPr>
      <w:fldChar w:fldCharType="begin"/>
    </w:r>
    <w:r w:rsidR="00177734">
      <w:rPr>
        <w:rStyle w:val="a5"/>
      </w:rPr>
      <w:instrText xml:space="preserve">PAGE  </w:instrText>
    </w:r>
    <w:r>
      <w:rPr>
        <w:rStyle w:val="a5"/>
      </w:rPr>
      <w:fldChar w:fldCharType="separate"/>
    </w:r>
    <w:r w:rsidR="0054580C">
      <w:rPr>
        <w:rStyle w:val="a5"/>
        <w:noProof/>
      </w:rPr>
      <w:t>3</w:t>
    </w:r>
    <w:r>
      <w:rPr>
        <w:rStyle w:val="a5"/>
      </w:rPr>
      <w:fldChar w:fldCharType="end"/>
    </w:r>
  </w:p>
  <w:p w:rsidR="00177734" w:rsidRDefault="00177734" w:rsidP="00CC709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center"/>
      <w:pPr>
        <w:tabs>
          <w:tab w:val="num" w:pos="1571"/>
        </w:tabs>
        <w:ind w:left="1418" w:hanging="207"/>
      </w:pPr>
      <w:rPr>
        <w:rFonts w:hint="default"/>
        <w:sz w:val="27"/>
        <w:szCs w:val="27"/>
      </w:rPr>
    </w:lvl>
  </w:abstractNum>
  <w:abstractNum w:abstractNumId="2">
    <w:nsid w:val="00000003"/>
    <w:multiLevelType w:val="multilevel"/>
    <w:tmpl w:val="00000003"/>
    <w:name w:val="WW8Num3"/>
    <w:lvl w:ilvl="0">
      <w:start w:val="1"/>
      <w:numFmt w:val="decimal"/>
      <w:lvlText w:val="%1."/>
      <w:lvlJc w:val="left"/>
      <w:pPr>
        <w:tabs>
          <w:tab w:val="num" w:pos="927"/>
        </w:tabs>
        <w:ind w:left="92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8"/>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51F20CD"/>
    <w:multiLevelType w:val="multilevel"/>
    <w:tmpl w:val="A2AAF9D6"/>
    <w:lvl w:ilvl="0">
      <w:start w:val="12"/>
      <w:numFmt w:val="decimal"/>
      <w:lvlText w:val="%1"/>
      <w:lvlJc w:val="left"/>
      <w:pPr>
        <w:ind w:left="525" w:hanging="525"/>
      </w:pPr>
      <w:rPr>
        <w:rFonts w:hint="default"/>
        <w:b/>
      </w:rPr>
    </w:lvl>
    <w:lvl w:ilvl="1">
      <w:start w:val="1"/>
      <w:numFmt w:val="decimal"/>
      <w:lvlText w:val="%1.%2"/>
      <w:lvlJc w:val="left"/>
      <w:pPr>
        <w:ind w:left="525" w:hanging="525"/>
      </w:pPr>
      <w:rPr>
        <w:rFonts w:hint="default"/>
        <w:b w:val="0"/>
        <w:sz w:val="28"/>
        <w:szCs w:val="2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nsid w:val="0A004BDF"/>
    <w:multiLevelType w:val="multilevel"/>
    <w:tmpl w:val="F7D67D18"/>
    <w:lvl w:ilvl="0">
      <w:start w:val="19"/>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0CB07B16"/>
    <w:multiLevelType w:val="multilevel"/>
    <w:tmpl w:val="A54CDE34"/>
    <w:lvl w:ilvl="0">
      <w:start w:val="9"/>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D896ECF"/>
    <w:multiLevelType w:val="multilevel"/>
    <w:tmpl w:val="C4C2032C"/>
    <w:lvl w:ilvl="0">
      <w:start w:val="22"/>
      <w:numFmt w:val="decimal"/>
      <w:lvlText w:val="%1."/>
      <w:lvlJc w:val="left"/>
      <w:pPr>
        <w:tabs>
          <w:tab w:val="num" w:pos="0"/>
        </w:tabs>
        <w:ind w:left="1069" w:hanging="360"/>
      </w:pPr>
    </w:lvl>
    <w:lvl w:ilvl="1">
      <w:start w:val="1"/>
      <w:numFmt w:val="decimal"/>
      <w:lvlText w:val="%1.%2"/>
      <w:lvlJc w:val="left"/>
      <w:pPr>
        <w:tabs>
          <w:tab w:val="num" w:pos="0"/>
        </w:tabs>
        <w:ind w:left="1129" w:hanging="420"/>
      </w:p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8">
    <w:nsid w:val="1D1908AB"/>
    <w:multiLevelType w:val="multilevel"/>
    <w:tmpl w:val="FF70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D165D8"/>
    <w:multiLevelType w:val="multilevel"/>
    <w:tmpl w:val="CE866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6802A2"/>
    <w:multiLevelType w:val="multilevel"/>
    <w:tmpl w:val="5DB20854"/>
    <w:lvl w:ilvl="0">
      <w:start w:val="17"/>
      <w:numFmt w:val="decimal"/>
      <w:lvlText w:val="%1"/>
      <w:lvlJc w:val="left"/>
      <w:pPr>
        <w:ind w:left="750" w:hanging="750"/>
      </w:pPr>
      <w:rPr>
        <w:rFonts w:hint="default"/>
      </w:rPr>
    </w:lvl>
    <w:lvl w:ilvl="1">
      <w:start w:val="2"/>
      <w:numFmt w:val="decimal"/>
      <w:lvlText w:val="%1.%2"/>
      <w:lvlJc w:val="left"/>
      <w:pPr>
        <w:ind w:left="750" w:hanging="750"/>
      </w:pPr>
      <w:rPr>
        <w:rFonts w:hint="default"/>
      </w:rPr>
    </w:lvl>
    <w:lvl w:ilvl="2">
      <w:start w:val="1"/>
      <w:numFmt w:val="decimal"/>
      <w:lvlText w:val="%1.%2.%3"/>
      <w:lvlJc w:val="left"/>
      <w:pPr>
        <w:ind w:left="1602"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39F5433"/>
    <w:multiLevelType w:val="hybridMultilevel"/>
    <w:tmpl w:val="DAE6556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27510340"/>
    <w:multiLevelType w:val="multilevel"/>
    <w:tmpl w:val="1F22E2E2"/>
    <w:lvl w:ilvl="0">
      <w:start w:val="10"/>
      <w:numFmt w:val="decimal"/>
      <w:lvlText w:val="%1"/>
      <w:lvlJc w:val="left"/>
      <w:pPr>
        <w:ind w:left="525" w:hanging="525"/>
      </w:pPr>
      <w:rPr>
        <w:rFonts w:hint="default"/>
        <w:b/>
        <w:sz w:val="28"/>
      </w:rPr>
    </w:lvl>
    <w:lvl w:ilvl="1">
      <w:start w:val="1"/>
      <w:numFmt w:val="decimal"/>
      <w:lvlText w:val="%1.%2"/>
      <w:lvlJc w:val="left"/>
      <w:pPr>
        <w:ind w:left="740" w:hanging="525"/>
      </w:pPr>
      <w:rPr>
        <w:rFonts w:hint="default"/>
        <w:sz w:val="28"/>
      </w:rPr>
    </w:lvl>
    <w:lvl w:ilvl="2">
      <w:start w:val="1"/>
      <w:numFmt w:val="decimal"/>
      <w:lvlText w:val="%1.%2.%3"/>
      <w:lvlJc w:val="left"/>
      <w:pPr>
        <w:ind w:left="1150" w:hanging="720"/>
      </w:pPr>
      <w:rPr>
        <w:rFonts w:hint="default"/>
        <w:sz w:val="28"/>
      </w:rPr>
    </w:lvl>
    <w:lvl w:ilvl="3">
      <w:start w:val="1"/>
      <w:numFmt w:val="decimal"/>
      <w:lvlText w:val="%1.%2.%3.%4"/>
      <w:lvlJc w:val="left"/>
      <w:pPr>
        <w:ind w:left="1365" w:hanging="720"/>
      </w:pPr>
      <w:rPr>
        <w:rFonts w:hint="default"/>
        <w:sz w:val="28"/>
      </w:rPr>
    </w:lvl>
    <w:lvl w:ilvl="4">
      <w:start w:val="1"/>
      <w:numFmt w:val="decimal"/>
      <w:lvlText w:val="%1.%2.%3.%4.%5"/>
      <w:lvlJc w:val="left"/>
      <w:pPr>
        <w:ind w:left="1580" w:hanging="720"/>
      </w:pPr>
      <w:rPr>
        <w:rFonts w:hint="default"/>
        <w:sz w:val="28"/>
      </w:rPr>
    </w:lvl>
    <w:lvl w:ilvl="5">
      <w:start w:val="1"/>
      <w:numFmt w:val="decimal"/>
      <w:lvlText w:val="%1.%2.%3.%4.%5.%6"/>
      <w:lvlJc w:val="left"/>
      <w:pPr>
        <w:ind w:left="2155" w:hanging="1080"/>
      </w:pPr>
      <w:rPr>
        <w:rFonts w:hint="default"/>
        <w:sz w:val="28"/>
      </w:rPr>
    </w:lvl>
    <w:lvl w:ilvl="6">
      <w:start w:val="1"/>
      <w:numFmt w:val="decimal"/>
      <w:lvlText w:val="%1.%2.%3.%4.%5.%6.%7"/>
      <w:lvlJc w:val="left"/>
      <w:pPr>
        <w:ind w:left="2370" w:hanging="1080"/>
      </w:pPr>
      <w:rPr>
        <w:rFonts w:hint="default"/>
        <w:sz w:val="28"/>
      </w:rPr>
    </w:lvl>
    <w:lvl w:ilvl="7">
      <w:start w:val="1"/>
      <w:numFmt w:val="decimal"/>
      <w:lvlText w:val="%1.%2.%3.%4.%5.%6.%7.%8"/>
      <w:lvlJc w:val="left"/>
      <w:pPr>
        <w:ind w:left="2945" w:hanging="1440"/>
      </w:pPr>
      <w:rPr>
        <w:rFonts w:hint="default"/>
        <w:sz w:val="28"/>
      </w:rPr>
    </w:lvl>
    <w:lvl w:ilvl="8">
      <w:start w:val="1"/>
      <w:numFmt w:val="decimal"/>
      <w:lvlText w:val="%1.%2.%3.%4.%5.%6.%7.%8.%9"/>
      <w:lvlJc w:val="left"/>
      <w:pPr>
        <w:ind w:left="3160" w:hanging="1440"/>
      </w:pPr>
      <w:rPr>
        <w:rFonts w:hint="default"/>
        <w:sz w:val="28"/>
      </w:rPr>
    </w:lvl>
  </w:abstractNum>
  <w:abstractNum w:abstractNumId="13">
    <w:nsid w:val="29207724"/>
    <w:multiLevelType w:val="multilevel"/>
    <w:tmpl w:val="E19A90FE"/>
    <w:lvl w:ilvl="0">
      <w:start w:val="1"/>
      <w:numFmt w:val="decimal"/>
      <w:lvlText w:val="%1"/>
      <w:lvlJc w:val="left"/>
      <w:pPr>
        <w:tabs>
          <w:tab w:val="num" w:pos="0"/>
        </w:tabs>
        <w:ind w:left="480" w:hanging="480"/>
      </w:pPr>
      <w:rPr>
        <w:rFonts w:cs="Times New Roman"/>
      </w:rPr>
    </w:lvl>
    <w:lvl w:ilvl="1">
      <w:start w:val="2"/>
      <w:numFmt w:val="decimal"/>
      <w:lvlText w:val="%1.%2"/>
      <w:lvlJc w:val="left"/>
      <w:pPr>
        <w:tabs>
          <w:tab w:val="num" w:pos="0"/>
        </w:tabs>
        <w:ind w:left="834" w:hanging="480"/>
      </w:pPr>
      <w:rPr>
        <w:rFonts w:cs="Times New Roman"/>
      </w:rPr>
    </w:lvl>
    <w:lvl w:ilvl="2">
      <w:start w:val="1"/>
      <w:numFmt w:val="decimal"/>
      <w:lvlText w:val="%1.%2.%3"/>
      <w:lvlJc w:val="left"/>
      <w:pPr>
        <w:tabs>
          <w:tab w:val="num" w:pos="0"/>
        </w:tabs>
        <w:ind w:left="1288" w:hanging="720"/>
      </w:pPr>
      <w:rPr>
        <w:rFonts w:cs="Times New Roman"/>
      </w:rPr>
    </w:lvl>
    <w:lvl w:ilvl="3">
      <w:start w:val="1"/>
      <w:numFmt w:val="decimal"/>
      <w:lvlText w:val="%1.%2.%3.%4"/>
      <w:lvlJc w:val="left"/>
      <w:pPr>
        <w:tabs>
          <w:tab w:val="num" w:pos="0"/>
        </w:tabs>
        <w:ind w:left="1782" w:hanging="720"/>
      </w:pPr>
      <w:rPr>
        <w:rFonts w:cs="Times New Roman"/>
      </w:rPr>
    </w:lvl>
    <w:lvl w:ilvl="4">
      <w:start w:val="1"/>
      <w:numFmt w:val="decimal"/>
      <w:lvlText w:val="%1.%2.%3.%4.%5"/>
      <w:lvlJc w:val="left"/>
      <w:pPr>
        <w:tabs>
          <w:tab w:val="num" w:pos="0"/>
        </w:tabs>
        <w:ind w:left="2496" w:hanging="1080"/>
      </w:pPr>
      <w:rPr>
        <w:rFonts w:cs="Times New Roman"/>
      </w:rPr>
    </w:lvl>
    <w:lvl w:ilvl="5">
      <w:start w:val="1"/>
      <w:numFmt w:val="decimal"/>
      <w:lvlText w:val="%1.%2.%3.%4.%5.%6"/>
      <w:lvlJc w:val="left"/>
      <w:pPr>
        <w:tabs>
          <w:tab w:val="num" w:pos="0"/>
        </w:tabs>
        <w:ind w:left="2850" w:hanging="1080"/>
      </w:pPr>
      <w:rPr>
        <w:rFonts w:cs="Times New Roman"/>
      </w:rPr>
    </w:lvl>
    <w:lvl w:ilvl="6">
      <w:start w:val="1"/>
      <w:numFmt w:val="decimal"/>
      <w:lvlText w:val="%1.%2.%3.%4.%5.%6.%7"/>
      <w:lvlJc w:val="left"/>
      <w:pPr>
        <w:tabs>
          <w:tab w:val="num" w:pos="0"/>
        </w:tabs>
        <w:ind w:left="3564" w:hanging="1440"/>
      </w:pPr>
      <w:rPr>
        <w:rFonts w:cs="Times New Roman"/>
      </w:rPr>
    </w:lvl>
    <w:lvl w:ilvl="7">
      <w:start w:val="1"/>
      <w:numFmt w:val="decimal"/>
      <w:lvlText w:val="%1.%2.%3.%4.%5.%6.%7.%8"/>
      <w:lvlJc w:val="left"/>
      <w:pPr>
        <w:tabs>
          <w:tab w:val="num" w:pos="0"/>
        </w:tabs>
        <w:ind w:left="3918" w:hanging="1440"/>
      </w:pPr>
      <w:rPr>
        <w:rFonts w:cs="Times New Roman"/>
      </w:rPr>
    </w:lvl>
    <w:lvl w:ilvl="8">
      <w:start w:val="1"/>
      <w:numFmt w:val="decimal"/>
      <w:lvlText w:val="%1.%2.%3.%4.%5.%6.%7.%8.%9"/>
      <w:lvlJc w:val="left"/>
      <w:pPr>
        <w:tabs>
          <w:tab w:val="num" w:pos="0"/>
        </w:tabs>
        <w:ind w:left="4632" w:hanging="1800"/>
      </w:pPr>
      <w:rPr>
        <w:rFonts w:cs="Times New Roman"/>
      </w:rPr>
    </w:lvl>
  </w:abstractNum>
  <w:abstractNum w:abstractNumId="14">
    <w:nsid w:val="31762DF6"/>
    <w:multiLevelType w:val="multilevel"/>
    <w:tmpl w:val="CDB2C6C4"/>
    <w:lvl w:ilvl="0">
      <w:start w:val="11"/>
      <w:numFmt w:val="decimal"/>
      <w:lvlText w:val="%1"/>
      <w:lvlJc w:val="left"/>
      <w:pPr>
        <w:ind w:left="525" w:hanging="525"/>
      </w:pPr>
      <w:rPr>
        <w:rFonts w:hint="default"/>
      </w:rPr>
    </w:lvl>
    <w:lvl w:ilvl="1">
      <w:start w:val="1"/>
      <w:numFmt w:val="decimal"/>
      <w:lvlText w:val="%1.%2"/>
      <w:lvlJc w:val="left"/>
      <w:pPr>
        <w:ind w:left="525" w:hanging="525"/>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29116E0"/>
    <w:multiLevelType w:val="multilevel"/>
    <w:tmpl w:val="A116441C"/>
    <w:lvl w:ilvl="0">
      <w:start w:val="20"/>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60F0EE8"/>
    <w:multiLevelType w:val="multilevel"/>
    <w:tmpl w:val="76BC6850"/>
    <w:lvl w:ilvl="0">
      <w:start w:val="1"/>
      <w:numFmt w:val="decimal"/>
      <w:pStyle w:val="lst"/>
      <w:lvlText w:val="%1)"/>
      <w:lvlJc w:val="left"/>
      <w:pPr>
        <w:tabs>
          <w:tab w:val="num" w:pos="908"/>
        </w:tabs>
        <w:ind w:left="1" w:firstLine="709"/>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7417384"/>
    <w:multiLevelType w:val="multilevel"/>
    <w:tmpl w:val="C526C002"/>
    <w:lvl w:ilvl="0">
      <w:start w:val="1"/>
      <w:numFmt w:val="decimal"/>
      <w:lvlText w:val="%1)"/>
      <w:lvlJc w:val="left"/>
      <w:pPr>
        <w:tabs>
          <w:tab w:val="num" w:pos="0"/>
        </w:tabs>
        <w:ind w:left="216" w:hanging="235"/>
      </w:pPr>
      <w:rPr>
        <w:rFonts w:ascii="Times New Roman" w:hAnsi="Times New Roman" w:cs="Times New Roman"/>
        <w:b w:val="0"/>
        <w:bCs w:val="0"/>
        <w:w w:val="100"/>
        <w:sz w:val="26"/>
        <w:szCs w:val="26"/>
      </w:rPr>
    </w:lvl>
    <w:lvl w:ilvl="1">
      <w:numFmt w:val="bullet"/>
      <w:lvlText w:val=""/>
      <w:lvlJc w:val="left"/>
      <w:pPr>
        <w:tabs>
          <w:tab w:val="num" w:pos="0"/>
        </w:tabs>
        <w:ind w:left="1238" w:hanging="235"/>
      </w:pPr>
      <w:rPr>
        <w:rFonts w:ascii="Symbol" w:hAnsi="Symbol" w:cs="Symbol" w:hint="default"/>
      </w:rPr>
    </w:lvl>
    <w:lvl w:ilvl="2">
      <w:numFmt w:val="bullet"/>
      <w:lvlText w:val=""/>
      <w:lvlJc w:val="left"/>
      <w:pPr>
        <w:tabs>
          <w:tab w:val="num" w:pos="0"/>
        </w:tabs>
        <w:ind w:left="2257" w:hanging="235"/>
      </w:pPr>
      <w:rPr>
        <w:rFonts w:ascii="Symbol" w:hAnsi="Symbol" w:cs="Symbol" w:hint="default"/>
      </w:rPr>
    </w:lvl>
    <w:lvl w:ilvl="3">
      <w:numFmt w:val="bullet"/>
      <w:lvlText w:val=""/>
      <w:lvlJc w:val="left"/>
      <w:pPr>
        <w:tabs>
          <w:tab w:val="num" w:pos="0"/>
        </w:tabs>
        <w:ind w:left="3275" w:hanging="235"/>
      </w:pPr>
      <w:rPr>
        <w:rFonts w:ascii="Symbol" w:hAnsi="Symbol" w:cs="Symbol" w:hint="default"/>
      </w:rPr>
    </w:lvl>
    <w:lvl w:ilvl="4">
      <w:numFmt w:val="bullet"/>
      <w:lvlText w:val=""/>
      <w:lvlJc w:val="left"/>
      <w:pPr>
        <w:tabs>
          <w:tab w:val="num" w:pos="0"/>
        </w:tabs>
        <w:ind w:left="4294" w:hanging="235"/>
      </w:pPr>
      <w:rPr>
        <w:rFonts w:ascii="Symbol" w:hAnsi="Symbol" w:cs="Symbol" w:hint="default"/>
      </w:rPr>
    </w:lvl>
    <w:lvl w:ilvl="5">
      <w:numFmt w:val="bullet"/>
      <w:lvlText w:val=""/>
      <w:lvlJc w:val="left"/>
      <w:pPr>
        <w:tabs>
          <w:tab w:val="num" w:pos="0"/>
        </w:tabs>
        <w:ind w:left="5312" w:hanging="235"/>
      </w:pPr>
      <w:rPr>
        <w:rFonts w:ascii="Symbol" w:hAnsi="Symbol" w:cs="Symbol" w:hint="default"/>
      </w:rPr>
    </w:lvl>
    <w:lvl w:ilvl="6">
      <w:numFmt w:val="bullet"/>
      <w:lvlText w:val=""/>
      <w:lvlJc w:val="left"/>
      <w:pPr>
        <w:tabs>
          <w:tab w:val="num" w:pos="0"/>
        </w:tabs>
        <w:ind w:left="6331" w:hanging="235"/>
      </w:pPr>
      <w:rPr>
        <w:rFonts w:ascii="Symbol" w:hAnsi="Symbol" w:cs="Symbol" w:hint="default"/>
      </w:rPr>
    </w:lvl>
    <w:lvl w:ilvl="7">
      <w:numFmt w:val="bullet"/>
      <w:lvlText w:val=""/>
      <w:lvlJc w:val="left"/>
      <w:pPr>
        <w:tabs>
          <w:tab w:val="num" w:pos="0"/>
        </w:tabs>
        <w:ind w:left="7349" w:hanging="235"/>
      </w:pPr>
      <w:rPr>
        <w:rFonts w:ascii="Symbol" w:hAnsi="Symbol" w:cs="Symbol" w:hint="default"/>
      </w:rPr>
    </w:lvl>
    <w:lvl w:ilvl="8">
      <w:numFmt w:val="bullet"/>
      <w:lvlText w:val=""/>
      <w:lvlJc w:val="left"/>
      <w:pPr>
        <w:tabs>
          <w:tab w:val="num" w:pos="0"/>
        </w:tabs>
        <w:ind w:left="8368" w:hanging="235"/>
      </w:pPr>
      <w:rPr>
        <w:rFonts w:ascii="Symbol" w:hAnsi="Symbol" w:cs="Symbol" w:hint="default"/>
      </w:rPr>
    </w:lvl>
  </w:abstractNum>
  <w:abstractNum w:abstractNumId="18">
    <w:nsid w:val="43EA2A76"/>
    <w:multiLevelType w:val="multilevel"/>
    <w:tmpl w:val="4F68DE9E"/>
    <w:lvl w:ilvl="0">
      <w:start w:val="4"/>
      <w:numFmt w:val="decimal"/>
      <w:lvlText w:val="%1)"/>
      <w:lvlJc w:val="left"/>
      <w:pPr>
        <w:tabs>
          <w:tab w:val="num" w:pos="0"/>
        </w:tabs>
        <w:ind w:left="1159" w:hanging="235"/>
      </w:pPr>
      <w:rPr>
        <w:rFonts w:ascii="Times New Roman" w:hAnsi="Times New Roman" w:cs="Times New Roman"/>
        <w:b w:val="0"/>
        <w:bCs w:val="0"/>
        <w:w w:val="100"/>
        <w:sz w:val="26"/>
        <w:szCs w:val="26"/>
      </w:rPr>
    </w:lvl>
    <w:lvl w:ilvl="1">
      <w:numFmt w:val="bullet"/>
      <w:lvlText w:val=""/>
      <w:lvlJc w:val="left"/>
      <w:pPr>
        <w:tabs>
          <w:tab w:val="num" w:pos="0"/>
        </w:tabs>
        <w:ind w:left="2084" w:hanging="235"/>
      </w:pPr>
      <w:rPr>
        <w:rFonts w:ascii="Symbol" w:hAnsi="Symbol" w:cs="Symbol" w:hint="default"/>
      </w:rPr>
    </w:lvl>
    <w:lvl w:ilvl="2">
      <w:numFmt w:val="bullet"/>
      <w:lvlText w:val=""/>
      <w:lvlJc w:val="left"/>
      <w:pPr>
        <w:tabs>
          <w:tab w:val="num" w:pos="0"/>
        </w:tabs>
        <w:ind w:left="3009" w:hanging="235"/>
      </w:pPr>
      <w:rPr>
        <w:rFonts w:ascii="Symbol" w:hAnsi="Symbol" w:cs="Symbol" w:hint="default"/>
      </w:rPr>
    </w:lvl>
    <w:lvl w:ilvl="3">
      <w:numFmt w:val="bullet"/>
      <w:lvlText w:val=""/>
      <w:lvlJc w:val="left"/>
      <w:pPr>
        <w:tabs>
          <w:tab w:val="num" w:pos="0"/>
        </w:tabs>
        <w:ind w:left="3933" w:hanging="235"/>
      </w:pPr>
      <w:rPr>
        <w:rFonts w:ascii="Symbol" w:hAnsi="Symbol" w:cs="Symbol" w:hint="default"/>
      </w:rPr>
    </w:lvl>
    <w:lvl w:ilvl="4">
      <w:numFmt w:val="bullet"/>
      <w:lvlText w:val=""/>
      <w:lvlJc w:val="left"/>
      <w:pPr>
        <w:tabs>
          <w:tab w:val="num" w:pos="0"/>
        </w:tabs>
        <w:ind w:left="4858" w:hanging="235"/>
      </w:pPr>
      <w:rPr>
        <w:rFonts w:ascii="Symbol" w:hAnsi="Symbol" w:cs="Symbol" w:hint="default"/>
      </w:rPr>
    </w:lvl>
    <w:lvl w:ilvl="5">
      <w:numFmt w:val="bullet"/>
      <w:lvlText w:val=""/>
      <w:lvlJc w:val="left"/>
      <w:pPr>
        <w:tabs>
          <w:tab w:val="num" w:pos="0"/>
        </w:tabs>
        <w:ind w:left="5782" w:hanging="235"/>
      </w:pPr>
      <w:rPr>
        <w:rFonts w:ascii="Symbol" w:hAnsi="Symbol" w:cs="Symbol" w:hint="default"/>
      </w:rPr>
    </w:lvl>
    <w:lvl w:ilvl="6">
      <w:numFmt w:val="bullet"/>
      <w:lvlText w:val=""/>
      <w:lvlJc w:val="left"/>
      <w:pPr>
        <w:tabs>
          <w:tab w:val="num" w:pos="0"/>
        </w:tabs>
        <w:ind w:left="6707" w:hanging="235"/>
      </w:pPr>
      <w:rPr>
        <w:rFonts w:ascii="Symbol" w:hAnsi="Symbol" w:cs="Symbol" w:hint="default"/>
      </w:rPr>
    </w:lvl>
    <w:lvl w:ilvl="7">
      <w:numFmt w:val="bullet"/>
      <w:lvlText w:val=""/>
      <w:lvlJc w:val="left"/>
      <w:pPr>
        <w:tabs>
          <w:tab w:val="num" w:pos="0"/>
        </w:tabs>
        <w:ind w:left="7631" w:hanging="235"/>
      </w:pPr>
      <w:rPr>
        <w:rFonts w:ascii="Symbol" w:hAnsi="Symbol" w:cs="Symbol" w:hint="default"/>
      </w:rPr>
    </w:lvl>
    <w:lvl w:ilvl="8">
      <w:numFmt w:val="bullet"/>
      <w:lvlText w:val=""/>
      <w:lvlJc w:val="left"/>
      <w:pPr>
        <w:tabs>
          <w:tab w:val="num" w:pos="0"/>
        </w:tabs>
        <w:ind w:left="8556" w:hanging="235"/>
      </w:pPr>
      <w:rPr>
        <w:rFonts w:ascii="Symbol" w:hAnsi="Symbol" w:cs="Symbol" w:hint="default"/>
      </w:rPr>
    </w:lvl>
  </w:abstractNum>
  <w:abstractNum w:abstractNumId="19">
    <w:nsid w:val="48E12C1F"/>
    <w:multiLevelType w:val="multilevel"/>
    <w:tmpl w:val="C4C2032C"/>
    <w:lvl w:ilvl="0">
      <w:start w:val="22"/>
      <w:numFmt w:val="decimal"/>
      <w:lvlText w:val="%1."/>
      <w:lvlJc w:val="left"/>
      <w:pPr>
        <w:tabs>
          <w:tab w:val="num" w:pos="0"/>
        </w:tabs>
        <w:ind w:left="1069" w:hanging="360"/>
      </w:pPr>
    </w:lvl>
    <w:lvl w:ilvl="1">
      <w:start w:val="1"/>
      <w:numFmt w:val="decimal"/>
      <w:lvlText w:val="%1.%2"/>
      <w:lvlJc w:val="left"/>
      <w:pPr>
        <w:tabs>
          <w:tab w:val="num" w:pos="143"/>
        </w:tabs>
        <w:ind w:left="1272" w:hanging="420"/>
      </w:p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20">
    <w:nsid w:val="4E6B13C7"/>
    <w:multiLevelType w:val="multilevel"/>
    <w:tmpl w:val="BCD83638"/>
    <w:lvl w:ilvl="0">
      <w:start w:val="17"/>
      <w:numFmt w:val="decimal"/>
      <w:lvlText w:val="%1."/>
      <w:lvlJc w:val="left"/>
      <w:pPr>
        <w:ind w:left="735" w:hanging="375"/>
      </w:pPr>
      <w:rPr>
        <w:rFonts w:hint="default"/>
      </w:rPr>
    </w:lvl>
    <w:lvl w:ilvl="1">
      <w:start w:val="2"/>
      <w:numFmt w:val="decimal"/>
      <w:isLgl/>
      <w:lvlText w:val="%1.%2."/>
      <w:lvlJc w:val="left"/>
      <w:pPr>
        <w:ind w:left="1170" w:hanging="810"/>
      </w:pPr>
      <w:rPr>
        <w:rFonts w:hint="default"/>
      </w:rPr>
    </w:lvl>
    <w:lvl w:ilvl="2">
      <w:start w:val="1"/>
      <w:numFmt w:val="decimal"/>
      <w:isLgl/>
      <w:lvlText w:val="%1.%2.%3."/>
      <w:lvlJc w:val="left"/>
      <w:pPr>
        <w:ind w:left="1170" w:hanging="81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518C2145"/>
    <w:multiLevelType w:val="multilevel"/>
    <w:tmpl w:val="C4C2032C"/>
    <w:lvl w:ilvl="0">
      <w:start w:val="22"/>
      <w:numFmt w:val="decimal"/>
      <w:lvlText w:val="%1."/>
      <w:lvlJc w:val="left"/>
      <w:pPr>
        <w:tabs>
          <w:tab w:val="num" w:pos="0"/>
        </w:tabs>
        <w:ind w:left="1069" w:hanging="360"/>
      </w:pPr>
    </w:lvl>
    <w:lvl w:ilvl="1">
      <w:start w:val="1"/>
      <w:numFmt w:val="decimal"/>
      <w:lvlText w:val="%1.%2"/>
      <w:lvlJc w:val="left"/>
      <w:pPr>
        <w:tabs>
          <w:tab w:val="num" w:pos="0"/>
        </w:tabs>
        <w:ind w:left="1129" w:hanging="420"/>
      </w:p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22">
    <w:nsid w:val="58B60E45"/>
    <w:multiLevelType w:val="multilevel"/>
    <w:tmpl w:val="456809E8"/>
    <w:lvl w:ilvl="0">
      <w:start w:val="18"/>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5F2429DF"/>
    <w:multiLevelType w:val="hybridMultilevel"/>
    <w:tmpl w:val="B14643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6627EA2"/>
    <w:multiLevelType w:val="multilevel"/>
    <w:tmpl w:val="C4C2032C"/>
    <w:lvl w:ilvl="0">
      <w:start w:val="22"/>
      <w:numFmt w:val="decimal"/>
      <w:lvlText w:val="%1."/>
      <w:lvlJc w:val="left"/>
      <w:pPr>
        <w:tabs>
          <w:tab w:val="num" w:pos="0"/>
        </w:tabs>
        <w:ind w:left="1069" w:hanging="360"/>
      </w:pPr>
    </w:lvl>
    <w:lvl w:ilvl="1">
      <w:start w:val="1"/>
      <w:numFmt w:val="decimal"/>
      <w:lvlText w:val="%1.%2"/>
      <w:lvlJc w:val="left"/>
      <w:pPr>
        <w:tabs>
          <w:tab w:val="num" w:pos="426"/>
        </w:tabs>
        <w:ind w:left="1555" w:hanging="420"/>
      </w:p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25">
    <w:nsid w:val="6E283BD1"/>
    <w:multiLevelType w:val="multilevel"/>
    <w:tmpl w:val="3B2ECF9C"/>
    <w:lvl w:ilvl="0">
      <w:start w:val="1"/>
      <w:numFmt w:val="decimal"/>
      <w:lvlText w:val="%1."/>
      <w:lvlJc w:val="left"/>
      <w:pPr>
        <w:tabs>
          <w:tab w:val="num" w:pos="1844"/>
        </w:tabs>
        <w:ind w:left="2913" w:hanging="360"/>
      </w:pPr>
      <w:rPr>
        <w:b/>
        <w:bCs w:val="0"/>
      </w:rPr>
    </w:lvl>
    <w:lvl w:ilvl="1">
      <w:start w:val="1"/>
      <w:numFmt w:val="decimal"/>
      <w:lvlText w:val="%1.%2"/>
      <w:lvlJc w:val="left"/>
      <w:pPr>
        <w:tabs>
          <w:tab w:val="num" w:pos="1844"/>
        </w:tabs>
        <w:ind w:left="2914" w:hanging="360"/>
      </w:pPr>
      <w:rPr>
        <w:b w:val="0"/>
        <w:bCs w:val="0"/>
        <w:sz w:val="28"/>
        <w:szCs w:val="28"/>
      </w:rPr>
    </w:lvl>
    <w:lvl w:ilvl="2">
      <w:start w:val="1"/>
      <w:numFmt w:val="decimal"/>
      <w:lvlText w:val="%1.%2.%3"/>
      <w:lvlJc w:val="left"/>
      <w:pPr>
        <w:tabs>
          <w:tab w:val="num" w:pos="1844"/>
        </w:tabs>
        <w:ind w:left="3275" w:hanging="720"/>
      </w:pPr>
      <w:rPr>
        <w:b w:val="0"/>
        <w:bCs w:val="0"/>
      </w:rPr>
    </w:lvl>
    <w:lvl w:ilvl="3">
      <w:start w:val="1"/>
      <w:numFmt w:val="decimal"/>
      <w:lvlText w:val="%1.%2.%3.%4"/>
      <w:lvlJc w:val="left"/>
      <w:pPr>
        <w:tabs>
          <w:tab w:val="num" w:pos="1844"/>
        </w:tabs>
        <w:ind w:left="3276" w:hanging="720"/>
      </w:pPr>
      <w:rPr>
        <w:b w:val="0"/>
        <w:bCs w:val="0"/>
      </w:rPr>
    </w:lvl>
    <w:lvl w:ilvl="4">
      <w:start w:val="1"/>
      <w:numFmt w:val="decimal"/>
      <w:lvlText w:val="%1.%2.%3.%4.%5"/>
      <w:lvlJc w:val="left"/>
      <w:pPr>
        <w:tabs>
          <w:tab w:val="num" w:pos="1844"/>
        </w:tabs>
        <w:ind w:left="3637" w:hanging="1080"/>
      </w:pPr>
      <w:rPr>
        <w:b w:val="0"/>
        <w:bCs w:val="0"/>
      </w:rPr>
    </w:lvl>
    <w:lvl w:ilvl="5">
      <w:start w:val="1"/>
      <w:numFmt w:val="decimal"/>
      <w:lvlText w:val="%1.%2.%3.%4.%5.%6"/>
      <w:lvlJc w:val="left"/>
      <w:pPr>
        <w:tabs>
          <w:tab w:val="num" w:pos="1844"/>
        </w:tabs>
        <w:ind w:left="3638" w:hanging="1080"/>
      </w:pPr>
      <w:rPr>
        <w:b w:val="0"/>
        <w:bCs w:val="0"/>
      </w:rPr>
    </w:lvl>
    <w:lvl w:ilvl="6">
      <w:start w:val="1"/>
      <w:numFmt w:val="decimal"/>
      <w:lvlText w:val="%1.%2.%3.%4.%5.%6.%7"/>
      <w:lvlJc w:val="left"/>
      <w:pPr>
        <w:tabs>
          <w:tab w:val="num" w:pos="1844"/>
        </w:tabs>
        <w:ind w:left="3999" w:hanging="1440"/>
      </w:pPr>
      <w:rPr>
        <w:b w:val="0"/>
        <w:bCs w:val="0"/>
      </w:rPr>
    </w:lvl>
    <w:lvl w:ilvl="7">
      <w:start w:val="1"/>
      <w:numFmt w:val="decimal"/>
      <w:lvlText w:val="%1.%2.%3.%4.%5.%6.%7.%8"/>
      <w:lvlJc w:val="left"/>
      <w:pPr>
        <w:tabs>
          <w:tab w:val="num" w:pos="1844"/>
        </w:tabs>
        <w:ind w:left="4000" w:hanging="1440"/>
      </w:pPr>
      <w:rPr>
        <w:b w:val="0"/>
        <w:bCs w:val="0"/>
      </w:rPr>
    </w:lvl>
    <w:lvl w:ilvl="8">
      <w:start w:val="1"/>
      <w:numFmt w:val="decimal"/>
      <w:lvlText w:val="%1.%2.%3.%4.%5.%6.%7.%8.%9"/>
      <w:lvlJc w:val="left"/>
      <w:pPr>
        <w:tabs>
          <w:tab w:val="num" w:pos="1844"/>
        </w:tabs>
        <w:ind w:left="4361" w:hanging="1800"/>
      </w:pPr>
      <w:rPr>
        <w:b w:val="0"/>
        <w:bCs w:val="0"/>
      </w:rPr>
    </w:lvl>
  </w:abstractNum>
  <w:abstractNum w:abstractNumId="26">
    <w:nsid w:val="716B6283"/>
    <w:multiLevelType w:val="multilevel"/>
    <w:tmpl w:val="2EFE3A78"/>
    <w:lvl w:ilvl="0">
      <w:start w:val="17"/>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9A86719"/>
    <w:multiLevelType w:val="multilevel"/>
    <w:tmpl w:val="01F2E344"/>
    <w:lvl w:ilvl="0">
      <w:start w:val="21"/>
      <w:numFmt w:val="decimal"/>
      <w:lvlText w:val="%1"/>
      <w:lvlJc w:val="left"/>
      <w:pPr>
        <w:tabs>
          <w:tab w:val="num" w:pos="0"/>
        </w:tabs>
        <w:ind w:left="420" w:hanging="420"/>
      </w:pPr>
    </w:lvl>
    <w:lvl w:ilvl="1">
      <w:start w:val="1"/>
      <w:numFmt w:val="decimal"/>
      <w:lvlText w:val="%1.%2"/>
      <w:lvlJc w:val="left"/>
      <w:pPr>
        <w:tabs>
          <w:tab w:val="num" w:pos="0"/>
        </w:tabs>
        <w:ind w:left="215" w:hanging="420"/>
      </w:pPr>
    </w:lvl>
    <w:lvl w:ilvl="2">
      <w:start w:val="1"/>
      <w:numFmt w:val="decimal"/>
      <w:lvlText w:val="%1.%2.%3"/>
      <w:lvlJc w:val="left"/>
      <w:pPr>
        <w:tabs>
          <w:tab w:val="num" w:pos="0"/>
        </w:tabs>
        <w:ind w:left="310" w:hanging="720"/>
      </w:pPr>
    </w:lvl>
    <w:lvl w:ilvl="3">
      <w:start w:val="1"/>
      <w:numFmt w:val="decimal"/>
      <w:lvlText w:val="%1.%2.%3.%4"/>
      <w:lvlJc w:val="left"/>
      <w:pPr>
        <w:tabs>
          <w:tab w:val="num" w:pos="0"/>
        </w:tabs>
        <w:ind w:left="105" w:hanging="720"/>
      </w:pPr>
    </w:lvl>
    <w:lvl w:ilvl="4">
      <w:start w:val="1"/>
      <w:numFmt w:val="decimal"/>
      <w:lvlText w:val="%1.%2.%3.%4.%5"/>
      <w:lvlJc w:val="left"/>
      <w:pPr>
        <w:tabs>
          <w:tab w:val="num" w:pos="0"/>
        </w:tabs>
        <w:ind w:left="260" w:hanging="1080"/>
      </w:pPr>
    </w:lvl>
    <w:lvl w:ilvl="5">
      <w:start w:val="1"/>
      <w:numFmt w:val="decimal"/>
      <w:lvlText w:val="%1.%2.%3.%4.%5.%6"/>
      <w:lvlJc w:val="left"/>
      <w:pPr>
        <w:tabs>
          <w:tab w:val="num" w:pos="0"/>
        </w:tabs>
        <w:ind w:left="55" w:hanging="1080"/>
      </w:pPr>
    </w:lvl>
    <w:lvl w:ilvl="6">
      <w:start w:val="1"/>
      <w:numFmt w:val="decimal"/>
      <w:lvlText w:val="%1.%2.%3.%4.%5.%6.%7"/>
      <w:lvlJc w:val="left"/>
      <w:pPr>
        <w:tabs>
          <w:tab w:val="num" w:pos="0"/>
        </w:tabs>
        <w:ind w:left="210" w:hanging="1440"/>
      </w:pPr>
    </w:lvl>
    <w:lvl w:ilvl="7">
      <w:start w:val="1"/>
      <w:numFmt w:val="decimal"/>
      <w:lvlText w:val="%1.%2.%3.%4.%5.%6.%7.%8"/>
      <w:lvlJc w:val="left"/>
      <w:pPr>
        <w:tabs>
          <w:tab w:val="num" w:pos="0"/>
        </w:tabs>
        <w:ind w:left="5" w:hanging="1440"/>
      </w:pPr>
    </w:lvl>
    <w:lvl w:ilvl="8">
      <w:start w:val="1"/>
      <w:numFmt w:val="decimal"/>
      <w:lvlText w:val="%1.%2.%3.%4.%5.%6.%7.%8.%9"/>
      <w:lvlJc w:val="left"/>
      <w:pPr>
        <w:tabs>
          <w:tab w:val="num" w:pos="0"/>
        </w:tabs>
        <w:ind w:left="160" w:hanging="1800"/>
      </w:pPr>
    </w:lvl>
  </w:abstractNum>
  <w:abstractNum w:abstractNumId="28">
    <w:nsid w:val="7D963B66"/>
    <w:multiLevelType w:val="multilevel"/>
    <w:tmpl w:val="43824B9E"/>
    <w:lvl w:ilvl="0">
      <w:start w:val="9"/>
      <w:numFmt w:val="decimal"/>
      <w:lvlText w:val="%1."/>
      <w:lvlJc w:val="left"/>
      <w:pPr>
        <w:ind w:left="450" w:hanging="450"/>
      </w:pPr>
      <w:rPr>
        <w:rFonts w:hint="default"/>
        <w:b/>
      </w:rPr>
    </w:lvl>
    <w:lvl w:ilvl="1">
      <w:start w:val="4"/>
      <w:numFmt w:val="decimal"/>
      <w:lvlText w:val="%1.%2."/>
      <w:lvlJc w:val="left"/>
      <w:pPr>
        <w:ind w:left="1855" w:hanging="720"/>
      </w:pPr>
      <w:rPr>
        <w:rFonts w:hint="default"/>
        <w:sz w:val="28"/>
        <w:szCs w:val="28"/>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0"/>
  </w:num>
  <w:num w:numId="4">
    <w:abstractNumId w:val="8"/>
  </w:num>
  <w:num w:numId="5">
    <w:abstractNumId w:val="9"/>
  </w:num>
  <w:num w:numId="6">
    <w:abstractNumId w:val="11"/>
  </w:num>
  <w:num w:numId="7">
    <w:abstractNumId w:val="13"/>
  </w:num>
  <w:num w:numId="8">
    <w:abstractNumId w:val="25"/>
  </w:num>
  <w:num w:numId="9">
    <w:abstractNumId w:val="17"/>
  </w:num>
  <w:num w:numId="10">
    <w:abstractNumId w:val="18"/>
  </w:num>
  <w:num w:numId="11">
    <w:abstractNumId w:val="0"/>
  </w:num>
  <w:num w:numId="12">
    <w:abstractNumId w:val="0"/>
  </w:num>
  <w:num w:numId="13">
    <w:abstractNumId w:val="6"/>
  </w:num>
  <w:num w:numId="14">
    <w:abstractNumId w:val="12"/>
  </w:num>
  <w:num w:numId="15">
    <w:abstractNumId w:val="14"/>
  </w:num>
  <w:num w:numId="16">
    <w:abstractNumId w:val="28"/>
  </w:num>
  <w:num w:numId="17">
    <w:abstractNumId w:val="4"/>
  </w:num>
  <w:num w:numId="18">
    <w:abstractNumId w:val="20"/>
  </w:num>
  <w:num w:numId="19">
    <w:abstractNumId w:val="10"/>
  </w:num>
  <w:num w:numId="20">
    <w:abstractNumId w:val="26"/>
  </w:num>
  <w:num w:numId="21">
    <w:abstractNumId w:val="22"/>
  </w:num>
  <w:num w:numId="22">
    <w:abstractNumId w:val="5"/>
  </w:num>
  <w:num w:numId="23">
    <w:abstractNumId w:val="15"/>
  </w:num>
  <w:num w:numId="24">
    <w:abstractNumId w:val="27"/>
  </w:num>
  <w:num w:numId="25">
    <w:abstractNumId w:val="24"/>
  </w:num>
  <w:num w:numId="26">
    <w:abstractNumId w:val="19"/>
  </w:num>
  <w:num w:numId="27">
    <w:abstractNumId w:val="7"/>
  </w:num>
  <w:num w:numId="28">
    <w:abstractNumId w:val="2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drawingGridHorizontalSpacing w:val="140"/>
  <w:drawingGridVerticalSpacing w:val="127"/>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A77E6"/>
    <w:rsid w:val="00010281"/>
    <w:rsid w:val="0001629F"/>
    <w:rsid w:val="00016DB5"/>
    <w:rsid w:val="00021475"/>
    <w:rsid w:val="000254A6"/>
    <w:rsid w:val="00031ACE"/>
    <w:rsid w:val="00035654"/>
    <w:rsid w:val="00036F92"/>
    <w:rsid w:val="00050325"/>
    <w:rsid w:val="0005701D"/>
    <w:rsid w:val="0006300A"/>
    <w:rsid w:val="00065E62"/>
    <w:rsid w:val="00080EDF"/>
    <w:rsid w:val="00086A60"/>
    <w:rsid w:val="000A40E4"/>
    <w:rsid w:val="000B00DD"/>
    <w:rsid w:val="000B3CCC"/>
    <w:rsid w:val="000C19C2"/>
    <w:rsid w:val="000C5A63"/>
    <w:rsid w:val="000C5E26"/>
    <w:rsid w:val="000E3128"/>
    <w:rsid w:val="00110830"/>
    <w:rsid w:val="00115DBE"/>
    <w:rsid w:val="00116B56"/>
    <w:rsid w:val="00123187"/>
    <w:rsid w:val="00136A46"/>
    <w:rsid w:val="00150560"/>
    <w:rsid w:val="00154BEC"/>
    <w:rsid w:val="001639FC"/>
    <w:rsid w:val="00177734"/>
    <w:rsid w:val="00183A00"/>
    <w:rsid w:val="0018709E"/>
    <w:rsid w:val="00196814"/>
    <w:rsid w:val="001A026A"/>
    <w:rsid w:val="001A6890"/>
    <w:rsid w:val="001C0EC1"/>
    <w:rsid w:val="001C686D"/>
    <w:rsid w:val="001D7BC5"/>
    <w:rsid w:val="001E2370"/>
    <w:rsid w:val="001E28B7"/>
    <w:rsid w:val="001F116F"/>
    <w:rsid w:val="001F2F58"/>
    <w:rsid w:val="00205CFE"/>
    <w:rsid w:val="00232F34"/>
    <w:rsid w:val="00233EB3"/>
    <w:rsid w:val="00235737"/>
    <w:rsid w:val="00237F20"/>
    <w:rsid w:val="00240E66"/>
    <w:rsid w:val="0024355E"/>
    <w:rsid w:val="00245BE9"/>
    <w:rsid w:val="00247584"/>
    <w:rsid w:val="00251E88"/>
    <w:rsid w:val="0026116E"/>
    <w:rsid w:val="0026396C"/>
    <w:rsid w:val="00274F5B"/>
    <w:rsid w:val="002868ED"/>
    <w:rsid w:val="002950C5"/>
    <w:rsid w:val="00295C34"/>
    <w:rsid w:val="002A3358"/>
    <w:rsid w:val="002D5C26"/>
    <w:rsid w:val="002D612C"/>
    <w:rsid w:val="002D66EB"/>
    <w:rsid w:val="002E195D"/>
    <w:rsid w:val="002E4584"/>
    <w:rsid w:val="002F15AA"/>
    <w:rsid w:val="00304545"/>
    <w:rsid w:val="003052F5"/>
    <w:rsid w:val="003316C0"/>
    <w:rsid w:val="0033449C"/>
    <w:rsid w:val="003348D2"/>
    <w:rsid w:val="00355712"/>
    <w:rsid w:val="00357B37"/>
    <w:rsid w:val="00360279"/>
    <w:rsid w:val="00361BAC"/>
    <w:rsid w:val="00366AD0"/>
    <w:rsid w:val="003844EC"/>
    <w:rsid w:val="00393863"/>
    <w:rsid w:val="003946C0"/>
    <w:rsid w:val="003A77E6"/>
    <w:rsid w:val="003B4A0A"/>
    <w:rsid w:val="003B614A"/>
    <w:rsid w:val="003C388C"/>
    <w:rsid w:val="003E33D1"/>
    <w:rsid w:val="003E55FF"/>
    <w:rsid w:val="003F0E1F"/>
    <w:rsid w:val="004016F4"/>
    <w:rsid w:val="00403D7F"/>
    <w:rsid w:val="00404285"/>
    <w:rsid w:val="00406D8E"/>
    <w:rsid w:val="0041469C"/>
    <w:rsid w:val="0042283F"/>
    <w:rsid w:val="00424E12"/>
    <w:rsid w:val="00430494"/>
    <w:rsid w:val="00431AC3"/>
    <w:rsid w:val="004351B4"/>
    <w:rsid w:val="0046532D"/>
    <w:rsid w:val="0047342C"/>
    <w:rsid w:val="004816A8"/>
    <w:rsid w:val="004950F4"/>
    <w:rsid w:val="004B170F"/>
    <w:rsid w:val="004F0D8E"/>
    <w:rsid w:val="004F372D"/>
    <w:rsid w:val="00516895"/>
    <w:rsid w:val="0052387A"/>
    <w:rsid w:val="0053168E"/>
    <w:rsid w:val="00537A42"/>
    <w:rsid w:val="0054580C"/>
    <w:rsid w:val="00552B16"/>
    <w:rsid w:val="00553D56"/>
    <w:rsid w:val="00553E69"/>
    <w:rsid w:val="005544AB"/>
    <w:rsid w:val="00561979"/>
    <w:rsid w:val="00565ACC"/>
    <w:rsid w:val="00567E99"/>
    <w:rsid w:val="00580D2E"/>
    <w:rsid w:val="005A01C2"/>
    <w:rsid w:val="005A16D8"/>
    <w:rsid w:val="005A2190"/>
    <w:rsid w:val="005A279B"/>
    <w:rsid w:val="005A49BB"/>
    <w:rsid w:val="005B1199"/>
    <w:rsid w:val="005D1C45"/>
    <w:rsid w:val="005E0274"/>
    <w:rsid w:val="005E78B1"/>
    <w:rsid w:val="005F03EE"/>
    <w:rsid w:val="00610E97"/>
    <w:rsid w:val="00611CD4"/>
    <w:rsid w:val="00617BEB"/>
    <w:rsid w:val="00644636"/>
    <w:rsid w:val="006452AB"/>
    <w:rsid w:val="006528CF"/>
    <w:rsid w:val="00654460"/>
    <w:rsid w:val="006628C7"/>
    <w:rsid w:val="00681594"/>
    <w:rsid w:val="00697507"/>
    <w:rsid w:val="006D7A94"/>
    <w:rsid w:val="006F13F0"/>
    <w:rsid w:val="00706E21"/>
    <w:rsid w:val="007076F7"/>
    <w:rsid w:val="00733C10"/>
    <w:rsid w:val="0073766E"/>
    <w:rsid w:val="00737A49"/>
    <w:rsid w:val="00754380"/>
    <w:rsid w:val="00761A17"/>
    <w:rsid w:val="0076783D"/>
    <w:rsid w:val="00776B51"/>
    <w:rsid w:val="00787D1C"/>
    <w:rsid w:val="0079316A"/>
    <w:rsid w:val="00797319"/>
    <w:rsid w:val="007A0D1C"/>
    <w:rsid w:val="007A40F5"/>
    <w:rsid w:val="007A4343"/>
    <w:rsid w:val="007A56F0"/>
    <w:rsid w:val="007B0C67"/>
    <w:rsid w:val="007B11A9"/>
    <w:rsid w:val="007B3F2A"/>
    <w:rsid w:val="007B5632"/>
    <w:rsid w:val="007C3E9A"/>
    <w:rsid w:val="007C4B35"/>
    <w:rsid w:val="007C5C3E"/>
    <w:rsid w:val="007C700D"/>
    <w:rsid w:val="007F2255"/>
    <w:rsid w:val="007F6B1F"/>
    <w:rsid w:val="00807641"/>
    <w:rsid w:val="008076F2"/>
    <w:rsid w:val="00825CB3"/>
    <w:rsid w:val="0083519F"/>
    <w:rsid w:val="00851C61"/>
    <w:rsid w:val="00854175"/>
    <w:rsid w:val="00855A59"/>
    <w:rsid w:val="008571CE"/>
    <w:rsid w:val="008609E5"/>
    <w:rsid w:val="008654FE"/>
    <w:rsid w:val="00881D24"/>
    <w:rsid w:val="008851D7"/>
    <w:rsid w:val="008872BA"/>
    <w:rsid w:val="00892C9F"/>
    <w:rsid w:val="00897A8C"/>
    <w:rsid w:val="008A0B89"/>
    <w:rsid w:val="008B1E55"/>
    <w:rsid w:val="008B2549"/>
    <w:rsid w:val="008B78A6"/>
    <w:rsid w:val="008C4545"/>
    <w:rsid w:val="008D0D8E"/>
    <w:rsid w:val="008D6AFE"/>
    <w:rsid w:val="008E165C"/>
    <w:rsid w:val="008E4DB4"/>
    <w:rsid w:val="008F0405"/>
    <w:rsid w:val="008F0A55"/>
    <w:rsid w:val="008F37AD"/>
    <w:rsid w:val="008F42F3"/>
    <w:rsid w:val="009250F9"/>
    <w:rsid w:val="0093058E"/>
    <w:rsid w:val="00956694"/>
    <w:rsid w:val="00977930"/>
    <w:rsid w:val="00981DB5"/>
    <w:rsid w:val="0098215A"/>
    <w:rsid w:val="00985EC7"/>
    <w:rsid w:val="009930A5"/>
    <w:rsid w:val="009958E8"/>
    <w:rsid w:val="009B71AA"/>
    <w:rsid w:val="009C0F5D"/>
    <w:rsid w:val="009C6A18"/>
    <w:rsid w:val="009D2E9E"/>
    <w:rsid w:val="009D5E01"/>
    <w:rsid w:val="009D7092"/>
    <w:rsid w:val="009E0467"/>
    <w:rsid w:val="009F3027"/>
    <w:rsid w:val="00A0094D"/>
    <w:rsid w:val="00A02E8A"/>
    <w:rsid w:val="00A06797"/>
    <w:rsid w:val="00A20088"/>
    <w:rsid w:val="00A2579A"/>
    <w:rsid w:val="00A372F8"/>
    <w:rsid w:val="00A4000D"/>
    <w:rsid w:val="00A40DCD"/>
    <w:rsid w:val="00A43D09"/>
    <w:rsid w:val="00A47A71"/>
    <w:rsid w:val="00A578FA"/>
    <w:rsid w:val="00A621F3"/>
    <w:rsid w:val="00A7281E"/>
    <w:rsid w:val="00A729AC"/>
    <w:rsid w:val="00A8125A"/>
    <w:rsid w:val="00A856B3"/>
    <w:rsid w:val="00A866BC"/>
    <w:rsid w:val="00A87A0D"/>
    <w:rsid w:val="00A94699"/>
    <w:rsid w:val="00A975DF"/>
    <w:rsid w:val="00AA5C13"/>
    <w:rsid w:val="00AA6812"/>
    <w:rsid w:val="00AB597F"/>
    <w:rsid w:val="00AC2381"/>
    <w:rsid w:val="00AC539E"/>
    <w:rsid w:val="00AD3A16"/>
    <w:rsid w:val="00AD6085"/>
    <w:rsid w:val="00AE12AC"/>
    <w:rsid w:val="00AE2B93"/>
    <w:rsid w:val="00AE3367"/>
    <w:rsid w:val="00AE67E2"/>
    <w:rsid w:val="00AF4490"/>
    <w:rsid w:val="00AF6670"/>
    <w:rsid w:val="00AF6C2C"/>
    <w:rsid w:val="00B0379F"/>
    <w:rsid w:val="00B07660"/>
    <w:rsid w:val="00B1123D"/>
    <w:rsid w:val="00B113E1"/>
    <w:rsid w:val="00B14CED"/>
    <w:rsid w:val="00B201C0"/>
    <w:rsid w:val="00B20BDA"/>
    <w:rsid w:val="00B21A7A"/>
    <w:rsid w:val="00B26EC8"/>
    <w:rsid w:val="00B419A7"/>
    <w:rsid w:val="00B460B9"/>
    <w:rsid w:val="00B4739B"/>
    <w:rsid w:val="00B50276"/>
    <w:rsid w:val="00B51C89"/>
    <w:rsid w:val="00B54A1E"/>
    <w:rsid w:val="00B575F5"/>
    <w:rsid w:val="00B5760F"/>
    <w:rsid w:val="00B72B39"/>
    <w:rsid w:val="00BA033C"/>
    <w:rsid w:val="00BA1B85"/>
    <w:rsid w:val="00BA2CE5"/>
    <w:rsid w:val="00BB18EF"/>
    <w:rsid w:val="00BC5223"/>
    <w:rsid w:val="00BE179F"/>
    <w:rsid w:val="00BE7B78"/>
    <w:rsid w:val="00C01B04"/>
    <w:rsid w:val="00C01E62"/>
    <w:rsid w:val="00C06E59"/>
    <w:rsid w:val="00C319B4"/>
    <w:rsid w:val="00C357B1"/>
    <w:rsid w:val="00C37235"/>
    <w:rsid w:val="00C37F82"/>
    <w:rsid w:val="00C62248"/>
    <w:rsid w:val="00C7546C"/>
    <w:rsid w:val="00CA595E"/>
    <w:rsid w:val="00CB410C"/>
    <w:rsid w:val="00CB6DFD"/>
    <w:rsid w:val="00CC7099"/>
    <w:rsid w:val="00CD50BA"/>
    <w:rsid w:val="00CE093D"/>
    <w:rsid w:val="00CE3D0A"/>
    <w:rsid w:val="00CE49CF"/>
    <w:rsid w:val="00CF2642"/>
    <w:rsid w:val="00D02868"/>
    <w:rsid w:val="00D17025"/>
    <w:rsid w:val="00D25A51"/>
    <w:rsid w:val="00D33490"/>
    <w:rsid w:val="00D51CBD"/>
    <w:rsid w:val="00D630E0"/>
    <w:rsid w:val="00D664B5"/>
    <w:rsid w:val="00D67CD9"/>
    <w:rsid w:val="00D71CDA"/>
    <w:rsid w:val="00D920D1"/>
    <w:rsid w:val="00D94167"/>
    <w:rsid w:val="00DA39EC"/>
    <w:rsid w:val="00DB40F0"/>
    <w:rsid w:val="00DC76A3"/>
    <w:rsid w:val="00DD0590"/>
    <w:rsid w:val="00DF2C50"/>
    <w:rsid w:val="00E10BB4"/>
    <w:rsid w:val="00E11039"/>
    <w:rsid w:val="00E11EF8"/>
    <w:rsid w:val="00E14356"/>
    <w:rsid w:val="00E37734"/>
    <w:rsid w:val="00E4075F"/>
    <w:rsid w:val="00E40BE8"/>
    <w:rsid w:val="00E42636"/>
    <w:rsid w:val="00E42982"/>
    <w:rsid w:val="00E52A7A"/>
    <w:rsid w:val="00E70D63"/>
    <w:rsid w:val="00E717AC"/>
    <w:rsid w:val="00E84C17"/>
    <w:rsid w:val="00E95FAD"/>
    <w:rsid w:val="00E9747F"/>
    <w:rsid w:val="00EA2331"/>
    <w:rsid w:val="00EC0673"/>
    <w:rsid w:val="00EC0AFB"/>
    <w:rsid w:val="00EC563B"/>
    <w:rsid w:val="00EC5E10"/>
    <w:rsid w:val="00EE4AE0"/>
    <w:rsid w:val="00EE4D36"/>
    <w:rsid w:val="00EF3E6E"/>
    <w:rsid w:val="00F02B0A"/>
    <w:rsid w:val="00F035E7"/>
    <w:rsid w:val="00F03E9F"/>
    <w:rsid w:val="00F04247"/>
    <w:rsid w:val="00F1511C"/>
    <w:rsid w:val="00F16F88"/>
    <w:rsid w:val="00F2778B"/>
    <w:rsid w:val="00F3207C"/>
    <w:rsid w:val="00F51CCB"/>
    <w:rsid w:val="00F53969"/>
    <w:rsid w:val="00F638E3"/>
    <w:rsid w:val="00F647C6"/>
    <w:rsid w:val="00F771B5"/>
    <w:rsid w:val="00F93E97"/>
    <w:rsid w:val="00F96F85"/>
    <w:rsid w:val="00F97FDD"/>
    <w:rsid w:val="00FA53D1"/>
    <w:rsid w:val="00FB7173"/>
    <w:rsid w:val="00FD3DBF"/>
    <w:rsid w:val="00FE5F4B"/>
    <w:rsid w:val="00FE6F59"/>
    <w:rsid w:val="00FE74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footer" w:uiPriority="99"/>
    <w:lsdException w:name="caption" w:semiHidden="1" w:unhideWhenUsed="1" w:qFormat="1"/>
    <w:lsdException w:name="footnote reference" w:uiPriority="99"/>
    <w:lsdException w:name="Title" w:uiPriority="10" w:qFormat="1"/>
    <w:lsdException w:name="Body Text Indent" w:uiPriority="99"/>
    <w:lsdException w:name="Subtitle" w:uiPriority="11" w:qFormat="1"/>
    <w:lsdException w:name="Body Text Indent 2" w:uiPriority="99"/>
    <w:lsdException w:name="Body Text Indent 3" w:uiPriority="99"/>
    <w:lsdException w:name="Strong" w:uiPriority="22" w:qFormat="1"/>
    <w:lsdException w:name="Emphasis" w:qFormat="1"/>
    <w:lsdException w:name="Normal (Web)" w:uiPriority="99"/>
    <w:lsdException w:name="HTML Preformatted"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0B89"/>
    <w:rPr>
      <w:sz w:val="28"/>
      <w:szCs w:val="24"/>
    </w:rPr>
  </w:style>
  <w:style w:type="paragraph" w:styleId="1">
    <w:name w:val="heading 1"/>
    <w:basedOn w:val="a"/>
    <w:next w:val="a"/>
    <w:link w:val="10"/>
    <w:qFormat/>
    <w:rsid w:val="008A0B89"/>
    <w:pPr>
      <w:keepNext/>
      <w:framePr w:hSpace="181" w:wrap="notBeside" w:vAnchor="page" w:hAnchor="page" w:x="1986" w:y="398"/>
      <w:numPr>
        <w:numId w:val="3"/>
      </w:numPr>
      <w:jc w:val="center"/>
      <w:outlineLvl w:val="0"/>
    </w:pPr>
    <w:rPr>
      <w:b/>
      <w:bCs/>
      <w:sz w:val="36"/>
    </w:rPr>
  </w:style>
  <w:style w:type="paragraph" w:styleId="2">
    <w:name w:val="heading 2"/>
    <w:basedOn w:val="a"/>
    <w:next w:val="a"/>
    <w:link w:val="20"/>
    <w:qFormat/>
    <w:rsid w:val="008A0B89"/>
    <w:pPr>
      <w:keepNext/>
      <w:framePr w:hSpace="181" w:wrap="notBeside" w:vAnchor="page" w:hAnchor="page" w:x="1986" w:y="398"/>
      <w:numPr>
        <w:ilvl w:val="1"/>
        <w:numId w:val="3"/>
      </w:numPr>
      <w:spacing w:before="120" w:after="120"/>
      <w:jc w:val="center"/>
      <w:outlineLvl w:val="1"/>
    </w:pPr>
    <w:rPr>
      <w:spacing w:val="60"/>
      <w:sz w:val="40"/>
    </w:rPr>
  </w:style>
  <w:style w:type="paragraph" w:styleId="3">
    <w:name w:val="heading 3"/>
    <w:basedOn w:val="a"/>
    <w:next w:val="a"/>
    <w:link w:val="30"/>
    <w:qFormat/>
    <w:rsid w:val="008A0B89"/>
    <w:pPr>
      <w:keepNext/>
      <w:framePr w:hSpace="181" w:wrap="notBeside" w:vAnchor="page" w:hAnchor="page" w:x="1986" w:y="398"/>
      <w:numPr>
        <w:ilvl w:val="2"/>
        <w:numId w:val="3"/>
      </w:numPr>
      <w:spacing w:before="120" w:after="120"/>
      <w:jc w:val="center"/>
      <w:outlineLvl w:val="2"/>
    </w:pPr>
    <w:rPr>
      <w:b/>
      <w:bCs/>
      <w:sz w:val="24"/>
    </w:rPr>
  </w:style>
  <w:style w:type="paragraph" w:styleId="4">
    <w:name w:val="heading 4"/>
    <w:basedOn w:val="a"/>
    <w:next w:val="a"/>
    <w:link w:val="40"/>
    <w:qFormat/>
    <w:rsid w:val="00681594"/>
    <w:pPr>
      <w:keepNext/>
      <w:numPr>
        <w:ilvl w:val="3"/>
        <w:numId w:val="3"/>
      </w:numPr>
      <w:jc w:val="both"/>
      <w:outlineLvl w:val="3"/>
    </w:pPr>
    <w:rPr>
      <w:b/>
      <w:bCs/>
      <w:sz w:val="24"/>
    </w:rPr>
  </w:style>
  <w:style w:type="paragraph" w:styleId="5">
    <w:name w:val="heading 5"/>
    <w:basedOn w:val="a"/>
    <w:next w:val="a"/>
    <w:link w:val="50"/>
    <w:uiPriority w:val="9"/>
    <w:qFormat/>
    <w:rsid w:val="00681594"/>
    <w:pPr>
      <w:keepNext/>
      <w:outlineLvl w:val="4"/>
    </w:pPr>
    <w:rPr>
      <w:b/>
      <w:bCs/>
      <w:sz w:val="26"/>
    </w:rPr>
  </w:style>
  <w:style w:type="paragraph" w:styleId="6">
    <w:name w:val="heading 6"/>
    <w:basedOn w:val="a"/>
    <w:next w:val="a"/>
    <w:link w:val="60"/>
    <w:qFormat/>
    <w:rsid w:val="00681594"/>
    <w:pPr>
      <w:keepNext/>
      <w:jc w:val="center"/>
      <w:outlineLvl w:val="5"/>
    </w:pPr>
    <w:rPr>
      <w:sz w:val="24"/>
      <w:szCs w:val="20"/>
    </w:rPr>
  </w:style>
  <w:style w:type="paragraph" w:styleId="7">
    <w:name w:val="heading 7"/>
    <w:basedOn w:val="a"/>
    <w:next w:val="a"/>
    <w:link w:val="70"/>
    <w:uiPriority w:val="9"/>
    <w:qFormat/>
    <w:rsid w:val="00681594"/>
    <w:pPr>
      <w:keepNext/>
      <w:keepLines/>
      <w:spacing w:before="200" w:line="276" w:lineRule="auto"/>
      <w:outlineLvl w:val="6"/>
    </w:pPr>
    <w:rPr>
      <w:rFonts w:ascii="Cambria" w:hAnsi="Cambria"/>
      <w:i/>
      <w:iCs/>
      <w:color w:val="404040"/>
      <w:sz w:val="22"/>
      <w:szCs w:val="22"/>
      <w:lang w:eastAsia="en-US"/>
    </w:rPr>
  </w:style>
  <w:style w:type="paragraph" w:styleId="8">
    <w:name w:val="heading 8"/>
    <w:basedOn w:val="a"/>
    <w:next w:val="a"/>
    <w:link w:val="80"/>
    <w:uiPriority w:val="9"/>
    <w:qFormat/>
    <w:rsid w:val="00681594"/>
    <w:pPr>
      <w:keepNext/>
      <w:jc w:val="center"/>
      <w:outlineLvl w:val="7"/>
    </w:pPr>
    <w:rPr>
      <w:b/>
      <w:bCs/>
      <w:sz w:val="32"/>
    </w:rPr>
  </w:style>
  <w:style w:type="paragraph" w:styleId="9">
    <w:name w:val="heading 9"/>
    <w:basedOn w:val="a"/>
    <w:next w:val="a"/>
    <w:link w:val="90"/>
    <w:uiPriority w:val="9"/>
    <w:qFormat/>
    <w:rsid w:val="00681594"/>
    <w:pPr>
      <w:keepNext/>
      <w:keepLines/>
      <w:spacing w:before="200" w:line="276" w:lineRule="auto"/>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81594"/>
    <w:rPr>
      <w:b/>
      <w:bCs/>
      <w:sz w:val="36"/>
      <w:szCs w:val="24"/>
    </w:rPr>
  </w:style>
  <w:style w:type="character" w:customStyle="1" w:styleId="20">
    <w:name w:val="Заголовок 2 Знак"/>
    <w:link w:val="2"/>
    <w:rsid w:val="00681594"/>
    <w:rPr>
      <w:spacing w:val="60"/>
      <w:sz w:val="40"/>
      <w:szCs w:val="24"/>
    </w:rPr>
  </w:style>
  <w:style w:type="character" w:customStyle="1" w:styleId="30">
    <w:name w:val="Заголовок 3 Знак"/>
    <w:link w:val="3"/>
    <w:rsid w:val="00681594"/>
    <w:rPr>
      <w:b/>
      <w:bCs/>
      <w:sz w:val="24"/>
      <w:szCs w:val="24"/>
    </w:rPr>
  </w:style>
  <w:style w:type="character" w:customStyle="1" w:styleId="40">
    <w:name w:val="Заголовок 4 Знак"/>
    <w:basedOn w:val="a0"/>
    <w:link w:val="4"/>
    <w:rsid w:val="00681594"/>
    <w:rPr>
      <w:b/>
      <w:bCs/>
      <w:sz w:val="24"/>
      <w:szCs w:val="24"/>
    </w:rPr>
  </w:style>
  <w:style w:type="character" w:customStyle="1" w:styleId="50">
    <w:name w:val="Заголовок 5 Знак"/>
    <w:basedOn w:val="a0"/>
    <w:link w:val="5"/>
    <w:uiPriority w:val="9"/>
    <w:rsid w:val="00681594"/>
    <w:rPr>
      <w:b/>
      <w:bCs/>
      <w:sz w:val="26"/>
      <w:szCs w:val="24"/>
    </w:rPr>
  </w:style>
  <w:style w:type="character" w:customStyle="1" w:styleId="60">
    <w:name w:val="Заголовок 6 Знак"/>
    <w:basedOn w:val="a0"/>
    <w:link w:val="6"/>
    <w:rsid w:val="00681594"/>
    <w:rPr>
      <w:sz w:val="24"/>
    </w:rPr>
  </w:style>
  <w:style w:type="character" w:customStyle="1" w:styleId="70">
    <w:name w:val="Заголовок 7 Знак"/>
    <w:basedOn w:val="a0"/>
    <w:link w:val="7"/>
    <w:uiPriority w:val="9"/>
    <w:rsid w:val="00681594"/>
    <w:rPr>
      <w:rFonts w:ascii="Cambria" w:hAnsi="Cambria"/>
      <w:i/>
      <w:iCs/>
      <w:color w:val="404040"/>
      <w:sz w:val="22"/>
      <w:szCs w:val="22"/>
      <w:lang w:eastAsia="en-US"/>
    </w:rPr>
  </w:style>
  <w:style w:type="character" w:customStyle="1" w:styleId="80">
    <w:name w:val="Заголовок 8 Знак"/>
    <w:basedOn w:val="a0"/>
    <w:link w:val="8"/>
    <w:uiPriority w:val="9"/>
    <w:rsid w:val="00681594"/>
    <w:rPr>
      <w:b/>
      <w:bCs/>
      <w:sz w:val="32"/>
      <w:szCs w:val="24"/>
    </w:rPr>
  </w:style>
  <w:style w:type="character" w:customStyle="1" w:styleId="90">
    <w:name w:val="Заголовок 9 Знак"/>
    <w:basedOn w:val="a0"/>
    <w:link w:val="9"/>
    <w:uiPriority w:val="9"/>
    <w:rsid w:val="00681594"/>
    <w:rPr>
      <w:rFonts w:ascii="Cambria" w:hAnsi="Cambria"/>
      <w:i/>
      <w:iCs/>
      <w:color w:val="404040"/>
      <w:lang w:eastAsia="en-US"/>
    </w:rPr>
  </w:style>
  <w:style w:type="paragraph" w:styleId="a3">
    <w:name w:val="header"/>
    <w:basedOn w:val="a"/>
    <w:link w:val="a4"/>
    <w:uiPriority w:val="99"/>
    <w:rsid w:val="008A0B89"/>
    <w:pPr>
      <w:tabs>
        <w:tab w:val="center" w:pos="4677"/>
        <w:tab w:val="right" w:pos="9355"/>
      </w:tabs>
    </w:pPr>
  </w:style>
  <w:style w:type="character" w:customStyle="1" w:styleId="a4">
    <w:name w:val="Верхний колонтитул Знак"/>
    <w:basedOn w:val="a0"/>
    <w:link w:val="a3"/>
    <w:uiPriority w:val="99"/>
    <w:rsid w:val="0026116E"/>
    <w:rPr>
      <w:sz w:val="28"/>
      <w:szCs w:val="24"/>
    </w:rPr>
  </w:style>
  <w:style w:type="character" w:styleId="a5">
    <w:name w:val="page number"/>
    <w:basedOn w:val="a0"/>
    <w:rsid w:val="008A0B89"/>
  </w:style>
  <w:style w:type="paragraph" w:styleId="a6">
    <w:name w:val="footer"/>
    <w:basedOn w:val="a"/>
    <w:link w:val="a7"/>
    <w:uiPriority w:val="99"/>
    <w:rsid w:val="008A0B89"/>
    <w:pPr>
      <w:tabs>
        <w:tab w:val="center" w:pos="4677"/>
        <w:tab w:val="right" w:pos="9355"/>
      </w:tabs>
    </w:pPr>
  </w:style>
  <w:style w:type="character" w:customStyle="1" w:styleId="a7">
    <w:name w:val="Нижний колонтитул Знак"/>
    <w:link w:val="a6"/>
    <w:uiPriority w:val="99"/>
    <w:rsid w:val="00681594"/>
    <w:rPr>
      <w:sz w:val="28"/>
      <w:szCs w:val="24"/>
    </w:rPr>
  </w:style>
  <w:style w:type="character" w:styleId="a8">
    <w:name w:val="Hyperlink"/>
    <w:rsid w:val="008A0B89"/>
    <w:rPr>
      <w:color w:val="0000FF"/>
      <w:u w:val="single"/>
    </w:rPr>
  </w:style>
  <w:style w:type="paragraph" w:styleId="a9">
    <w:name w:val="Balloon Text"/>
    <w:basedOn w:val="a"/>
    <w:link w:val="aa"/>
    <w:rsid w:val="00D17025"/>
    <w:rPr>
      <w:rFonts w:ascii="Tahoma" w:hAnsi="Tahoma"/>
      <w:sz w:val="16"/>
      <w:szCs w:val="16"/>
    </w:rPr>
  </w:style>
  <w:style w:type="character" w:customStyle="1" w:styleId="aa">
    <w:name w:val="Текст выноски Знак"/>
    <w:link w:val="a9"/>
    <w:rsid w:val="0026396C"/>
    <w:rPr>
      <w:rFonts w:ascii="Tahoma" w:hAnsi="Tahoma" w:cs="Tahoma"/>
      <w:sz w:val="16"/>
      <w:szCs w:val="16"/>
    </w:rPr>
  </w:style>
  <w:style w:type="paragraph" w:customStyle="1" w:styleId="ab">
    <w:name w:val="Знак Знак Знак Знак"/>
    <w:basedOn w:val="a"/>
    <w:rsid w:val="00B201C0"/>
    <w:rPr>
      <w:rFonts w:ascii="Verdana" w:hAnsi="Verdana" w:cs="Verdana"/>
      <w:sz w:val="20"/>
      <w:szCs w:val="20"/>
      <w:lang w:val="en-US" w:eastAsia="en-US"/>
    </w:rPr>
  </w:style>
  <w:style w:type="table" w:styleId="ac">
    <w:name w:val="Table Grid"/>
    <w:basedOn w:val="a1"/>
    <w:uiPriority w:val="59"/>
    <w:rsid w:val="002639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Знак Знак Знак"/>
    <w:basedOn w:val="a"/>
    <w:rsid w:val="0026396C"/>
    <w:pPr>
      <w:spacing w:after="160" w:line="240" w:lineRule="exact"/>
    </w:pPr>
    <w:rPr>
      <w:rFonts w:ascii="Verdana" w:hAnsi="Verdana"/>
      <w:sz w:val="20"/>
      <w:szCs w:val="20"/>
      <w:lang w:val="en-US" w:eastAsia="en-US"/>
    </w:rPr>
  </w:style>
  <w:style w:type="paragraph" w:styleId="ae">
    <w:name w:val="Document Map"/>
    <w:basedOn w:val="a"/>
    <w:link w:val="af"/>
    <w:rsid w:val="0026396C"/>
    <w:pPr>
      <w:shd w:val="clear" w:color="auto" w:fill="000080"/>
    </w:pPr>
    <w:rPr>
      <w:rFonts w:ascii="Tahoma" w:hAnsi="Tahoma"/>
      <w:sz w:val="20"/>
      <w:szCs w:val="20"/>
    </w:rPr>
  </w:style>
  <w:style w:type="character" w:customStyle="1" w:styleId="af">
    <w:name w:val="Схема документа Знак"/>
    <w:link w:val="ae"/>
    <w:rsid w:val="0026396C"/>
    <w:rPr>
      <w:rFonts w:ascii="Tahoma" w:hAnsi="Tahoma" w:cs="Tahoma"/>
      <w:shd w:val="clear" w:color="auto" w:fill="000080"/>
    </w:rPr>
  </w:style>
  <w:style w:type="paragraph" w:styleId="31">
    <w:name w:val="Body Text 3"/>
    <w:basedOn w:val="a"/>
    <w:link w:val="32"/>
    <w:rsid w:val="0026396C"/>
    <w:pPr>
      <w:widowControl w:val="0"/>
      <w:shd w:val="clear" w:color="auto" w:fill="FFFFFF"/>
      <w:autoSpaceDE w:val="0"/>
      <w:autoSpaceDN w:val="0"/>
      <w:adjustRightInd w:val="0"/>
      <w:jc w:val="center"/>
    </w:pPr>
    <w:rPr>
      <w:color w:val="000000"/>
      <w:sz w:val="27"/>
      <w:szCs w:val="27"/>
    </w:rPr>
  </w:style>
  <w:style w:type="character" w:customStyle="1" w:styleId="32">
    <w:name w:val="Основной текст 3 Знак"/>
    <w:link w:val="31"/>
    <w:rsid w:val="0026396C"/>
    <w:rPr>
      <w:color w:val="000000"/>
      <w:sz w:val="27"/>
      <w:szCs w:val="27"/>
      <w:shd w:val="clear" w:color="auto" w:fill="FFFFFF"/>
    </w:rPr>
  </w:style>
  <w:style w:type="paragraph" w:styleId="af0">
    <w:name w:val="Body Text Indent"/>
    <w:basedOn w:val="a"/>
    <w:link w:val="af1"/>
    <w:uiPriority w:val="99"/>
    <w:rsid w:val="0026396C"/>
    <w:pPr>
      <w:spacing w:after="120"/>
      <w:ind w:left="283"/>
    </w:pPr>
  </w:style>
  <w:style w:type="character" w:customStyle="1" w:styleId="af1">
    <w:name w:val="Основной текст с отступом Знак"/>
    <w:link w:val="af0"/>
    <w:uiPriority w:val="99"/>
    <w:rsid w:val="0026396C"/>
    <w:rPr>
      <w:sz w:val="28"/>
      <w:szCs w:val="24"/>
    </w:rPr>
  </w:style>
  <w:style w:type="paragraph" w:customStyle="1" w:styleId="11">
    <w:name w:val="1 Знак"/>
    <w:basedOn w:val="a"/>
    <w:next w:val="a"/>
    <w:semiHidden/>
    <w:rsid w:val="00CC7099"/>
    <w:pPr>
      <w:spacing w:after="160" w:line="240" w:lineRule="exact"/>
    </w:pPr>
    <w:rPr>
      <w:rFonts w:ascii="Arial" w:hAnsi="Arial" w:cs="Arial"/>
      <w:sz w:val="20"/>
      <w:szCs w:val="20"/>
      <w:lang w:val="en-US" w:eastAsia="en-US"/>
    </w:rPr>
  </w:style>
  <w:style w:type="paragraph" w:customStyle="1" w:styleId="ConsPlusNormal">
    <w:name w:val="ConsPlusNormal"/>
    <w:link w:val="ConsPlusNormal0"/>
    <w:rsid w:val="00CC7099"/>
    <w:pPr>
      <w:autoSpaceDE w:val="0"/>
      <w:autoSpaceDN w:val="0"/>
      <w:adjustRightInd w:val="0"/>
    </w:pPr>
    <w:rPr>
      <w:rFonts w:ascii="Arial" w:hAnsi="Arial" w:cs="Arial"/>
    </w:rPr>
  </w:style>
  <w:style w:type="character" w:customStyle="1" w:styleId="ConsPlusNormal0">
    <w:name w:val="ConsPlusNormal Знак"/>
    <w:link w:val="ConsPlusNormal"/>
    <w:locked/>
    <w:rsid w:val="00CC7099"/>
    <w:rPr>
      <w:rFonts w:ascii="Arial" w:hAnsi="Arial" w:cs="Arial"/>
      <w:lang w:val="ru-RU" w:eastAsia="ru-RU" w:bidi="ar-SA"/>
    </w:rPr>
  </w:style>
  <w:style w:type="character" w:styleId="af2">
    <w:name w:val="Emphasis"/>
    <w:qFormat/>
    <w:rsid w:val="00CC7099"/>
    <w:rPr>
      <w:i/>
      <w:iCs/>
    </w:rPr>
  </w:style>
  <w:style w:type="paragraph" w:customStyle="1" w:styleId="ConsPlusTitle">
    <w:name w:val="ConsPlusTitle"/>
    <w:rsid w:val="00CC7099"/>
    <w:pPr>
      <w:widowControl w:val="0"/>
      <w:autoSpaceDE w:val="0"/>
      <w:autoSpaceDN w:val="0"/>
    </w:pPr>
    <w:rPr>
      <w:b/>
      <w:sz w:val="24"/>
    </w:rPr>
  </w:style>
  <w:style w:type="paragraph" w:styleId="af3">
    <w:name w:val="Body Text"/>
    <w:aliases w:val="Основной текст Знак Знак Знак,Основной текст Знак Знак Знак Знак,Знак1,body text Знак Знак,Основной текст Знак Знак,Знак Знак1 Знак"/>
    <w:basedOn w:val="a"/>
    <w:link w:val="af4"/>
    <w:rsid w:val="00AF4490"/>
    <w:pPr>
      <w:spacing w:after="120"/>
    </w:pPr>
  </w:style>
  <w:style w:type="character" w:customStyle="1" w:styleId="af4">
    <w:name w:val="Основной текст Знак"/>
    <w:aliases w:val="Основной текст Знак Знак Знак Знак2,Основной текст Знак Знак Знак Знак Знак1,Знак1 Знак1,body text Знак Знак Знак1,Основной текст Знак Знак Знак2,Знак Знак1 Знак Знак1"/>
    <w:link w:val="af3"/>
    <w:rsid w:val="00AF4490"/>
    <w:rPr>
      <w:sz w:val="28"/>
      <w:szCs w:val="24"/>
    </w:rPr>
  </w:style>
  <w:style w:type="character" w:customStyle="1" w:styleId="12">
    <w:name w:val="Основной текст Знак1"/>
    <w:aliases w:val="Основной текст Знак Знак Знак Знак1,Основной текст Знак Знак Знак Знак Знак,Знак1 Знак,body text Знак Знак Знак,Основной текст Знак Знак Знак1,Знак Знак1 Знак Знак"/>
    <w:locked/>
    <w:rsid w:val="00681594"/>
    <w:rPr>
      <w:sz w:val="26"/>
      <w:szCs w:val="24"/>
    </w:rPr>
  </w:style>
  <w:style w:type="paragraph" w:styleId="21">
    <w:name w:val="Body Text 2"/>
    <w:basedOn w:val="a"/>
    <w:link w:val="22"/>
    <w:rsid w:val="00681594"/>
    <w:rPr>
      <w:b/>
      <w:bCs/>
      <w:sz w:val="24"/>
    </w:rPr>
  </w:style>
  <w:style w:type="character" w:customStyle="1" w:styleId="22">
    <w:name w:val="Основной текст 2 Знак"/>
    <w:basedOn w:val="a0"/>
    <w:link w:val="21"/>
    <w:rsid w:val="00681594"/>
    <w:rPr>
      <w:b/>
      <w:bCs/>
      <w:sz w:val="24"/>
      <w:szCs w:val="24"/>
    </w:rPr>
  </w:style>
  <w:style w:type="character" w:customStyle="1" w:styleId="13">
    <w:name w:val="Заголовок №1_"/>
    <w:link w:val="110"/>
    <w:uiPriority w:val="99"/>
    <w:rsid w:val="00681594"/>
    <w:rPr>
      <w:b/>
      <w:bCs/>
      <w:sz w:val="26"/>
      <w:szCs w:val="26"/>
      <w:shd w:val="clear" w:color="auto" w:fill="FFFFFF"/>
    </w:rPr>
  </w:style>
  <w:style w:type="paragraph" w:customStyle="1" w:styleId="110">
    <w:name w:val="Заголовок №11"/>
    <w:basedOn w:val="a"/>
    <w:link w:val="13"/>
    <w:uiPriority w:val="99"/>
    <w:rsid w:val="00681594"/>
    <w:pPr>
      <w:widowControl w:val="0"/>
      <w:shd w:val="clear" w:color="auto" w:fill="FFFFFF"/>
      <w:spacing w:after="240" w:line="326" w:lineRule="exact"/>
      <w:jc w:val="center"/>
      <w:outlineLvl w:val="0"/>
    </w:pPr>
    <w:rPr>
      <w:b/>
      <w:bCs/>
      <w:sz w:val="26"/>
      <w:szCs w:val="26"/>
    </w:rPr>
  </w:style>
  <w:style w:type="character" w:customStyle="1" w:styleId="14">
    <w:name w:val="Заголовок №1"/>
    <w:uiPriority w:val="99"/>
    <w:rsid w:val="00681594"/>
  </w:style>
  <w:style w:type="character" w:customStyle="1" w:styleId="af5">
    <w:name w:val="Основной текст + Полужирный"/>
    <w:uiPriority w:val="99"/>
    <w:rsid w:val="00681594"/>
    <w:rPr>
      <w:rFonts w:ascii="Times New Roman" w:hAnsi="Times New Roman"/>
      <w:b/>
      <w:bCs/>
      <w:sz w:val="26"/>
      <w:szCs w:val="26"/>
      <w:shd w:val="clear" w:color="auto" w:fill="FFFFFF"/>
    </w:rPr>
  </w:style>
  <w:style w:type="paragraph" w:styleId="af6">
    <w:name w:val="Normal (Web)"/>
    <w:basedOn w:val="a"/>
    <w:uiPriority w:val="99"/>
    <w:rsid w:val="00681594"/>
    <w:pPr>
      <w:spacing w:before="100" w:after="119"/>
    </w:pPr>
    <w:rPr>
      <w:sz w:val="24"/>
      <w:lang w:eastAsia="ar-SA"/>
    </w:rPr>
  </w:style>
  <w:style w:type="paragraph" w:customStyle="1" w:styleId="Standard">
    <w:name w:val="Standard"/>
    <w:rsid w:val="00681594"/>
    <w:pPr>
      <w:widowControl w:val="0"/>
      <w:suppressAutoHyphens/>
      <w:autoSpaceDN w:val="0"/>
      <w:textAlignment w:val="baseline"/>
    </w:pPr>
    <w:rPr>
      <w:rFonts w:eastAsia="Andale Sans UI" w:cs="Tahoma"/>
      <w:kern w:val="3"/>
      <w:sz w:val="24"/>
      <w:szCs w:val="24"/>
      <w:lang w:val="de-DE" w:eastAsia="ja-JP" w:bidi="fa-IR"/>
    </w:rPr>
  </w:style>
  <w:style w:type="paragraph" w:customStyle="1" w:styleId="TableContents">
    <w:name w:val="Table Contents"/>
    <w:basedOn w:val="Standard"/>
    <w:rsid w:val="00681594"/>
    <w:pPr>
      <w:suppressLineNumbers/>
    </w:pPr>
  </w:style>
  <w:style w:type="character" w:customStyle="1" w:styleId="23">
    <w:name w:val="Основной текст (2)_"/>
    <w:link w:val="24"/>
    <w:rsid w:val="00681594"/>
    <w:rPr>
      <w:b/>
      <w:bCs/>
      <w:sz w:val="28"/>
      <w:szCs w:val="28"/>
      <w:shd w:val="clear" w:color="auto" w:fill="FFFFFF"/>
    </w:rPr>
  </w:style>
  <w:style w:type="paragraph" w:customStyle="1" w:styleId="24">
    <w:name w:val="Основной текст (2)"/>
    <w:basedOn w:val="a"/>
    <w:link w:val="23"/>
    <w:rsid w:val="00681594"/>
    <w:pPr>
      <w:widowControl w:val="0"/>
      <w:shd w:val="clear" w:color="auto" w:fill="FFFFFF"/>
      <w:spacing w:after="300" w:line="317" w:lineRule="exact"/>
      <w:jc w:val="center"/>
    </w:pPr>
    <w:rPr>
      <w:b/>
      <w:bCs/>
      <w:szCs w:val="28"/>
    </w:rPr>
  </w:style>
  <w:style w:type="character" w:customStyle="1" w:styleId="af7">
    <w:name w:val="Основной текст_"/>
    <w:link w:val="25"/>
    <w:rsid w:val="00681594"/>
    <w:rPr>
      <w:sz w:val="29"/>
      <w:szCs w:val="29"/>
      <w:shd w:val="clear" w:color="auto" w:fill="FFFFFF"/>
    </w:rPr>
  </w:style>
  <w:style w:type="paragraph" w:customStyle="1" w:styleId="25">
    <w:name w:val="Основной текст2"/>
    <w:basedOn w:val="a"/>
    <w:link w:val="af7"/>
    <w:rsid w:val="00681594"/>
    <w:pPr>
      <w:widowControl w:val="0"/>
      <w:shd w:val="clear" w:color="auto" w:fill="FFFFFF"/>
      <w:spacing w:before="300" w:after="300" w:line="322" w:lineRule="exact"/>
      <w:ind w:firstLine="720"/>
      <w:jc w:val="both"/>
    </w:pPr>
    <w:rPr>
      <w:sz w:val="29"/>
      <w:szCs w:val="29"/>
    </w:rPr>
  </w:style>
  <w:style w:type="character" w:customStyle="1" w:styleId="14pt">
    <w:name w:val="Основной текст + 14 pt;Полужирный"/>
    <w:rsid w:val="00681594"/>
    <w:rPr>
      <w:rFonts w:ascii="Times New Roman" w:eastAsia="Times New Roman" w:hAnsi="Times New Roman" w:cs="Times New Roman"/>
      <w:b/>
      <w:bCs/>
      <w:i w:val="0"/>
      <w:iCs w:val="0"/>
      <w:smallCaps w:val="0"/>
      <w:strike w:val="0"/>
      <w:color w:val="000000"/>
      <w:spacing w:val="0"/>
      <w:w w:val="100"/>
      <w:position w:val="0"/>
      <w:sz w:val="28"/>
      <w:szCs w:val="28"/>
      <w:u w:val="none"/>
      <w:lang w:val="ru-RU"/>
    </w:rPr>
  </w:style>
  <w:style w:type="character" w:customStyle="1" w:styleId="15">
    <w:name w:val="Основной текст1"/>
    <w:rsid w:val="00681594"/>
    <w:rPr>
      <w:rFonts w:ascii="Times New Roman" w:eastAsia="Times New Roman" w:hAnsi="Times New Roman" w:cs="Times New Roman"/>
      <w:b w:val="0"/>
      <w:bCs w:val="0"/>
      <w:i w:val="0"/>
      <w:iCs w:val="0"/>
      <w:smallCaps w:val="0"/>
      <w:strike/>
      <w:color w:val="000000"/>
      <w:spacing w:val="0"/>
      <w:w w:val="100"/>
      <w:position w:val="0"/>
      <w:sz w:val="29"/>
      <w:szCs w:val="29"/>
      <w:u w:val="none"/>
      <w:lang w:val="en-US"/>
    </w:rPr>
  </w:style>
  <w:style w:type="character" w:customStyle="1" w:styleId="15pt-1pt">
    <w:name w:val="Основной текст + 15 pt;Полужирный;Курсив;Интервал -1 pt"/>
    <w:rsid w:val="00681594"/>
    <w:rPr>
      <w:rFonts w:ascii="Times New Roman" w:eastAsia="Times New Roman" w:hAnsi="Times New Roman" w:cs="Times New Roman"/>
      <w:b/>
      <w:bCs/>
      <w:i/>
      <w:iCs/>
      <w:smallCaps w:val="0"/>
      <w:strike w:val="0"/>
      <w:color w:val="000000"/>
      <w:spacing w:val="-20"/>
      <w:w w:val="100"/>
      <w:position w:val="0"/>
      <w:sz w:val="30"/>
      <w:szCs w:val="30"/>
      <w:u w:val="none"/>
      <w:lang w:val="ru-RU"/>
    </w:rPr>
  </w:style>
  <w:style w:type="character" w:customStyle="1" w:styleId="Exact">
    <w:name w:val="Основной текст Exact"/>
    <w:rsid w:val="00681594"/>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0ptExact">
    <w:name w:val="Основной текст + Курсив;Интервал 0 pt Exact"/>
    <w:rsid w:val="00681594"/>
    <w:rPr>
      <w:rFonts w:ascii="Times New Roman" w:eastAsia="Times New Roman" w:hAnsi="Times New Roman" w:cs="Times New Roman"/>
      <w:b w:val="0"/>
      <w:bCs w:val="0"/>
      <w:i/>
      <w:iCs/>
      <w:smallCaps w:val="0"/>
      <w:strike w:val="0"/>
      <w:spacing w:val="-4"/>
      <w:sz w:val="26"/>
      <w:szCs w:val="26"/>
      <w:u w:val="none"/>
    </w:rPr>
  </w:style>
  <w:style w:type="character" w:customStyle="1" w:styleId="33">
    <w:name w:val="Основной текст (3)_"/>
    <w:link w:val="34"/>
    <w:rsid w:val="00681594"/>
    <w:rPr>
      <w:b/>
      <w:bCs/>
      <w:sz w:val="21"/>
      <w:szCs w:val="21"/>
      <w:shd w:val="clear" w:color="auto" w:fill="FFFFFF"/>
    </w:rPr>
  </w:style>
  <w:style w:type="paragraph" w:customStyle="1" w:styleId="34">
    <w:name w:val="Основной текст (3)"/>
    <w:basedOn w:val="a"/>
    <w:link w:val="33"/>
    <w:rsid w:val="00681594"/>
    <w:pPr>
      <w:widowControl w:val="0"/>
      <w:shd w:val="clear" w:color="auto" w:fill="FFFFFF"/>
      <w:spacing w:line="250" w:lineRule="exact"/>
      <w:jc w:val="right"/>
    </w:pPr>
    <w:rPr>
      <w:b/>
      <w:bCs/>
      <w:sz w:val="21"/>
      <w:szCs w:val="21"/>
    </w:rPr>
  </w:style>
  <w:style w:type="character" w:customStyle="1" w:styleId="31pt">
    <w:name w:val="Основной текст (3) + Интервал 1 pt"/>
    <w:rsid w:val="00681594"/>
    <w:rPr>
      <w:rFonts w:ascii="Times New Roman" w:eastAsia="Times New Roman" w:hAnsi="Times New Roman" w:cs="Times New Roman"/>
      <w:b/>
      <w:bCs/>
      <w:i w:val="0"/>
      <w:iCs w:val="0"/>
      <w:smallCaps w:val="0"/>
      <w:strike w:val="0"/>
      <w:color w:val="000000"/>
      <w:spacing w:val="20"/>
      <w:w w:val="100"/>
      <w:position w:val="0"/>
      <w:sz w:val="21"/>
      <w:szCs w:val="21"/>
      <w:u w:val="none"/>
      <w:lang w:val="ru-RU"/>
    </w:rPr>
  </w:style>
  <w:style w:type="character" w:customStyle="1" w:styleId="41">
    <w:name w:val="Основной текст (4)_"/>
    <w:link w:val="42"/>
    <w:rsid w:val="00681594"/>
    <w:rPr>
      <w:b/>
      <w:bCs/>
      <w:sz w:val="23"/>
      <w:szCs w:val="23"/>
      <w:shd w:val="clear" w:color="auto" w:fill="FFFFFF"/>
    </w:rPr>
  </w:style>
  <w:style w:type="paragraph" w:customStyle="1" w:styleId="42">
    <w:name w:val="Основной текст (4)"/>
    <w:basedOn w:val="a"/>
    <w:link w:val="41"/>
    <w:rsid w:val="00681594"/>
    <w:pPr>
      <w:widowControl w:val="0"/>
      <w:shd w:val="clear" w:color="auto" w:fill="FFFFFF"/>
      <w:spacing w:before="600" w:after="300" w:line="0" w:lineRule="atLeast"/>
      <w:jc w:val="center"/>
    </w:pPr>
    <w:rPr>
      <w:b/>
      <w:bCs/>
      <w:sz w:val="23"/>
      <w:szCs w:val="23"/>
    </w:rPr>
  </w:style>
  <w:style w:type="character" w:customStyle="1" w:styleId="23pt">
    <w:name w:val="Основной текст (2) + Интервал 3 pt"/>
    <w:rsid w:val="00681594"/>
    <w:rPr>
      <w:rFonts w:ascii="Times New Roman" w:eastAsia="Times New Roman" w:hAnsi="Times New Roman" w:cs="Times New Roman"/>
      <w:b/>
      <w:bCs/>
      <w:i w:val="0"/>
      <w:iCs w:val="0"/>
      <w:smallCaps w:val="0"/>
      <w:strike w:val="0"/>
      <w:color w:val="000000"/>
      <w:spacing w:val="60"/>
      <w:w w:val="100"/>
      <w:position w:val="0"/>
      <w:sz w:val="28"/>
      <w:szCs w:val="28"/>
      <w:u w:val="none"/>
      <w:lang w:val="ru-RU"/>
    </w:rPr>
  </w:style>
  <w:style w:type="character" w:customStyle="1" w:styleId="af8">
    <w:name w:val="Основной текст + Курсив"/>
    <w:aliases w:val="Интервал 0 pt"/>
    <w:rsid w:val="00681594"/>
    <w:rPr>
      <w:rFonts w:ascii="Times New Roman" w:eastAsia="Times New Roman" w:hAnsi="Times New Roman" w:cs="Times New Roman"/>
      <w:b w:val="0"/>
      <w:bCs w:val="0"/>
      <w:i/>
      <w:iCs/>
      <w:smallCaps w:val="0"/>
      <w:strike w:val="0"/>
      <w:color w:val="000000"/>
      <w:spacing w:val="0"/>
      <w:w w:val="100"/>
      <w:position w:val="0"/>
      <w:sz w:val="28"/>
      <w:szCs w:val="28"/>
      <w:u w:val="none"/>
      <w:lang w:val="ru-RU"/>
    </w:rPr>
  </w:style>
  <w:style w:type="character" w:customStyle="1" w:styleId="51">
    <w:name w:val="Основной текст (5)_"/>
    <w:link w:val="52"/>
    <w:rsid w:val="00681594"/>
    <w:rPr>
      <w:i/>
      <w:iCs/>
      <w:sz w:val="28"/>
      <w:szCs w:val="28"/>
      <w:shd w:val="clear" w:color="auto" w:fill="FFFFFF"/>
    </w:rPr>
  </w:style>
  <w:style w:type="paragraph" w:customStyle="1" w:styleId="52">
    <w:name w:val="Основной текст (5)"/>
    <w:basedOn w:val="a"/>
    <w:link w:val="51"/>
    <w:rsid w:val="00681594"/>
    <w:pPr>
      <w:widowControl w:val="0"/>
      <w:shd w:val="clear" w:color="auto" w:fill="FFFFFF"/>
      <w:spacing w:line="322" w:lineRule="exact"/>
      <w:jc w:val="both"/>
    </w:pPr>
    <w:rPr>
      <w:i/>
      <w:iCs/>
      <w:szCs w:val="28"/>
    </w:rPr>
  </w:style>
  <w:style w:type="character" w:customStyle="1" w:styleId="13pt">
    <w:name w:val="Основной текст + 13 pt;Полужирный"/>
    <w:rsid w:val="00681594"/>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125pt">
    <w:name w:val="Основной текст + 12;5 pt"/>
    <w:rsid w:val="0068159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customStyle="1" w:styleId="53">
    <w:name w:val="Основной текст (5) + Не курсив"/>
    <w:rsid w:val="00681594"/>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paragraph" w:customStyle="1" w:styleId="ConsPlusNonformat">
    <w:name w:val="ConsPlusNonformat"/>
    <w:uiPriority w:val="99"/>
    <w:rsid w:val="00681594"/>
    <w:pPr>
      <w:widowControl w:val="0"/>
      <w:autoSpaceDE w:val="0"/>
      <w:autoSpaceDN w:val="0"/>
      <w:adjustRightInd w:val="0"/>
    </w:pPr>
    <w:rPr>
      <w:rFonts w:ascii="Courier New" w:hAnsi="Courier New" w:cs="Courier New"/>
    </w:rPr>
  </w:style>
  <w:style w:type="paragraph" w:customStyle="1" w:styleId="ConsPlusCell">
    <w:name w:val="ConsPlusCell"/>
    <w:rsid w:val="00681594"/>
    <w:pPr>
      <w:widowControl w:val="0"/>
      <w:autoSpaceDE w:val="0"/>
      <w:autoSpaceDN w:val="0"/>
      <w:adjustRightInd w:val="0"/>
    </w:pPr>
    <w:rPr>
      <w:rFonts w:ascii="Arial" w:hAnsi="Arial" w:cs="Arial"/>
    </w:rPr>
  </w:style>
  <w:style w:type="paragraph" w:customStyle="1" w:styleId="ConsPlusDocList">
    <w:name w:val="ConsPlusDocList"/>
    <w:uiPriority w:val="99"/>
    <w:rsid w:val="00681594"/>
    <w:pPr>
      <w:widowControl w:val="0"/>
      <w:autoSpaceDE w:val="0"/>
      <w:autoSpaceDN w:val="0"/>
      <w:adjustRightInd w:val="0"/>
    </w:pPr>
    <w:rPr>
      <w:rFonts w:ascii="Courier New" w:hAnsi="Courier New" w:cs="Courier New"/>
    </w:rPr>
  </w:style>
  <w:style w:type="character" w:customStyle="1" w:styleId="WW8Num5z1">
    <w:name w:val="WW8Num5z1"/>
    <w:rsid w:val="00681594"/>
    <w:rPr>
      <w:rFonts w:ascii="Courier New" w:hAnsi="Courier New"/>
    </w:rPr>
  </w:style>
  <w:style w:type="paragraph" w:styleId="af9">
    <w:name w:val="No Spacing"/>
    <w:qFormat/>
    <w:rsid w:val="00681594"/>
    <w:rPr>
      <w:rFonts w:ascii="Calibri" w:hAnsi="Calibri"/>
      <w:sz w:val="22"/>
      <w:szCs w:val="22"/>
    </w:rPr>
  </w:style>
  <w:style w:type="character" w:customStyle="1" w:styleId="5Exact">
    <w:name w:val="Основной текст (5) Exact"/>
    <w:rsid w:val="00681594"/>
    <w:rPr>
      <w:rFonts w:ascii="Batang" w:eastAsia="Batang" w:hAnsi="Batang" w:cs="Batang"/>
      <w:sz w:val="22"/>
      <w:szCs w:val="22"/>
      <w:shd w:val="clear" w:color="auto" w:fill="FFFFFF"/>
    </w:rPr>
  </w:style>
  <w:style w:type="character" w:customStyle="1" w:styleId="0pt">
    <w:name w:val="Основной текст + Курсив;Интервал 0 pt"/>
    <w:rsid w:val="00681594"/>
    <w:rPr>
      <w:rFonts w:ascii="Times New Roman" w:eastAsia="Times New Roman" w:hAnsi="Times New Roman" w:cs="Times New Roman"/>
      <w:b w:val="0"/>
      <w:bCs w:val="0"/>
      <w:i/>
      <w:iCs/>
      <w:smallCaps w:val="0"/>
      <w:strike w:val="0"/>
      <w:color w:val="000000"/>
      <w:spacing w:val="0"/>
      <w:w w:val="100"/>
      <w:position w:val="0"/>
      <w:sz w:val="25"/>
      <w:szCs w:val="25"/>
      <w:u w:val="none"/>
      <w:lang w:val="ru-RU"/>
    </w:rPr>
  </w:style>
  <w:style w:type="character" w:customStyle="1" w:styleId="22pt">
    <w:name w:val="Основной текст (2) + Интервал 2 pt"/>
    <w:rsid w:val="00681594"/>
    <w:rPr>
      <w:rFonts w:ascii="Times New Roman" w:eastAsia="Times New Roman" w:hAnsi="Times New Roman" w:cs="Times New Roman"/>
      <w:b/>
      <w:bCs/>
      <w:i w:val="0"/>
      <w:iCs w:val="0"/>
      <w:smallCaps w:val="0"/>
      <w:strike w:val="0"/>
      <w:color w:val="000000"/>
      <w:spacing w:val="50"/>
      <w:w w:val="100"/>
      <w:position w:val="0"/>
      <w:sz w:val="26"/>
      <w:szCs w:val="26"/>
      <w:u w:val="none"/>
      <w:lang w:val="ru-RU"/>
    </w:rPr>
  </w:style>
  <w:style w:type="character" w:customStyle="1" w:styleId="26">
    <w:name w:val="Подпись к картинке (2)_"/>
    <w:link w:val="27"/>
    <w:rsid w:val="00681594"/>
    <w:rPr>
      <w:b/>
      <w:bCs/>
      <w:sz w:val="27"/>
      <w:szCs w:val="27"/>
      <w:shd w:val="clear" w:color="auto" w:fill="FFFFFF"/>
    </w:rPr>
  </w:style>
  <w:style w:type="paragraph" w:customStyle="1" w:styleId="27">
    <w:name w:val="Подпись к картинке (2)"/>
    <w:basedOn w:val="a"/>
    <w:link w:val="26"/>
    <w:rsid w:val="00681594"/>
    <w:pPr>
      <w:widowControl w:val="0"/>
      <w:shd w:val="clear" w:color="auto" w:fill="FFFFFF"/>
      <w:spacing w:line="0" w:lineRule="atLeast"/>
    </w:pPr>
    <w:rPr>
      <w:b/>
      <w:bCs/>
      <w:sz w:val="27"/>
      <w:szCs w:val="27"/>
    </w:rPr>
  </w:style>
  <w:style w:type="character" w:customStyle="1" w:styleId="afa">
    <w:name w:val="Подпись к картинке_"/>
    <w:rsid w:val="00681594"/>
    <w:rPr>
      <w:rFonts w:ascii="Times New Roman" w:eastAsia="Times New Roman" w:hAnsi="Times New Roman" w:cs="Times New Roman"/>
      <w:b w:val="0"/>
      <w:bCs w:val="0"/>
      <w:i w:val="0"/>
      <w:iCs w:val="0"/>
      <w:smallCaps w:val="0"/>
      <w:strike w:val="0"/>
      <w:sz w:val="27"/>
      <w:szCs w:val="27"/>
      <w:u w:val="none"/>
    </w:rPr>
  </w:style>
  <w:style w:type="character" w:customStyle="1" w:styleId="afb">
    <w:name w:val="Подпись к картинке"/>
    <w:rsid w:val="0068159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2Exact">
    <w:name w:val="Основной текст (2) Exact"/>
    <w:rsid w:val="00681594"/>
    <w:rPr>
      <w:rFonts w:ascii="Times New Roman" w:eastAsia="Times New Roman" w:hAnsi="Times New Roman" w:cs="Times New Roman"/>
      <w:b/>
      <w:bCs/>
      <w:i w:val="0"/>
      <w:iCs w:val="0"/>
      <w:smallCaps w:val="0"/>
      <w:strike w:val="0"/>
      <w:spacing w:val="-5"/>
      <w:sz w:val="21"/>
      <w:szCs w:val="21"/>
      <w:u w:val="none"/>
    </w:rPr>
  </w:style>
  <w:style w:type="character" w:customStyle="1" w:styleId="43pt">
    <w:name w:val="Основной текст (4) + Интервал 3 pt"/>
    <w:rsid w:val="00681594"/>
    <w:rPr>
      <w:rFonts w:ascii="Times New Roman" w:eastAsia="Times New Roman" w:hAnsi="Times New Roman" w:cs="Times New Roman"/>
      <w:b/>
      <w:bCs/>
      <w:i w:val="0"/>
      <w:iCs w:val="0"/>
      <w:smallCaps w:val="0"/>
      <w:strike w:val="0"/>
      <w:color w:val="000000"/>
      <w:spacing w:val="70"/>
      <w:w w:val="100"/>
      <w:position w:val="0"/>
      <w:sz w:val="27"/>
      <w:szCs w:val="27"/>
      <w:u w:val="none"/>
      <w:lang w:val="ru-RU"/>
    </w:rPr>
  </w:style>
  <w:style w:type="character" w:customStyle="1" w:styleId="33pt">
    <w:name w:val="Основной текст (3) + Интервал 3 pt"/>
    <w:rsid w:val="00681594"/>
    <w:rPr>
      <w:rFonts w:ascii="Times New Roman" w:eastAsia="Times New Roman" w:hAnsi="Times New Roman" w:cs="Times New Roman"/>
      <w:b/>
      <w:bCs/>
      <w:i w:val="0"/>
      <w:iCs w:val="0"/>
      <w:smallCaps w:val="0"/>
      <w:strike w:val="0"/>
      <w:color w:val="000000"/>
      <w:spacing w:val="70"/>
      <w:w w:val="100"/>
      <w:position w:val="0"/>
      <w:sz w:val="27"/>
      <w:szCs w:val="27"/>
      <w:u w:val="none"/>
      <w:lang w:val="ru-RU"/>
    </w:rPr>
  </w:style>
  <w:style w:type="character" w:customStyle="1" w:styleId="3pt">
    <w:name w:val="Основной текст + Интервал 3 pt"/>
    <w:rsid w:val="00681594"/>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ru-RU"/>
    </w:rPr>
  </w:style>
  <w:style w:type="character" w:customStyle="1" w:styleId="11pt">
    <w:name w:val="Основной текст + 11 pt"/>
    <w:rsid w:val="0068159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35pt">
    <w:name w:val="Основной текст + 13;5 pt;Полужирный"/>
    <w:rsid w:val="00681594"/>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2pt">
    <w:name w:val="Основной текст + Интервал 2 pt"/>
    <w:rsid w:val="00681594"/>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ru-RU"/>
    </w:rPr>
  </w:style>
  <w:style w:type="character" w:customStyle="1" w:styleId="385pt">
    <w:name w:val="Основной текст (3) + 8;5 pt;Курсив"/>
    <w:rsid w:val="00681594"/>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character" w:customStyle="1" w:styleId="115pt0pt">
    <w:name w:val="Основной текст + 11;5 pt;Интервал 0 pt"/>
    <w:rsid w:val="0068159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0pt">
    <w:name w:val="Основной текст + 10 pt"/>
    <w:rsid w:val="0068159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afc">
    <w:name w:val="Сноска_"/>
    <w:link w:val="afd"/>
    <w:rsid w:val="00681594"/>
    <w:rPr>
      <w:spacing w:val="10"/>
      <w:sz w:val="22"/>
      <w:szCs w:val="22"/>
      <w:shd w:val="clear" w:color="auto" w:fill="FFFFFF"/>
    </w:rPr>
  </w:style>
  <w:style w:type="paragraph" w:customStyle="1" w:styleId="afd">
    <w:name w:val="Сноска"/>
    <w:basedOn w:val="a"/>
    <w:link w:val="afc"/>
    <w:rsid w:val="00681594"/>
    <w:pPr>
      <w:widowControl w:val="0"/>
      <w:shd w:val="clear" w:color="auto" w:fill="FFFFFF"/>
      <w:spacing w:line="326" w:lineRule="exact"/>
      <w:jc w:val="both"/>
    </w:pPr>
    <w:rPr>
      <w:spacing w:val="10"/>
      <w:sz w:val="22"/>
      <w:szCs w:val="22"/>
    </w:rPr>
  </w:style>
  <w:style w:type="character" w:customStyle="1" w:styleId="28">
    <w:name w:val="Заголовок №2_"/>
    <w:link w:val="29"/>
    <w:rsid w:val="00681594"/>
    <w:rPr>
      <w:b/>
      <w:bCs/>
      <w:spacing w:val="20"/>
      <w:shd w:val="clear" w:color="auto" w:fill="FFFFFF"/>
    </w:rPr>
  </w:style>
  <w:style w:type="paragraph" w:customStyle="1" w:styleId="29">
    <w:name w:val="Заголовок №2"/>
    <w:basedOn w:val="a"/>
    <w:link w:val="28"/>
    <w:rsid w:val="00681594"/>
    <w:pPr>
      <w:widowControl w:val="0"/>
      <w:shd w:val="clear" w:color="auto" w:fill="FFFFFF"/>
      <w:spacing w:after="300" w:line="322" w:lineRule="exact"/>
      <w:jc w:val="center"/>
      <w:outlineLvl w:val="1"/>
    </w:pPr>
    <w:rPr>
      <w:b/>
      <w:bCs/>
      <w:spacing w:val="20"/>
      <w:sz w:val="20"/>
      <w:szCs w:val="20"/>
    </w:rPr>
  </w:style>
  <w:style w:type="character" w:customStyle="1" w:styleId="12pt1pt">
    <w:name w:val="Основной текст + 12 pt;Полужирный;Интервал 1 pt"/>
    <w:rsid w:val="00681594"/>
    <w:rPr>
      <w:rFonts w:ascii="Times New Roman" w:eastAsia="Times New Roman" w:hAnsi="Times New Roman" w:cs="Times New Roman"/>
      <w:b/>
      <w:bCs/>
      <w:i w:val="0"/>
      <w:iCs w:val="0"/>
      <w:smallCaps w:val="0"/>
      <w:strike w:val="0"/>
      <w:color w:val="000000"/>
      <w:spacing w:val="20"/>
      <w:w w:val="100"/>
      <w:position w:val="0"/>
      <w:sz w:val="24"/>
      <w:szCs w:val="24"/>
      <w:u w:val="none"/>
      <w:lang w:val="ru-RU"/>
    </w:rPr>
  </w:style>
  <w:style w:type="character" w:customStyle="1" w:styleId="10pt0pt">
    <w:name w:val="Основной текст + 10 pt;Интервал 0 pt"/>
    <w:rsid w:val="0068159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8pt1pt">
    <w:name w:val="Основной текст + 8 pt;Интервал 1 pt"/>
    <w:rsid w:val="00681594"/>
    <w:rPr>
      <w:rFonts w:ascii="Times New Roman" w:eastAsia="Times New Roman" w:hAnsi="Times New Roman" w:cs="Times New Roman"/>
      <w:b w:val="0"/>
      <w:bCs w:val="0"/>
      <w:i w:val="0"/>
      <w:iCs w:val="0"/>
      <w:smallCaps w:val="0"/>
      <w:strike w:val="0"/>
      <w:color w:val="000000"/>
      <w:spacing w:val="20"/>
      <w:w w:val="100"/>
      <w:position w:val="0"/>
      <w:sz w:val="16"/>
      <w:szCs w:val="16"/>
      <w:u w:val="none"/>
      <w:lang w:val="ru-RU"/>
    </w:rPr>
  </w:style>
  <w:style w:type="character" w:customStyle="1" w:styleId="8pt2pt">
    <w:name w:val="Основной текст + 8 pt;Интервал 2 pt"/>
    <w:rsid w:val="00681594"/>
    <w:rPr>
      <w:rFonts w:ascii="Times New Roman" w:eastAsia="Times New Roman" w:hAnsi="Times New Roman" w:cs="Times New Roman"/>
      <w:b w:val="0"/>
      <w:bCs w:val="0"/>
      <w:i w:val="0"/>
      <w:iCs w:val="0"/>
      <w:smallCaps w:val="0"/>
      <w:strike w:val="0"/>
      <w:color w:val="000000"/>
      <w:spacing w:val="40"/>
      <w:w w:val="100"/>
      <w:position w:val="0"/>
      <w:sz w:val="16"/>
      <w:szCs w:val="16"/>
      <w:u w:val="none"/>
      <w:lang w:val="ru-RU"/>
    </w:rPr>
  </w:style>
  <w:style w:type="character" w:customStyle="1" w:styleId="4pt0pt">
    <w:name w:val="Основной текст + 4 pt;Курсив;Интервал 0 pt"/>
    <w:rsid w:val="00681594"/>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4pt2pt">
    <w:name w:val="Основной текст + 4 pt;Интервал 2 pt"/>
    <w:rsid w:val="00681594"/>
    <w:rPr>
      <w:rFonts w:ascii="Times New Roman" w:eastAsia="Times New Roman" w:hAnsi="Times New Roman" w:cs="Times New Roman"/>
      <w:b w:val="0"/>
      <w:bCs w:val="0"/>
      <w:i w:val="0"/>
      <w:iCs w:val="0"/>
      <w:smallCaps w:val="0"/>
      <w:strike w:val="0"/>
      <w:color w:val="000000"/>
      <w:spacing w:val="50"/>
      <w:w w:val="100"/>
      <w:position w:val="0"/>
      <w:sz w:val="8"/>
      <w:szCs w:val="8"/>
      <w:u w:val="none"/>
      <w:lang w:val="ru-RU"/>
    </w:rPr>
  </w:style>
  <w:style w:type="character" w:customStyle="1" w:styleId="65pt0pt">
    <w:name w:val="Основной текст + 6;5 pt;Интервал 0 pt"/>
    <w:rsid w:val="00681594"/>
    <w:rPr>
      <w:rFonts w:ascii="Times New Roman" w:eastAsia="Times New Roman" w:hAnsi="Times New Roman" w:cs="Times New Roman"/>
      <w:b w:val="0"/>
      <w:bCs w:val="0"/>
      <w:i w:val="0"/>
      <w:iCs w:val="0"/>
      <w:smallCaps w:val="0"/>
      <w:strike w:val="0"/>
      <w:color w:val="000000"/>
      <w:spacing w:val="0"/>
      <w:w w:val="100"/>
      <w:position w:val="0"/>
      <w:sz w:val="13"/>
      <w:szCs w:val="13"/>
      <w:u w:val="none"/>
      <w:lang w:val="en-US"/>
    </w:rPr>
  </w:style>
  <w:style w:type="character" w:customStyle="1" w:styleId="Candara7pt0pt">
    <w:name w:val="Основной текст + Candara;7 pt;Полужирный;Интервал 0 pt"/>
    <w:rsid w:val="00681594"/>
    <w:rPr>
      <w:rFonts w:ascii="Candara" w:eastAsia="Candara" w:hAnsi="Candara" w:cs="Candara"/>
      <w:b/>
      <w:bCs/>
      <w:i w:val="0"/>
      <w:iCs w:val="0"/>
      <w:smallCaps w:val="0"/>
      <w:strike w:val="0"/>
      <w:color w:val="000000"/>
      <w:spacing w:val="0"/>
      <w:w w:val="100"/>
      <w:position w:val="0"/>
      <w:sz w:val="14"/>
      <w:szCs w:val="14"/>
      <w:u w:val="none"/>
    </w:rPr>
  </w:style>
  <w:style w:type="character" w:customStyle="1" w:styleId="12pt0pt">
    <w:name w:val="Основной текст + 12 pt;Полужирный;Интервал 0 pt"/>
    <w:rsid w:val="00681594"/>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Garamond5pt0pt">
    <w:name w:val="Основной текст + Garamond;5 pt;Интервал 0 pt"/>
    <w:rsid w:val="00681594"/>
    <w:rPr>
      <w:rFonts w:ascii="Garamond" w:eastAsia="Garamond" w:hAnsi="Garamond" w:cs="Garamond"/>
      <w:b w:val="0"/>
      <w:bCs w:val="0"/>
      <w:i w:val="0"/>
      <w:iCs w:val="0"/>
      <w:smallCaps w:val="0"/>
      <w:strike w:val="0"/>
      <w:color w:val="000000"/>
      <w:spacing w:val="0"/>
      <w:w w:val="100"/>
      <w:position w:val="0"/>
      <w:sz w:val="10"/>
      <w:szCs w:val="10"/>
      <w:u w:val="none"/>
    </w:rPr>
  </w:style>
  <w:style w:type="character" w:customStyle="1" w:styleId="10pt1pt">
    <w:name w:val="Основной текст + 10 pt;Интервал 1 pt"/>
    <w:rsid w:val="00681594"/>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ru-RU"/>
    </w:rPr>
  </w:style>
  <w:style w:type="paragraph" w:customStyle="1" w:styleId="35">
    <w:name w:val="Основной текст3"/>
    <w:basedOn w:val="a"/>
    <w:rsid w:val="00681594"/>
    <w:pPr>
      <w:widowControl w:val="0"/>
      <w:shd w:val="clear" w:color="auto" w:fill="FFFFFF"/>
      <w:spacing w:line="274" w:lineRule="exact"/>
      <w:ind w:firstLine="2240"/>
    </w:pPr>
    <w:rPr>
      <w:color w:val="000000"/>
      <w:spacing w:val="10"/>
      <w:sz w:val="22"/>
      <w:szCs w:val="22"/>
    </w:rPr>
  </w:style>
  <w:style w:type="paragraph" w:styleId="afe">
    <w:name w:val="Title"/>
    <w:basedOn w:val="a"/>
    <w:next w:val="a"/>
    <w:link w:val="aff"/>
    <w:uiPriority w:val="10"/>
    <w:qFormat/>
    <w:rsid w:val="00681594"/>
    <w:pPr>
      <w:spacing w:before="240" w:after="60"/>
      <w:jc w:val="center"/>
      <w:outlineLvl w:val="0"/>
    </w:pPr>
    <w:rPr>
      <w:rFonts w:ascii="Cambria" w:hAnsi="Cambria"/>
      <w:b/>
      <w:bCs/>
      <w:kern w:val="28"/>
      <w:sz w:val="32"/>
      <w:szCs w:val="32"/>
      <w:lang w:eastAsia="ar-SA"/>
    </w:rPr>
  </w:style>
  <w:style w:type="character" w:customStyle="1" w:styleId="aff">
    <w:name w:val="Название Знак"/>
    <w:basedOn w:val="a0"/>
    <w:link w:val="afe"/>
    <w:uiPriority w:val="10"/>
    <w:rsid w:val="00681594"/>
    <w:rPr>
      <w:rFonts w:ascii="Cambria" w:hAnsi="Cambria"/>
      <w:b/>
      <w:bCs/>
      <w:kern w:val="28"/>
      <w:sz w:val="32"/>
      <w:szCs w:val="32"/>
      <w:lang w:eastAsia="ar-SA"/>
    </w:rPr>
  </w:style>
  <w:style w:type="paragraph" w:customStyle="1" w:styleId="2a">
    <w:name w:val="Название объекта2"/>
    <w:basedOn w:val="a"/>
    <w:next w:val="a"/>
    <w:rsid w:val="00681594"/>
    <w:pPr>
      <w:spacing w:before="120" w:after="200" w:line="276" w:lineRule="auto"/>
      <w:jc w:val="center"/>
    </w:pPr>
    <w:rPr>
      <w:rFonts w:ascii="Calibri" w:hAnsi="Calibri"/>
      <w:sz w:val="36"/>
      <w:szCs w:val="22"/>
      <w:lang w:eastAsia="en-US"/>
    </w:rPr>
  </w:style>
  <w:style w:type="paragraph" w:styleId="aff0">
    <w:name w:val="List Paragraph"/>
    <w:aliases w:val="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Paragraphe de liste1,lp1"/>
    <w:basedOn w:val="a"/>
    <w:link w:val="aff1"/>
    <w:qFormat/>
    <w:rsid w:val="00681594"/>
    <w:pPr>
      <w:spacing w:after="200" w:line="276" w:lineRule="auto"/>
      <w:ind w:left="720"/>
      <w:contextualSpacing/>
    </w:pPr>
    <w:rPr>
      <w:rFonts w:ascii="Calibri" w:hAnsi="Calibri"/>
      <w:sz w:val="22"/>
      <w:szCs w:val="22"/>
      <w:lang w:eastAsia="en-US"/>
    </w:rPr>
  </w:style>
  <w:style w:type="paragraph" w:styleId="aff2">
    <w:name w:val="caption"/>
    <w:basedOn w:val="a"/>
    <w:next w:val="a"/>
    <w:qFormat/>
    <w:rsid w:val="00681594"/>
    <w:pPr>
      <w:spacing w:after="200"/>
    </w:pPr>
    <w:rPr>
      <w:rFonts w:ascii="Calibri" w:hAnsi="Calibri"/>
      <w:b/>
      <w:bCs/>
      <w:color w:val="4F81BD"/>
      <w:sz w:val="18"/>
      <w:szCs w:val="18"/>
      <w:lang w:eastAsia="en-US"/>
    </w:rPr>
  </w:style>
  <w:style w:type="paragraph" w:styleId="aff3">
    <w:name w:val="Subtitle"/>
    <w:basedOn w:val="a"/>
    <w:next w:val="a"/>
    <w:link w:val="aff4"/>
    <w:uiPriority w:val="11"/>
    <w:qFormat/>
    <w:rsid w:val="00681594"/>
    <w:pPr>
      <w:numPr>
        <w:ilvl w:val="1"/>
      </w:numPr>
      <w:spacing w:after="200" w:line="276" w:lineRule="auto"/>
    </w:pPr>
    <w:rPr>
      <w:rFonts w:ascii="Cambria" w:hAnsi="Cambria"/>
      <w:i/>
      <w:iCs/>
      <w:color w:val="4F81BD"/>
      <w:spacing w:val="15"/>
      <w:sz w:val="24"/>
      <w:lang w:eastAsia="en-US"/>
    </w:rPr>
  </w:style>
  <w:style w:type="character" w:customStyle="1" w:styleId="aff4">
    <w:name w:val="Подзаголовок Знак"/>
    <w:basedOn w:val="a0"/>
    <w:link w:val="aff3"/>
    <w:uiPriority w:val="11"/>
    <w:rsid w:val="00681594"/>
    <w:rPr>
      <w:rFonts w:ascii="Cambria" w:hAnsi="Cambria"/>
      <w:i/>
      <w:iCs/>
      <w:color w:val="4F81BD"/>
      <w:spacing w:val="15"/>
      <w:sz w:val="24"/>
      <w:szCs w:val="24"/>
      <w:lang w:eastAsia="en-US"/>
    </w:rPr>
  </w:style>
  <w:style w:type="character" w:styleId="aff5">
    <w:name w:val="Strong"/>
    <w:uiPriority w:val="22"/>
    <w:qFormat/>
    <w:rsid w:val="00681594"/>
    <w:rPr>
      <w:b/>
      <w:bCs/>
    </w:rPr>
  </w:style>
  <w:style w:type="paragraph" w:styleId="2b">
    <w:name w:val="Quote"/>
    <w:basedOn w:val="a"/>
    <w:next w:val="a"/>
    <w:link w:val="2c"/>
    <w:uiPriority w:val="29"/>
    <w:qFormat/>
    <w:rsid w:val="00681594"/>
    <w:pPr>
      <w:spacing w:after="200" w:line="276" w:lineRule="auto"/>
    </w:pPr>
    <w:rPr>
      <w:rFonts w:ascii="Calibri" w:hAnsi="Calibri"/>
      <w:i/>
      <w:iCs/>
      <w:color w:val="000000"/>
      <w:sz w:val="22"/>
      <w:szCs w:val="22"/>
      <w:lang w:eastAsia="en-US"/>
    </w:rPr>
  </w:style>
  <w:style w:type="character" w:customStyle="1" w:styleId="2c">
    <w:name w:val="Цитата 2 Знак"/>
    <w:basedOn w:val="a0"/>
    <w:link w:val="2b"/>
    <w:uiPriority w:val="29"/>
    <w:rsid w:val="00681594"/>
    <w:rPr>
      <w:rFonts w:ascii="Calibri" w:hAnsi="Calibri"/>
      <w:i/>
      <w:iCs/>
      <w:color w:val="000000"/>
      <w:sz w:val="22"/>
      <w:szCs w:val="22"/>
      <w:lang w:eastAsia="en-US"/>
    </w:rPr>
  </w:style>
  <w:style w:type="paragraph" w:styleId="aff6">
    <w:name w:val="Intense Quote"/>
    <w:basedOn w:val="a"/>
    <w:next w:val="a"/>
    <w:link w:val="aff7"/>
    <w:uiPriority w:val="30"/>
    <w:qFormat/>
    <w:rsid w:val="00681594"/>
    <w:pPr>
      <w:pBdr>
        <w:bottom w:val="single" w:sz="4" w:space="4" w:color="4F81BD"/>
      </w:pBdr>
      <w:spacing w:before="200" w:after="280" w:line="276" w:lineRule="auto"/>
      <w:ind w:left="936" w:right="936"/>
    </w:pPr>
    <w:rPr>
      <w:rFonts w:ascii="Calibri" w:hAnsi="Calibri"/>
      <w:b/>
      <w:bCs/>
      <w:i/>
      <w:iCs/>
      <w:color w:val="4F81BD"/>
      <w:sz w:val="22"/>
      <w:szCs w:val="22"/>
      <w:lang w:eastAsia="en-US"/>
    </w:rPr>
  </w:style>
  <w:style w:type="character" w:customStyle="1" w:styleId="aff7">
    <w:name w:val="Выделенная цитата Знак"/>
    <w:basedOn w:val="a0"/>
    <w:link w:val="aff6"/>
    <w:uiPriority w:val="30"/>
    <w:rsid w:val="00681594"/>
    <w:rPr>
      <w:rFonts w:ascii="Calibri" w:hAnsi="Calibri"/>
      <w:b/>
      <w:bCs/>
      <w:i/>
      <w:iCs/>
      <w:color w:val="4F81BD"/>
      <w:sz w:val="22"/>
      <w:szCs w:val="22"/>
      <w:lang w:eastAsia="en-US"/>
    </w:rPr>
  </w:style>
  <w:style w:type="character" w:styleId="aff8">
    <w:name w:val="Subtle Emphasis"/>
    <w:uiPriority w:val="19"/>
    <w:qFormat/>
    <w:rsid w:val="00681594"/>
    <w:rPr>
      <w:i/>
      <w:iCs/>
      <w:color w:val="808080"/>
    </w:rPr>
  </w:style>
  <w:style w:type="character" w:styleId="aff9">
    <w:name w:val="Intense Emphasis"/>
    <w:uiPriority w:val="21"/>
    <w:qFormat/>
    <w:rsid w:val="00681594"/>
    <w:rPr>
      <w:b/>
      <w:bCs/>
      <w:i/>
      <w:iCs/>
      <w:color w:val="4F81BD"/>
    </w:rPr>
  </w:style>
  <w:style w:type="character" w:styleId="affa">
    <w:name w:val="Subtle Reference"/>
    <w:uiPriority w:val="31"/>
    <w:qFormat/>
    <w:rsid w:val="00681594"/>
    <w:rPr>
      <w:smallCaps/>
      <w:color w:val="C0504D"/>
      <w:u w:val="single"/>
    </w:rPr>
  </w:style>
  <w:style w:type="character" w:styleId="affb">
    <w:name w:val="Intense Reference"/>
    <w:uiPriority w:val="32"/>
    <w:qFormat/>
    <w:rsid w:val="00681594"/>
    <w:rPr>
      <w:b/>
      <w:bCs/>
      <w:smallCaps/>
      <w:color w:val="C0504D"/>
      <w:spacing w:val="5"/>
      <w:u w:val="single"/>
    </w:rPr>
  </w:style>
  <w:style w:type="character" w:styleId="affc">
    <w:name w:val="Book Title"/>
    <w:uiPriority w:val="33"/>
    <w:qFormat/>
    <w:rsid w:val="00681594"/>
    <w:rPr>
      <w:b/>
      <w:bCs/>
      <w:smallCaps/>
      <w:spacing w:val="5"/>
    </w:rPr>
  </w:style>
  <w:style w:type="paragraph" w:styleId="affd">
    <w:name w:val="TOC Heading"/>
    <w:basedOn w:val="1"/>
    <w:next w:val="a"/>
    <w:uiPriority w:val="39"/>
    <w:qFormat/>
    <w:rsid w:val="00681594"/>
    <w:pPr>
      <w:keepLines/>
      <w:framePr w:hSpace="0" w:wrap="auto" w:vAnchor="margin" w:hAnchor="text" w:xAlign="left" w:yAlign="inline"/>
      <w:spacing w:before="480" w:line="276" w:lineRule="auto"/>
      <w:jc w:val="left"/>
      <w:outlineLvl w:val="9"/>
    </w:pPr>
    <w:rPr>
      <w:rFonts w:ascii="Cambria" w:hAnsi="Cambria"/>
      <w:color w:val="365F91"/>
      <w:sz w:val="28"/>
      <w:szCs w:val="28"/>
      <w:lang w:eastAsia="en-US"/>
    </w:rPr>
  </w:style>
  <w:style w:type="paragraph" w:customStyle="1" w:styleId="western">
    <w:name w:val="western"/>
    <w:basedOn w:val="a"/>
    <w:rsid w:val="00681594"/>
    <w:pPr>
      <w:spacing w:before="100" w:beforeAutospacing="1" w:after="100" w:afterAutospacing="1"/>
    </w:pPr>
    <w:rPr>
      <w:sz w:val="24"/>
    </w:rPr>
  </w:style>
  <w:style w:type="character" w:customStyle="1" w:styleId="apple-converted-space">
    <w:name w:val="apple-converted-space"/>
    <w:rsid w:val="00681594"/>
  </w:style>
  <w:style w:type="paragraph" w:styleId="2d">
    <w:name w:val="Body Text Indent 2"/>
    <w:basedOn w:val="a"/>
    <w:link w:val="2e"/>
    <w:uiPriority w:val="99"/>
    <w:rsid w:val="00681594"/>
    <w:pPr>
      <w:spacing w:after="120" w:line="480" w:lineRule="auto"/>
      <w:ind w:left="283"/>
    </w:pPr>
    <w:rPr>
      <w:sz w:val="24"/>
    </w:rPr>
  </w:style>
  <w:style w:type="character" w:customStyle="1" w:styleId="2e">
    <w:name w:val="Основной текст с отступом 2 Знак"/>
    <w:basedOn w:val="a0"/>
    <w:link w:val="2d"/>
    <w:uiPriority w:val="99"/>
    <w:rsid w:val="00681594"/>
    <w:rPr>
      <w:sz w:val="24"/>
      <w:szCs w:val="24"/>
    </w:rPr>
  </w:style>
  <w:style w:type="character" w:customStyle="1" w:styleId="affe">
    <w:name w:val="Знак"/>
    <w:rsid w:val="00681594"/>
    <w:rPr>
      <w:sz w:val="16"/>
      <w:lang w:val="ru-RU" w:eastAsia="ru-RU"/>
    </w:rPr>
  </w:style>
  <w:style w:type="paragraph" w:customStyle="1" w:styleId="lst">
    <w:name w:val="lst"/>
    <w:basedOn w:val="a"/>
    <w:rsid w:val="00681594"/>
    <w:pPr>
      <w:numPr>
        <w:numId w:val="1"/>
      </w:numPr>
      <w:autoSpaceDE w:val="0"/>
      <w:autoSpaceDN w:val="0"/>
      <w:adjustRightInd w:val="0"/>
      <w:spacing w:line="360" w:lineRule="auto"/>
      <w:jc w:val="both"/>
    </w:pPr>
    <w:rPr>
      <w:sz w:val="26"/>
      <w:szCs w:val="20"/>
    </w:rPr>
  </w:style>
  <w:style w:type="paragraph" w:styleId="HTML">
    <w:name w:val="HTML Preformatted"/>
    <w:basedOn w:val="a"/>
    <w:link w:val="HTML0"/>
    <w:uiPriority w:val="99"/>
    <w:rsid w:val="00681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0"/>
    <w:link w:val="HTML"/>
    <w:uiPriority w:val="99"/>
    <w:rsid w:val="00681594"/>
    <w:rPr>
      <w:rFonts w:ascii="Arial Unicode MS" w:eastAsia="Arial Unicode MS" w:hAnsi="Arial Unicode MS" w:cs="Arial Unicode MS"/>
    </w:rPr>
  </w:style>
  <w:style w:type="paragraph" w:customStyle="1" w:styleId="Preformat">
    <w:name w:val="Preformat"/>
    <w:rsid w:val="00681594"/>
    <w:pPr>
      <w:widowControl w:val="0"/>
    </w:pPr>
    <w:rPr>
      <w:rFonts w:ascii="Courier New" w:hAnsi="Courier New" w:cs="Courier New"/>
    </w:rPr>
  </w:style>
  <w:style w:type="paragraph" w:styleId="36">
    <w:name w:val="Body Text Indent 3"/>
    <w:basedOn w:val="a"/>
    <w:link w:val="37"/>
    <w:uiPriority w:val="99"/>
    <w:rsid w:val="00681594"/>
    <w:pPr>
      <w:spacing w:after="120"/>
      <w:ind w:left="283"/>
    </w:pPr>
    <w:rPr>
      <w:sz w:val="16"/>
      <w:szCs w:val="16"/>
    </w:rPr>
  </w:style>
  <w:style w:type="character" w:customStyle="1" w:styleId="37">
    <w:name w:val="Основной текст с отступом 3 Знак"/>
    <w:basedOn w:val="a0"/>
    <w:link w:val="36"/>
    <w:uiPriority w:val="99"/>
    <w:rsid w:val="00681594"/>
    <w:rPr>
      <w:sz w:val="16"/>
      <w:szCs w:val="16"/>
    </w:rPr>
  </w:style>
  <w:style w:type="character" w:customStyle="1" w:styleId="afff">
    <w:name w:val="Гипертекстовая ссылка"/>
    <w:rsid w:val="00681594"/>
    <w:rPr>
      <w:color w:val="106BBE"/>
    </w:rPr>
  </w:style>
  <w:style w:type="paragraph" w:customStyle="1" w:styleId="Normal">
    <w:name w:val="Normal Знак Знак Знак"/>
    <w:rsid w:val="00681594"/>
    <w:pPr>
      <w:snapToGrid w:val="0"/>
    </w:pPr>
    <w:rPr>
      <w:sz w:val="24"/>
      <w:szCs w:val="24"/>
    </w:rPr>
  </w:style>
  <w:style w:type="paragraph" w:customStyle="1" w:styleId="afff0">
    <w:name w:val="Содержимое таблицы"/>
    <w:basedOn w:val="a"/>
    <w:rsid w:val="00681594"/>
    <w:pPr>
      <w:widowControl w:val="0"/>
      <w:suppressLineNumbers/>
      <w:suppressAutoHyphens/>
    </w:pPr>
    <w:rPr>
      <w:rFonts w:eastAsia="Andale Sans UI"/>
      <w:kern w:val="1"/>
      <w:sz w:val="24"/>
      <w:lang w:eastAsia="ar-SA"/>
    </w:rPr>
  </w:style>
  <w:style w:type="character" w:styleId="afff1">
    <w:name w:val="FollowedHyperlink"/>
    <w:unhideWhenUsed/>
    <w:rsid w:val="00681594"/>
    <w:rPr>
      <w:color w:val="954F72"/>
      <w:u w:val="single"/>
    </w:rPr>
  </w:style>
  <w:style w:type="character" w:customStyle="1" w:styleId="14pt0">
    <w:name w:val="Основной текст + 14 pt"/>
    <w:aliases w:val="Полужирный,Основной текст + Candara,7 pt,Основной текст + 12 pt"/>
    <w:rsid w:val="00681594"/>
    <w:rPr>
      <w:rFonts w:ascii="Times New Roman" w:eastAsia="Times New Roman" w:hAnsi="Times New Roman" w:cs="Times New Roman" w:hint="default"/>
      <w:b/>
      <w:bCs/>
      <w:i w:val="0"/>
      <w:iCs w:val="0"/>
      <w:smallCaps w:val="0"/>
      <w:strike w:val="0"/>
      <w:dstrike w:val="0"/>
      <w:color w:val="000000"/>
      <w:spacing w:val="20"/>
      <w:w w:val="100"/>
      <w:position w:val="0"/>
      <w:sz w:val="24"/>
      <w:szCs w:val="24"/>
      <w:u w:val="none"/>
      <w:effect w:val="none"/>
      <w:lang w:val="ru-RU"/>
    </w:rPr>
  </w:style>
  <w:style w:type="character" w:customStyle="1" w:styleId="38">
    <w:name w:val="Основной текст (3) + 8"/>
    <w:aliases w:val="5 pt,Курсив,Основной текст + 11,Основной текст + 4 pt,Основной текст + 6,Основной текст + Garamond,Основной текст + 13"/>
    <w:rsid w:val="00681594"/>
    <w:rPr>
      <w:rFonts w:ascii="Times New Roman" w:eastAsia="Times New Roman" w:hAnsi="Times New Roman" w:cs="Times New Roman" w:hint="default"/>
      <w:b w:val="0"/>
      <w:bCs w:val="0"/>
      <w:i/>
      <w:iCs/>
      <w:smallCaps w:val="0"/>
      <w:strike w:val="0"/>
      <w:dstrike w:val="0"/>
      <w:color w:val="000000"/>
      <w:spacing w:val="0"/>
      <w:w w:val="100"/>
      <w:position w:val="0"/>
      <w:sz w:val="17"/>
      <w:szCs w:val="17"/>
      <w:u w:val="none"/>
      <w:effect w:val="none"/>
      <w:lang w:val="ru-RU"/>
    </w:rPr>
  </w:style>
  <w:style w:type="character" w:customStyle="1" w:styleId="8pt">
    <w:name w:val="Основной текст + 8 pt"/>
    <w:aliases w:val="Интервал 1 pt"/>
    <w:rsid w:val="00681594"/>
    <w:rPr>
      <w:rFonts w:ascii="Times New Roman" w:eastAsia="Times New Roman" w:hAnsi="Times New Roman" w:cs="Times New Roman" w:hint="default"/>
      <w:b w:val="0"/>
      <w:bCs w:val="0"/>
      <w:i w:val="0"/>
      <w:iCs w:val="0"/>
      <w:smallCaps w:val="0"/>
      <w:strike w:val="0"/>
      <w:dstrike w:val="0"/>
      <w:color w:val="000000"/>
      <w:spacing w:val="40"/>
      <w:w w:val="100"/>
      <w:position w:val="0"/>
      <w:sz w:val="16"/>
      <w:szCs w:val="16"/>
      <w:u w:val="none"/>
      <w:effect w:val="none"/>
      <w:lang w:val="ru-RU"/>
    </w:rPr>
  </w:style>
  <w:style w:type="paragraph" w:customStyle="1" w:styleId="a5c8b0e714da563fe90b98cef41456e9db9fe9049761426654245bb2dd862eecmsonormal">
    <w:name w:val="a5c8b0e714da563fe90b98cef41456e9db9fe9049761426654245bb2dd862eecmsonormal"/>
    <w:basedOn w:val="a"/>
    <w:rsid w:val="00681594"/>
    <w:pPr>
      <w:suppressAutoHyphens/>
      <w:spacing w:before="280" w:after="280"/>
    </w:pPr>
    <w:rPr>
      <w:sz w:val="24"/>
      <w:lang w:eastAsia="zh-CN"/>
    </w:rPr>
  </w:style>
  <w:style w:type="paragraph" w:customStyle="1" w:styleId="210">
    <w:name w:val="Основной текст с отступом 21"/>
    <w:basedOn w:val="a"/>
    <w:rsid w:val="00681594"/>
    <w:pPr>
      <w:suppressAutoHyphens/>
      <w:autoSpaceDE w:val="0"/>
      <w:ind w:firstLine="540"/>
      <w:jc w:val="both"/>
    </w:pPr>
    <w:rPr>
      <w:rFonts w:eastAsia="Calibri" w:cs="Calibri"/>
      <w:sz w:val="24"/>
      <w:lang w:eastAsia="zh-CN"/>
    </w:rPr>
  </w:style>
  <w:style w:type="paragraph" w:customStyle="1" w:styleId="p13">
    <w:name w:val="p13"/>
    <w:basedOn w:val="a"/>
    <w:rsid w:val="00681594"/>
    <w:pPr>
      <w:spacing w:before="100" w:beforeAutospacing="1" w:after="100" w:afterAutospacing="1"/>
    </w:pPr>
    <w:rPr>
      <w:sz w:val="24"/>
    </w:rPr>
  </w:style>
  <w:style w:type="paragraph" w:customStyle="1" w:styleId="Iniiaiieoaenoioaoa">
    <w:name w:val="Iniiaiie oaeno io?aoa"/>
    <w:rsid w:val="00681594"/>
    <w:pPr>
      <w:widowControl w:val="0"/>
      <w:spacing w:line="240" w:lineRule="atLeast"/>
      <w:ind w:firstLine="720"/>
      <w:jc w:val="both"/>
    </w:pPr>
    <w:rPr>
      <w:sz w:val="24"/>
      <w:lang w:val="en-US"/>
    </w:rPr>
  </w:style>
  <w:style w:type="character" w:customStyle="1" w:styleId="blk">
    <w:name w:val="blk"/>
    <w:rsid w:val="00681594"/>
  </w:style>
  <w:style w:type="character" w:customStyle="1" w:styleId="16">
    <w:name w:val="Основной шрифт абзаца1"/>
    <w:rsid w:val="00681594"/>
  </w:style>
  <w:style w:type="character" w:customStyle="1" w:styleId="WW8Num1z0">
    <w:name w:val="WW8Num1z0"/>
    <w:rsid w:val="00681594"/>
  </w:style>
  <w:style w:type="character" w:customStyle="1" w:styleId="WW8Num1z1">
    <w:name w:val="WW8Num1z1"/>
    <w:rsid w:val="00681594"/>
  </w:style>
  <w:style w:type="character" w:customStyle="1" w:styleId="WW8Num1z2">
    <w:name w:val="WW8Num1z2"/>
    <w:rsid w:val="00681594"/>
  </w:style>
  <w:style w:type="character" w:customStyle="1" w:styleId="WW8Num1z3">
    <w:name w:val="WW8Num1z3"/>
    <w:rsid w:val="00681594"/>
  </w:style>
  <w:style w:type="character" w:customStyle="1" w:styleId="WW8Num1z4">
    <w:name w:val="WW8Num1z4"/>
    <w:rsid w:val="00681594"/>
  </w:style>
  <w:style w:type="character" w:customStyle="1" w:styleId="WW8Num1z5">
    <w:name w:val="WW8Num1z5"/>
    <w:rsid w:val="00681594"/>
  </w:style>
  <w:style w:type="character" w:customStyle="1" w:styleId="WW8Num1z6">
    <w:name w:val="WW8Num1z6"/>
    <w:rsid w:val="00681594"/>
  </w:style>
  <w:style w:type="character" w:customStyle="1" w:styleId="WW8Num1z7">
    <w:name w:val="WW8Num1z7"/>
    <w:rsid w:val="00681594"/>
  </w:style>
  <w:style w:type="character" w:customStyle="1" w:styleId="WW8Num1z8">
    <w:name w:val="WW8Num1z8"/>
    <w:rsid w:val="00681594"/>
  </w:style>
  <w:style w:type="character" w:customStyle="1" w:styleId="WW8Num2z0">
    <w:name w:val="WW8Num2z0"/>
    <w:rsid w:val="00681594"/>
    <w:rPr>
      <w:rFonts w:hint="default"/>
    </w:rPr>
  </w:style>
  <w:style w:type="character" w:customStyle="1" w:styleId="WW8Num2z1">
    <w:name w:val="WW8Num2z1"/>
    <w:rsid w:val="00681594"/>
  </w:style>
  <w:style w:type="character" w:customStyle="1" w:styleId="WW8Num2z2">
    <w:name w:val="WW8Num2z2"/>
    <w:rsid w:val="00681594"/>
  </w:style>
  <w:style w:type="character" w:customStyle="1" w:styleId="WW8Num2z3">
    <w:name w:val="WW8Num2z3"/>
    <w:rsid w:val="00681594"/>
  </w:style>
  <w:style w:type="character" w:customStyle="1" w:styleId="WW8Num2z4">
    <w:name w:val="WW8Num2z4"/>
    <w:rsid w:val="00681594"/>
  </w:style>
  <w:style w:type="character" w:customStyle="1" w:styleId="WW8Num2z5">
    <w:name w:val="WW8Num2z5"/>
    <w:rsid w:val="00681594"/>
  </w:style>
  <w:style w:type="character" w:customStyle="1" w:styleId="WW8Num2z6">
    <w:name w:val="WW8Num2z6"/>
    <w:rsid w:val="00681594"/>
  </w:style>
  <w:style w:type="character" w:customStyle="1" w:styleId="WW8Num2z7">
    <w:name w:val="WW8Num2z7"/>
    <w:rsid w:val="00681594"/>
  </w:style>
  <w:style w:type="character" w:customStyle="1" w:styleId="WW8Num2z8">
    <w:name w:val="WW8Num2z8"/>
    <w:rsid w:val="00681594"/>
  </w:style>
  <w:style w:type="character" w:customStyle="1" w:styleId="WW8Num3z0">
    <w:name w:val="WW8Num3z0"/>
    <w:rsid w:val="00681594"/>
    <w:rPr>
      <w:rFonts w:hint="default"/>
    </w:rPr>
  </w:style>
  <w:style w:type="character" w:customStyle="1" w:styleId="WW8Num3z1">
    <w:name w:val="WW8Num3z1"/>
    <w:rsid w:val="00681594"/>
  </w:style>
  <w:style w:type="character" w:customStyle="1" w:styleId="WW8Num3z2">
    <w:name w:val="WW8Num3z2"/>
    <w:rsid w:val="00681594"/>
  </w:style>
  <w:style w:type="character" w:customStyle="1" w:styleId="WW8Num3z3">
    <w:name w:val="WW8Num3z3"/>
    <w:rsid w:val="00681594"/>
  </w:style>
  <w:style w:type="character" w:customStyle="1" w:styleId="WW8Num3z4">
    <w:name w:val="WW8Num3z4"/>
    <w:rsid w:val="00681594"/>
  </w:style>
  <w:style w:type="character" w:customStyle="1" w:styleId="WW8Num3z5">
    <w:name w:val="WW8Num3z5"/>
    <w:rsid w:val="00681594"/>
  </w:style>
  <w:style w:type="character" w:customStyle="1" w:styleId="WW8Num3z6">
    <w:name w:val="WW8Num3z6"/>
    <w:rsid w:val="00681594"/>
  </w:style>
  <w:style w:type="character" w:customStyle="1" w:styleId="WW8Num3z7">
    <w:name w:val="WW8Num3z7"/>
    <w:rsid w:val="00681594"/>
  </w:style>
  <w:style w:type="character" w:customStyle="1" w:styleId="WW8Num3z8">
    <w:name w:val="WW8Num3z8"/>
    <w:rsid w:val="00681594"/>
  </w:style>
  <w:style w:type="character" w:customStyle="1" w:styleId="WW8Num4z0">
    <w:name w:val="WW8Num4z0"/>
    <w:rsid w:val="00681594"/>
    <w:rPr>
      <w:rFonts w:hint="default"/>
    </w:rPr>
  </w:style>
  <w:style w:type="character" w:customStyle="1" w:styleId="WW8Num4z1">
    <w:name w:val="WW8Num4z1"/>
    <w:rsid w:val="00681594"/>
  </w:style>
  <w:style w:type="character" w:customStyle="1" w:styleId="WW8Num4z2">
    <w:name w:val="WW8Num4z2"/>
    <w:rsid w:val="00681594"/>
  </w:style>
  <w:style w:type="character" w:customStyle="1" w:styleId="WW8Num4z3">
    <w:name w:val="WW8Num4z3"/>
    <w:rsid w:val="00681594"/>
  </w:style>
  <w:style w:type="character" w:customStyle="1" w:styleId="WW8Num4z4">
    <w:name w:val="WW8Num4z4"/>
    <w:rsid w:val="00681594"/>
  </w:style>
  <w:style w:type="character" w:customStyle="1" w:styleId="WW8Num4z5">
    <w:name w:val="WW8Num4z5"/>
    <w:rsid w:val="00681594"/>
  </w:style>
  <w:style w:type="character" w:customStyle="1" w:styleId="WW8Num4z6">
    <w:name w:val="WW8Num4z6"/>
    <w:rsid w:val="00681594"/>
  </w:style>
  <w:style w:type="character" w:customStyle="1" w:styleId="WW8Num4z7">
    <w:name w:val="WW8Num4z7"/>
    <w:rsid w:val="00681594"/>
  </w:style>
  <w:style w:type="character" w:customStyle="1" w:styleId="WW8Num4z8">
    <w:name w:val="WW8Num4z8"/>
    <w:rsid w:val="00681594"/>
  </w:style>
  <w:style w:type="character" w:customStyle="1" w:styleId="WW8Num5z0">
    <w:name w:val="WW8Num5z0"/>
    <w:rsid w:val="00681594"/>
    <w:rPr>
      <w:rFonts w:hint="default"/>
    </w:rPr>
  </w:style>
  <w:style w:type="character" w:customStyle="1" w:styleId="WW8Num5z2">
    <w:name w:val="WW8Num5z2"/>
    <w:rsid w:val="00681594"/>
  </w:style>
  <w:style w:type="character" w:customStyle="1" w:styleId="WW8Num5z3">
    <w:name w:val="WW8Num5z3"/>
    <w:rsid w:val="00681594"/>
  </w:style>
  <w:style w:type="character" w:customStyle="1" w:styleId="WW8Num5z4">
    <w:name w:val="WW8Num5z4"/>
    <w:rsid w:val="00681594"/>
  </w:style>
  <w:style w:type="character" w:customStyle="1" w:styleId="WW8Num5z5">
    <w:name w:val="WW8Num5z5"/>
    <w:rsid w:val="00681594"/>
  </w:style>
  <w:style w:type="character" w:customStyle="1" w:styleId="WW8Num5z6">
    <w:name w:val="WW8Num5z6"/>
    <w:rsid w:val="00681594"/>
  </w:style>
  <w:style w:type="character" w:customStyle="1" w:styleId="WW8Num5z7">
    <w:name w:val="WW8Num5z7"/>
    <w:rsid w:val="00681594"/>
  </w:style>
  <w:style w:type="character" w:customStyle="1" w:styleId="WW8Num5z8">
    <w:name w:val="WW8Num5z8"/>
    <w:rsid w:val="00681594"/>
  </w:style>
  <w:style w:type="character" w:customStyle="1" w:styleId="BodyTextIndentChar">
    <w:name w:val="Body Text Indent Char"/>
    <w:rsid w:val="00681594"/>
    <w:rPr>
      <w:sz w:val="24"/>
      <w:szCs w:val="24"/>
      <w:lang w:val="ru-RU" w:bidi="ar-SA"/>
    </w:rPr>
  </w:style>
  <w:style w:type="character" w:customStyle="1" w:styleId="410">
    <w:name w:val="Заголовок 4 Знак1"/>
    <w:rsid w:val="00681594"/>
    <w:rPr>
      <w:sz w:val="28"/>
      <w:szCs w:val="28"/>
    </w:rPr>
  </w:style>
  <w:style w:type="character" w:customStyle="1" w:styleId="Bodytext">
    <w:name w:val="Body text_"/>
    <w:rsid w:val="00681594"/>
    <w:rPr>
      <w:sz w:val="27"/>
      <w:szCs w:val="27"/>
      <w:shd w:val="clear" w:color="auto" w:fill="FFFFFF"/>
    </w:rPr>
  </w:style>
  <w:style w:type="character" w:customStyle="1" w:styleId="17">
    <w:name w:val="Знак примечания1"/>
    <w:rsid w:val="00681594"/>
    <w:rPr>
      <w:sz w:val="16"/>
      <w:szCs w:val="16"/>
    </w:rPr>
  </w:style>
  <w:style w:type="character" w:customStyle="1" w:styleId="afff2">
    <w:name w:val="Текст примечания Знак"/>
    <w:rsid w:val="00681594"/>
    <w:rPr>
      <w:rFonts w:ascii="Calibri" w:eastAsia="Times New Roman" w:hAnsi="Calibri" w:cs="Times New Roman"/>
    </w:rPr>
  </w:style>
  <w:style w:type="character" w:customStyle="1" w:styleId="afff3">
    <w:name w:val="Обычный (веб) Знак"/>
    <w:rsid w:val="00681594"/>
    <w:rPr>
      <w:sz w:val="24"/>
    </w:rPr>
  </w:style>
  <w:style w:type="character" w:customStyle="1" w:styleId="afff4">
    <w:name w:val="Символ сноски"/>
    <w:qFormat/>
    <w:rsid w:val="00681594"/>
    <w:rPr>
      <w:vertAlign w:val="superscript"/>
    </w:rPr>
  </w:style>
  <w:style w:type="character" w:customStyle="1" w:styleId="afff5">
    <w:name w:val="Текст сноски Знак"/>
    <w:rsid w:val="00681594"/>
  </w:style>
  <w:style w:type="character" w:styleId="afff6">
    <w:name w:val="footnote reference"/>
    <w:uiPriority w:val="99"/>
    <w:rsid w:val="00681594"/>
    <w:rPr>
      <w:vertAlign w:val="superscript"/>
    </w:rPr>
  </w:style>
  <w:style w:type="character" w:customStyle="1" w:styleId="afff7">
    <w:name w:val="Символ концевой сноски"/>
    <w:qFormat/>
    <w:rsid w:val="00681594"/>
    <w:rPr>
      <w:vertAlign w:val="superscript"/>
    </w:rPr>
  </w:style>
  <w:style w:type="character" w:customStyle="1" w:styleId="WW-">
    <w:name w:val="WW-Символ концевой сноски"/>
    <w:rsid w:val="00681594"/>
  </w:style>
  <w:style w:type="character" w:styleId="afff8">
    <w:name w:val="endnote reference"/>
    <w:rsid w:val="00681594"/>
    <w:rPr>
      <w:vertAlign w:val="superscript"/>
    </w:rPr>
  </w:style>
  <w:style w:type="character" w:customStyle="1" w:styleId="ListLabel1">
    <w:name w:val="ListLabel 1"/>
    <w:rsid w:val="00681594"/>
    <w:rPr>
      <w:color w:val="0000FF"/>
    </w:rPr>
  </w:style>
  <w:style w:type="paragraph" w:customStyle="1" w:styleId="afff9">
    <w:name w:val="Заголовок"/>
    <w:basedOn w:val="a"/>
    <w:next w:val="af3"/>
    <w:rsid w:val="00681594"/>
    <w:pPr>
      <w:keepNext/>
      <w:suppressAutoHyphens/>
      <w:spacing w:before="240" w:after="120"/>
    </w:pPr>
    <w:rPr>
      <w:rFonts w:ascii="Liberation Sans" w:eastAsia="Microsoft YaHei" w:hAnsi="Liberation Sans" w:cs="Mangal"/>
      <w:szCs w:val="28"/>
      <w:lang w:eastAsia="zh-CN"/>
    </w:rPr>
  </w:style>
  <w:style w:type="paragraph" w:styleId="afffa">
    <w:name w:val="List"/>
    <w:basedOn w:val="af3"/>
    <w:rsid w:val="00681594"/>
    <w:pPr>
      <w:suppressAutoHyphens/>
    </w:pPr>
    <w:rPr>
      <w:rFonts w:cs="Mangal"/>
      <w:sz w:val="24"/>
      <w:lang w:eastAsia="zh-CN"/>
    </w:rPr>
  </w:style>
  <w:style w:type="paragraph" w:customStyle="1" w:styleId="18">
    <w:name w:val="Указатель1"/>
    <w:basedOn w:val="a"/>
    <w:rsid w:val="00681594"/>
    <w:pPr>
      <w:suppressLineNumbers/>
      <w:suppressAutoHyphens/>
    </w:pPr>
    <w:rPr>
      <w:rFonts w:cs="Mangal"/>
      <w:sz w:val="24"/>
      <w:lang w:eastAsia="zh-CN"/>
    </w:rPr>
  </w:style>
  <w:style w:type="paragraph" w:customStyle="1" w:styleId="ConsNormal">
    <w:name w:val="ConsNormal"/>
    <w:rsid w:val="00681594"/>
    <w:pPr>
      <w:widowControl w:val="0"/>
      <w:suppressAutoHyphens/>
      <w:autoSpaceDE w:val="0"/>
      <w:ind w:firstLine="720"/>
    </w:pPr>
    <w:rPr>
      <w:rFonts w:ascii="Arial" w:hAnsi="Arial" w:cs="Arial"/>
      <w:lang w:eastAsia="zh-CN"/>
    </w:rPr>
  </w:style>
  <w:style w:type="paragraph" w:customStyle="1" w:styleId="220">
    <w:name w:val="Основной текст с отступом 22"/>
    <w:basedOn w:val="a"/>
    <w:rsid w:val="00681594"/>
    <w:pPr>
      <w:suppressAutoHyphens/>
      <w:autoSpaceDE w:val="0"/>
      <w:ind w:firstLine="540"/>
      <w:jc w:val="both"/>
    </w:pPr>
    <w:rPr>
      <w:sz w:val="24"/>
      <w:lang w:eastAsia="zh-CN"/>
    </w:rPr>
  </w:style>
  <w:style w:type="paragraph" w:customStyle="1" w:styleId="19">
    <w:name w:val="Основной текст с отступом1"/>
    <w:basedOn w:val="a"/>
    <w:rsid w:val="00681594"/>
    <w:pPr>
      <w:suppressAutoHyphens/>
      <w:spacing w:after="120" w:line="480" w:lineRule="auto"/>
    </w:pPr>
    <w:rPr>
      <w:sz w:val="24"/>
      <w:lang w:eastAsia="zh-CN"/>
    </w:rPr>
  </w:style>
  <w:style w:type="paragraph" w:customStyle="1" w:styleId="211">
    <w:name w:val="Основной текст 21"/>
    <w:basedOn w:val="a"/>
    <w:rsid w:val="00681594"/>
    <w:pPr>
      <w:suppressAutoHyphens/>
      <w:spacing w:after="120" w:line="480" w:lineRule="auto"/>
    </w:pPr>
    <w:rPr>
      <w:sz w:val="24"/>
      <w:lang w:eastAsia="zh-CN"/>
    </w:rPr>
  </w:style>
  <w:style w:type="paragraph" w:customStyle="1" w:styleId="1a">
    <w:name w:val="Текст примечания1"/>
    <w:basedOn w:val="a"/>
    <w:rsid w:val="00681594"/>
    <w:pPr>
      <w:suppressAutoHyphens/>
      <w:spacing w:after="200"/>
    </w:pPr>
    <w:rPr>
      <w:rFonts w:ascii="Calibri" w:hAnsi="Calibri" w:cs="Calibri"/>
      <w:sz w:val="20"/>
      <w:szCs w:val="20"/>
      <w:lang w:eastAsia="zh-CN"/>
    </w:rPr>
  </w:style>
  <w:style w:type="paragraph" w:styleId="afffb">
    <w:name w:val="footnote text"/>
    <w:basedOn w:val="a"/>
    <w:link w:val="1b"/>
    <w:rsid w:val="00681594"/>
    <w:pPr>
      <w:suppressAutoHyphens/>
    </w:pPr>
    <w:rPr>
      <w:sz w:val="20"/>
      <w:szCs w:val="20"/>
      <w:lang w:eastAsia="zh-CN"/>
    </w:rPr>
  </w:style>
  <w:style w:type="character" w:customStyle="1" w:styleId="1b">
    <w:name w:val="Текст сноски Знак1"/>
    <w:basedOn w:val="a0"/>
    <w:link w:val="afffb"/>
    <w:rsid w:val="00681594"/>
    <w:rPr>
      <w:lang w:eastAsia="zh-CN"/>
    </w:rPr>
  </w:style>
  <w:style w:type="paragraph" w:customStyle="1" w:styleId="310">
    <w:name w:val="Основной текст с отступом 31"/>
    <w:basedOn w:val="a"/>
    <w:rsid w:val="00681594"/>
    <w:pPr>
      <w:suppressAutoHyphens/>
      <w:spacing w:after="120"/>
      <w:ind w:left="283"/>
    </w:pPr>
    <w:rPr>
      <w:sz w:val="16"/>
      <w:szCs w:val="16"/>
      <w:lang w:eastAsia="zh-CN"/>
    </w:rPr>
  </w:style>
  <w:style w:type="paragraph" w:customStyle="1" w:styleId="afffc">
    <w:name w:val="Заголовок таблицы"/>
    <w:basedOn w:val="afff0"/>
    <w:rsid w:val="00681594"/>
    <w:pPr>
      <w:widowControl/>
      <w:jc w:val="center"/>
    </w:pPr>
    <w:rPr>
      <w:rFonts w:eastAsia="Times New Roman"/>
      <w:b/>
      <w:bCs/>
      <w:kern w:val="0"/>
      <w:lang w:eastAsia="zh-CN"/>
    </w:rPr>
  </w:style>
  <w:style w:type="paragraph" w:customStyle="1" w:styleId="afffd">
    <w:name w:val="Содержимое врезки"/>
    <w:basedOn w:val="a"/>
    <w:rsid w:val="00681594"/>
    <w:pPr>
      <w:suppressAutoHyphens/>
    </w:pPr>
    <w:rPr>
      <w:sz w:val="24"/>
      <w:lang w:eastAsia="zh-CN"/>
    </w:rPr>
  </w:style>
  <w:style w:type="character" w:customStyle="1" w:styleId="s3">
    <w:name w:val="s3"/>
    <w:rsid w:val="00681594"/>
  </w:style>
  <w:style w:type="character" w:customStyle="1" w:styleId="212">
    <w:name w:val="Основной текст с отступом 2 Знак1"/>
    <w:uiPriority w:val="99"/>
    <w:semiHidden/>
    <w:rsid w:val="00681594"/>
    <w:rPr>
      <w:sz w:val="24"/>
      <w:szCs w:val="24"/>
      <w:lang w:eastAsia="zh-CN"/>
    </w:rPr>
  </w:style>
  <w:style w:type="character" w:customStyle="1" w:styleId="311">
    <w:name w:val="Основной текст с отступом 3 Знак1"/>
    <w:uiPriority w:val="99"/>
    <w:semiHidden/>
    <w:rsid w:val="00681594"/>
    <w:rPr>
      <w:sz w:val="16"/>
      <w:szCs w:val="16"/>
      <w:lang w:eastAsia="zh-CN"/>
    </w:rPr>
  </w:style>
  <w:style w:type="paragraph" w:customStyle="1" w:styleId="FORMATTEXT">
    <w:name w:val=".FORMATTEXT"/>
    <w:uiPriority w:val="99"/>
    <w:rsid w:val="008F0405"/>
    <w:pPr>
      <w:widowControl w:val="0"/>
      <w:autoSpaceDE w:val="0"/>
      <w:autoSpaceDN w:val="0"/>
      <w:adjustRightInd w:val="0"/>
    </w:pPr>
    <w:rPr>
      <w:rFonts w:ascii="Arial" w:hAnsi="Arial" w:cs="Arial"/>
    </w:rPr>
  </w:style>
  <w:style w:type="paragraph" w:customStyle="1" w:styleId="HEADERTEXT">
    <w:name w:val=".HEADERTEXT"/>
    <w:uiPriority w:val="99"/>
    <w:rsid w:val="00644636"/>
    <w:pPr>
      <w:widowControl w:val="0"/>
      <w:autoSpaceDE w:val="0"/>
      <w:autoSpaceDN w:val="0"/>
      <w:adjustRightInd w:val="0"/>
    </w:pPr>
    <w:rPr>
      <w:rFonts w:ascii="Arial" w:hAnsi="Arial" w:cs="Arial"/>
      <w:color w:val="2B4279"/>
    </w:rPr>
  </w:style>
  <w:style w:type="character" w:customStyle="1" w:styleId="aff1">
    <w:name w:val="Абзац списка Знак"/>
    <w:aliases w:val="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Абзац списка41 Знак,Bullet Number Знак"/>
    <w:basedOn w:val="a0"/>
    <w:link w:val="aff0"/>
    <w:uiPriority w:val="34"/>
    <w:rsid w:val="00E14356"/>
    <w:rPr>
      <w:rFonts w:ascii="Calibri" w:hAnsi="Calibri"/>
      <w:sz w:val="22"/>
      <w:szCs w:val="22"/>
      <w:lang w:eastAsia="en-US"/>
    </w:rPr>
  </w:style>
  <w:style w:type="character" w:customStyle="1" w:styleId="WW8Num18z1">
    <w:name w:val="WW8Num18z1"/>
    <w:qFormat/>
    <w:rsid w:val="00A0094D"/>
  </w:style>
  <w:style w:type="character" w:customStyle="1" w:styleId="afffe">
    <w:name w:val="Привязка сноски"/>
    <w:rsid w:val="00177734"/>
    <w:rPr>
      <w:vertAlign w:val="superscript"/>
    </w:rPr>
  </w:style>
</w:styles>
</file>

<file path=word/webSettings.xml><?xml version="1.0" encoding="utf-8"?>
<w:webSettings xmlns:r="http://schemas.openxmlformats.org/officeDocument/2006/relationships" xmlns:w="http://schemas.openxmlformats.org/wordprocessingml/2006/main">
  <w:divs>
    <w:div w:id="331950284">
      <w:bodyDiv w:val="1"/>
      <w:marLeft w:val="0"/>
      <w:marRight w:val="0"/>
      <w:marTop w:val="0"/>
      <w:marBottom w:val="0"/>
      <w:divBdr>
        <w:top w:val="none" w:sz="0" w:space="0" w:color="auto"/>
        <w:left w:val="none" w:sz="0" w:space="0" w:color="auto"/>
        <w:bottom w:val="none" w:sz="0" w:space="0" w:color="auto"/>
        <w:right w:val="none" w:sz="0" w:space="0" w:color="auto"/>
      </w:divBdr>
    </w:div>
    <w:div w:id="888420032">
      <w:bodyDiv w:val="1"/>
      <w:marLeft w:val="0"/>
      <w:marRight w:val="0"/>
      <w:marTop w:val="0"/>
      <w:marBottom w:val="0"/>
      <w:divBdr>
        <w:top w:val="none" w:sz="0" w:space="0" w:color="auto"/>
        <w:left w:val="none" w:sz="0" w:space="0" w:color="auto"/>
        <w:bottom w:val="none" w:sz="0" w:space="0" w:color="auto"/>
        <w:right w:val="none" w:sz="0" w:space="0" w:color="auto"/>
      </w:divBdr>
    </w:div>
    <w:div w:id="1681081781">
      <w:bodyDiv w:val="1"/>
      <w:marLeft w:val="0"/>
      <w:marRight w:val="0"/>
      <w:marTop w:val="0"/>
      <w:marBottom w:val="0"/>
      <w:divBdr>
        <w:top w:val="none" w:sz="0" w:space="0" w:color="auto"/>
        <w:left w:val="none" w:sz="0" w:space="0" w:color="auto"/>
        <w:bottom w:val="none" w:sz="0" w:space="0" w:color="auto"/>
        <w:right w:val="none" w:sz="0" w:space="0" w:color="auto"/>
      </w:divBdr>
    </w:div>
    <w:div w:id="1692805447">
      <w:bodyDiv w:val="1"/>
      <w:marLeft w:val="0"/>
      <w:marRight w:val="0"/>
      <w:marTop w:val="0"/>
      <w:marBottom w:val="0"/>
      <w:divBdr>
        <w:top w:val="none" w:sz="0" w:space="0" w:color="auto"/>
        <w:left w:val="none" w:sz="0" w:space="0" w:color="auto"/>
        <w:bottom w:val="none" w:sz="0" w:space="0" w:color="auto"/>
        <w:right w:val="none" w:sz="0" w:space="0" w:color="auto"/>
      </w:divBdr>
    </w:div>
    <w:div w:id="178942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5B65F7-164F-4962-87FE-CDD2AA1D2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38</Pages>
  <Words>10048</Words>
  <Characters>57278</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vt:lpstr>
    </vt:vector>
  </TitlesOfParts>
  <Company>1</Company>
  <LinksUpToDate>false</LinksUpToDate>
  <CharactersWithSpaces>67192</CharactersWithSpaces>
  <SharedDoc>false</SharedDoc>
  <HLinks>
    <vt:vector size="54" baseType="variant">
      <vt:variant>
        <vt:i4>5242882</vt:i4>
      </vt:variant>
      <vt:variant>
        <vt:i4>24</vt:i4>
      </vt:variant>
      <vt:variant>
        <vt:i4>0</vt:i4>
      </vt:variant>
      <vt:variant>
        <vt:i4>5</vt:i4>
      </vt:variant>
      <vt:variant>
        <vt:lpwstr>kodeks://link/d?nd=562801403&amp;point=mark=00000000000000000000000000000000000000000000000000NNB9EH</vt:lpwstr>
      </vt:variant>
      <vt:variant>
        <vt:lpwstr/>
      </vt:variant>
      <vt:variant>
        <vt:i4>5242882</vt:i4>
      </vt:variant>
      <vt:variant>
        <vt:i4>21</vt:i4>
      </vt:variant>
      <vt:variant>
        <vt:i4>0</vt:i4>
      </vt:variant>
      <vt:variant>
        <vt:i4>5</vt:i4>
      </vt:variant>
      <vt:variant>
        <vt:lpwstr>kodeks://link/d?nd=562801403&amp;point=mark=00000000000000000000000000000000000000000000000000NNB9EH</vt:lpwstr>
      </vt:variant>
      <vt:variant>
        <vt:lpwstr/>
      </vt:variant>
      <vt:variant>
        <vt:i4>5242882</vt:i4>
      </vt:variant>
      <vt:variant>
        <vt:i4>18</vt:i4>
      </vt:variant>
      <vt:variant>
        <vt:i4>0</vt:i4>
      </vt:variant>
      <vt:variant>
        <vt:i4>5</vt:i4>
      </vt:variant>
      <vt:variant>
        <vt:lpwstr>kodeks://link/d?nd=562801403&amp;point=mark=00000000000000000000000000000000000000000000000000NNB9EH</vt:lpwstr>
      </vt:variant>
      <vt:variant>
        <vt:lpwstr/>
      </vt:variant>
      <vt:variant>
        <vt:i4>4653138</vt:i4>
      </vt:variant>
      <vt:variant>
        <vt:i4>15</vt:i4>
      </vt:variant>
      <vt:variant>
        <vt:i4>0</vt:i4>
      </vt:variant>
      <vt:variant>
        <vt:i4>5</vt:i4>
      </vt:variant>
      <vt:variant>
        <vt:lpwstr>https://gosuslugi35.ru./</vt:lpwstr>
      </vt:variant>
      <vt:variant>
        <vt:lpwstr/>
      </vt:variant>
      <vt:variant>
        <vt:i4>5898255</vt:i4>
      </vt:variant>
      <vt:variant>
        <vt:i4>12</vt:i4>
      </vt:variant>
      <vt:variant>
        <vt:i4>0</vt:i4>
      </vt:variant>
      <vt:variant>
        <vt:i4>5</vt:i4>
      </vt:variant>
      <vt:variant>
        <vt:lpwstr>https://35sokolskij.gosuslugi.ru/</vt:lpwstr>
      </vt:variant>
      <vt:variant>
        <vt:lpwstr/>
      </vt:variant>
      <vt:variant>
        <vt:i4>4653138</vt:i4>
      </vt:variant>
      <vt:variant>
        <vt:i4>9</vt:i4>
      </vt:variant>
      <vt:variant>
        <vt:i4>0</vt:i4>
      </vt:variant>
      <vt:variant>
        <vt:i4>5</vt:i4>
      </vt:variant>
      <vt:variant>
        <vt:lpwstr>https://gosuslugi35.ru./</vt:lpwstr>
      </vt:variant>
      <vt:variant>
        <vt:lpwstr/>
      </vt:variant>
      <vt:variant>
        <vt:i4>5898255</vt:i4>
      </vt:variant>
      <vt:variant>
        <vt:i4>6</vt:i4>
      </vt:variant>
      <vt:variant>
        <vt:i4>0</vt:i4>
      </vt:variant>
      <vt:variant>
        <vt:i4>5</vt:i4>
      </vt:variant>
      <vt:variant>
        <vt:lpwstr>https://35sokolskij.gosuslugi.ru/</vt:lpwstr>
      </vt:variant>
      <vt:variant>
        <vt:lpwstr/>
      </vt:variant>
      <vt:variant>
        <vt:i4>4653138</vt:i4>
      </vt:variant>
      <vt:variant>
        <vt:i4>3</vt:i4>
      </vt:variant>
      <vt:variant>
        <vt:i4>0</vt:i4>
      </vt:variant>
      <vt:variant>
        <vt:i4>5</vt:i4>
      </vt:variant>
      <vt:variant>
        <vt:lpwstr>https://gosuslugi35.ru./</vt:lpwstr>
      </vt:variant>
      <vt:variant>
        <vt:lpwstr/>
      </vt:variant>
      <vt:variant>
        <vt:i4>5898255</vt:i4>
      </vt:variant>
      <vt:variant>
        <vt:i4>0</vt:i4>
      </vt:variant>
      <vt:variant>
        <vt:i4>0</vt:i4>
      </vt:variant>
      <vt:variant>
        <vt:i4>5</vt:i4>
      </vt:variant>
      <vt:variant>
        <vt:lpwstr>https://35sokolskij.gosuslugi.ru/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dc:creator>
  <cp:lastModifiedBy>Admin</cp:lastModifiedBy>
  <cp:revision>5</cp:revision>
  <cp:lastPrinted>2024-01-17T07:49:00Z</cp:lastPrinted>
  <dcterms:created xsi:type="dcterms:W3CDTF">2023-12-06T05:28:00Z</dcterms:created>
  <dcterms:modified xsi:type="dcterms:W3CDTF">2024-01-17T07:50:00Z</dcterms:modified>
</cp:coreProperties>
</file>